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81" w:rsidRDefault="000A247D" w:rsidP="0067711A">
      <w:pPr>
        <w:contextualSpacing/>
        <w:mirrorIndents/>
        <w:jc w:val="center"/>
        <w:rPr>
          <w:rFonts w:ascii="Arial" w:hAnsi="Arial" w:cs="Arial"/>
        </w:rPr>
      </w:pPr>
      <w:r w:rsidRPr="000A247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7.9pt;margin-top:-56.55pt;width:365.25pt;height:1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" stroked="f">
            <v:textbox>
              <w:txbxContent>
                <w:p w:rsidR="00FC585D" w:rsidRPr="002338CC" w:rsidRDefault="00FC585D" w:rsidP="00A679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pacing w:val="-1"/>
                    </w:rPr>
                  </w:pPr>
                  <w:r w:rsidRPr="002338CC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552450" cy="590550"/>
                        <wp:effectExtent l="0" t="0" r="0" b="0"/>
                        <wp:docPr id="2" name="Imagem 2" descr="BRASAO DA REPUBLI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1" descr="BRASAO DA REPUBLI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585D" w:rsidRPr="002338CC" w:rsidRDefault="00FC585D" w:rsidP="00A679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pacing w:val="-1"/>
                    </w:rPr>
                  </w:pPr>
                  <w:r w:rsidRPr="002338CC">
                    <w:rPr>
                      <w:rFonts w:ascii="Arial" w:hAnsi="Arial" w:cs="Arial"/>
                      <w:color w:val="000000"/>
                      <w:spacing w:val="-1"/>
                    </w:rPr>
                    <w:t>MJ - DEPARTAMENTO DE POLÍCIA FEDERAL</w:t>
                  </w:r>
                </w:p>
                <w:p w:rsidR="00FC585D" w:rsidRPr="002338CC" w:rsidRDefault="00FC585D" w:rsidP="00A679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pacing w:val="-1"/>
                    </w:rPr>
                  </w:pPr>
                  <w:r w:rsidRPr="002338CC">
                    <w:rPr>
                      <w:rFonts w:ascii="Arial" w:hAnsi="Arial" w:cs="Arial"/>
                      <w:color w:val="000000"/>
                      <w:spacing w:val="-1"/>
                    </w:rPr>
                    <w:t>DIRETORIA DE INTELIGÊNCIA POLICIAL</w:t>
                  </w:r>
                </w:p>
                <w:p w:rsidR="00FC585D" w:rsidRPr="002338CC" w:rsidRDefault="00FC585D" w:rsidP="00A679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pacing w:val="-2"/>
                    </w:rPr>
                  </w:pPr>
                  <w:r w:rsidRPr="002338CC">
                    <w:rPr>
                      <w:rFonts w:ascii="Arial" w:hAnsi="Arial" w:cs="Arial"/>
                      <w:color w:val="000000"/>
                      <w:spacing w:val="-2"/>
                    </w:rPr>
                    <w:t>COORDENAÇÃO-GERAL DO CINTEPOL</w:t>
                  </w:r>
                </w:p>
                <w:p w:rsidR="00FC585D" w:rsidRPr="002338CC" w:rsidRDefault="00FC585D" w:rsidP="00A67981">
                  <w:pPr>
                    <w:pStyle w:val="Cabealho"/>
                    <w:tabs>
                      <w:tab w:val="clear" w:pos="4252"/>
                      <w:tab w:val="clear" w:pos="8504"/>
                    </w:tabs>
                    <w:jc w:val="center"/>
                    <w:rPr>
                      <w:rFonts w:ascii="Arial" w:hAnsi="Arial" w:cs="Arial"/>
                    </w:rPr>
                  </w:pPr>
                  <w:r w:rsidRPr="002338CC">
                    <w:rPr>
                      <w:rFonts w:ascii="Arial" w:hAnsi="Arial" w:cs="Arial"/>
                      <w:color w:val="000000"/>
                      <w:spacing w:val="-2"/>
                    </w:rPr>
                    <w:t>SISTEMA DE VEÍCULO AÉREO NÃO TRIPULADO</w:t>
                  </w:r>
                </w:p>
              </w:txbxContent>
            </v:textbox>
          </v:shape>
        </w:pict>
      </w:r>
    </w:p>
    <w:p w:rsidR="00A67981" w:rsidRDefault="00A67981" w:rsidP="0067711A">
      <w:pPr>
        <w:contextualSpacing/>
        <w:mirrorIndents/>
        <w:jc w:val="center"/>
        <w:rPr>
          <w:rFonts w:ascii="Arial" w:hAnsi="Arial" w:cs="Arial"/>
        </w:rPr>
      </w:pPr>
    </w:p>
    <w:p w:rsidR="001E7C1B" w:rsidRPr="00953F7C" w:rsidRDefault="001E7C1B" w:rsidP="0067711A">
      <w:pPr>
        <w:contextualSpacing/>
        <w:mirrorIndents/>
        <w:jc w:val="center"/>
        <w:rPr>
          <w:rFonts w:ascii="Arial" w:hAnsi="Arial" w:cs="Arial"/>
        </w:rPr>
      </w:pPr>
    </w:p>
    <w:p w:rsidR="00E84C7D" w:rsidRDefault="00E84C7D" w:rsidP="00876D01">
      <w:pPr>
        <w:contextualSpacing/>
        <w:jc w:val="center"/>
        <w:rPr>
          <w:rFonts w:ascii="Arial" w:hAnsi="Arial" w:cs="Arial"/>
          <w:b/>
        </w:rPr>
      </w:pPr>
    </w:p>
    <w:p w:rsidR="00E84C7D" w:rsidRPr="00953F7C" w:rsidRDefault="00E84C7D" w:rsidP="00876D01">
      <w:pPr>
        <w:contextualSpacing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1E7C1B" w:rsidRPr="00953F7C" w:rsidTr="00A67981">
        <w:tc>
          <w:tcPr>
            <w:tcW w:w="8720" w:type="dxa"/>
            <w:shd w:val="clear" w:color="auto" w:fill="D9D9D9"/>
            <w:vAlign w:val="center"/>
          </w:tcPr>
          <w:p w:rsidR="001E7C1B" w:rsidRPr="00953F7C" w:rsidRDefault="001F2B01" w:rsidP="00A67981">
            <w:pPr>
              <w:pStyle w:val="Ttulo2"/>
              <w:spacing w:before="0" w:after="0" w:line="360" w:lineRule="auto"/>
              <w:contextualSpacing/>
              <w:mirrorIndents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TERMO DE REFERENCIA</w:t>
            </w:r>
          </w:p>
          <w:p w:rsidR="001E7C1B" w:rsidRPr="00953F7C" w:rsidRDefault="001F2B01" w:rsidP="00A67981">
            <w:pPr>
              <w:pStyle w:val="Ttulo2"/>
              <w:spacing w:before="0" w:after="0" w:line="360" w:lineRule="auto"/>
              <w:contextualSpacing/>
              <w:mirrorIndents/>
              <w:jc w:val="center"/>
              <w:rPr>
                <w:b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AQUISIÇÃO DE VEICULO REBOCADOR P</w:t>
            </w:r>
            <w:r w:rsidR="00676DAD">
              <w:rPr>
                <w:i w:val="0"/>
                <w:sz w:val="24"/>
                <w:szCs w:val="24"/>
              </w:rPr>
              <w:t xml:space="preserve">ARA O </w:t>
            </w:r>
            <w:r>
              <w:rPr>
                <w:i w:val="0"/>
                <w:sz w:val="24"/>
                <w:szCs w:val="24"/>
              </w:rPr>
              <w:t>SISVANT</w:t>
            </w:r>
          </w:p>
        </w:tc>
      </w:tr>
    </w:tbl>
    <w:p w:rsidR="001E7C1B" w:rsidRPr="00953F7C" w:rsidRDefault="001E7C1B" w:rsidP="002808B5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1E7C1B" w:rsidRPr="00953F7C" w:rsidTr="00A67981">
        <w:tc>
          <w:tcPr>
            <w:tcW w:w="8720" w:type="dxa"/>
            <w:shd w:val="clear" w:color="auto" w:fill="D9D9D9"/>
            <w:vAlign w:val="center"/>
          </w:tcPr>
          <w:p w:rsidR="001E7C1B" w:rsidRPr="00953F7C" w:rsidRDefault="00E2744D" w:rsidP="00A6798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1 - </w:t>
            </w:r>
            <w:r w:rsidR="001E7C1B" w:rsidRPr="00953F7C">
              <w:rPr>
                <w:rFonts w:ascii="Arial" w:hAnsi="Arial" w:cs="Arial"/>
                <w:b/>
              </w:rPr>
              <w:t>OBJETO</w:t>
            </w:r>
          </w:p>
        </w:tc>
      </w:tr>
    </w:tbl>
    <w:p w:rsidR="001E7C1B" w:rsidRPr="00953F7C" w:rsidRDefault="001E7C1B" w:rsidP="002808B5">
      <w:pPr>
        <w:spacing w:line="360" w:lineRule="auto"/>
        <w:ind w:firstLine="708"/>
        <w:contextualSpacing/>
        <w:mirrorIndents/>
        <w:jc w:val="both"/>
        <w:rPr>
          <w:rFonts w:ascii="Arial" w:hAnsi="Arial" w:cs="Arial"/>
        </w:rPr>
      </w:pPr>
    </w:p>
    <w:p w:rsidR="00E84C7D" w:rsidRDefault="00E94BFD" w:rsidP="00E84C7D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  <w:b/>
        </w:rPr>
        <w:t>1.1</w:t>
      </w:r>
      <w:r>
        <w:rPr>
          <w:rFonts w:ascii="Arial" w:hAnsi="Arial" w:cs="Arial"/>
        </w:rPr>
        <w:t xml:space="preserve"> </w:t>
      </w:r>
      <w:r w:rsidR="00E84C7D">
        <w:rPr>
          <w:rFonts w:ascii="Arial" w:hAnsi="Arial" w:cs="Arial"/>
        </w:rPr>
        <w:t>O presente Termo de Referência tem como objeto a aquisição de 01 (um) Veículo Rebocador</w:t>
      </w:r>
      <w:r w:rsidR="00E04FFA">
        <w:rPr>
          <w:rFonts w:ascii="Arial" w:hAnsi="Arial" w:cs="Arial"/>
        </w:rPr>
        <w:t xml:space="preserve">, do tipo </w:t>
      </w:r>
      <w:r w:rsidR="00E04FFA" w:rsidRPr="00E04FFA">
        <w:rPr>
          <w:rFonts w:ascii="Arial" w:hAnsi="Arial" w:cs="Arial"/>
          <w:i/>
        </w:rPr>
        <w:t>UTV</w:t>
      </w:r>
      <w:r w:rsidR="00E04FFA">
        <w:rPr>
          <w:rFonts w:ascii="Arial" w:hAnsi="Arial" w:cs="Arial"/>
        </w:rPr>
        <w:t>,</w:t>
      </w:r>
      <w:r w:rsidR="00E84C7D">
        <w:rPr>
          <w:rFonts w:ascii="Arial" w:hAnsi="Arial" w:cs="Arial"/>
        </w:rPr>
        <w:t xml:space="preserve"> para deslocamento/reboque da aeronave VANT- </w:t>
      </w:r>
      <w:proofErr w:type="spellStart"/>
      <w:r w:rsidR="00E84C7D">
        <w:rPr>
          <w:rFonts w:ascii="Arial" w:hAnsi="Arial" w:cs="Arial"/>
        </w:rPr>
        <w:t>Heron</w:t>
      </w:r>
      <w:proofErr w:type="spellEnd"/>
      <w:r w:rsidR="00E84C7D">
        <w:rPr>
          <w:rFonts w:ascii="Arial" w:hAnsi="Arial" w:cs="Arial"/>
        </w:rPr>
        <w:t xml:space="preserve"> I</w:t>
      </w:r>
      <w:r w:rsidR="00E82511">
        <w:rPr>
          <w:rFonts w:ascii="Arial" w:hAnsi="Arial" w:cs="Arial"/>
        </w:rPr>
        <w:t>, a fim de atender às necessidades da Diretoria de Inteligência Policial</w:t>
      </w:r>
      <w:r w:rsidR="00846C70">
        <w:rPr>
          <w:rFonts w:ascii="Arial" w:hAnsi="Arial" w:cs="Arial"/>
        </w:rPr>
        <w:t>, conforme especificações e características contidas abaixo</w:t>
      </w:r>
      <w:r w:rsidR="00E84C7D" w:rsidRPr="00953F7C">
        <w:rPr>
          <w:rFonts w:ascii="Arial" w:hAnsi="Arial" w:cs="Arial"/>
        </w:rPr>
        <w:t>.</w:t>
      </w:r>
    </w:p>
    <w:p w:rsidR="00E82511" w:rsidRDefault="00E94BFD" w:rsidP="00E84C7D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  <w:b/>
        </w:rPr>
        <w:t>1.2</w:t>
      </w:r>
      <w:r>
        <w:rPr>
          <w:rFonts w:ascii="Arial" w:hAnsi="Arial" w:cs="Arial"/>
        </w:rPr>
        <w:t xml:space="preserve"> </w:t>
      </w:r>
      <w:r w:rsidR="00E82511">
        <w:rPr>
          <w:rFonts w:ascii="Arial" w:hAnsi="Arial" w:cs="Arial"/>
        </w:rPr>
        <w:t xml:space="preserve">Em caso de divergência entre as descrições e especificações constantes do CATMAT e do presente Termo de Referência, prevalecem estas últimas. </w:t>
      </w:r>
    </w:p>
    <w:p w:rsidR="00846C70" w:rsidRDefault="00E94BFD" w:rsidP="00E84C7D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  <w:b/>
        </w:rPr>
        <w:t>1.3</w:t>
      </w:r>
      <w:r>
        <w:rPr>
          <w:rFonts w:ascii="Arial" w:hAnsi="Arial" w:cs="Arial"/>
        </w:rPr>
        <w:t xml:space="preserve"> </w:t>
      </w:r>
      <w:r w:rsidR="00846C70">
        <w:rPr>
          <w:rFonts w:ascii="Arial" w:hAnsi="Arial" w:cs="Arial"/>
        </w:rPr>
        <w:t xml:space="preserve">O bem deverá ter garantia mínima de </w:t>
      </w:r>
      <w:r w:rsidR="002A4A28">
        <w:rPr>
          <w:rFonts w:ascii="Arial" w:hAnsi="Arial" w:cs="Arial"/>
        </w:rPr>
        <w:t>06</w:t>
      </w:r>
      <w:r w:rsidR="00846C70">
        <w:rPr>
          <w:rFonts w:ascii="Arial" w:hAnsi="Arial" w:cs="Arial"/>
        </w:rPr>
        <w:t xml:space="preserve"> (</w:t>
      </w:r>
      <w:r w:rsidR="002A4A28">
        <w:rPr>
          <w:rFonts w:ascii="Arial" w:hAnsi="Arial" w:cs="Arial"/>
        </w:rPr>
        <w:t xml:space="preserve">seis) </w:t>
      </w:r>
      <w:r w:rsidR="00846C70">
        <w:rPr>
          <w:rFonts w:ascii="Arial" w:hAnsi="Arial" w:cs="Arial"/>
        </w:rPr>
        <w:t>meses, prevalecendo o prazo de garantia fixado pelo fabricante ou fornecedor, caso maior.</w:t>
      </w:r>
    </w:p>
    <w:p w:rsidR="00D47689" w:rsidRPr="00953F7C" w:rsidRDefault="00D47689" w:rsidP="002808B5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D47689" w:rsidRPr="00953F7C" w:rsidTr="00A67981">
        <w:tc>
          <w:tcPr>
            <w:tcW w:w="8978" w:type="dxa"/>
            <w:shd w:val="clear" w:color="auto" w:fill="D9D9D9"/>
            <w:vAlign w:val="center"/>
          </w:tcPr>
          <w:p w:rsidR="00D47689" w:rsidRPr="00953F7C" w:rsidRDefault="00E2744D" w:rsidP="00A6798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2- </w:t>
            </w:r>
            <w:r w:rsidR="00D47689" w:rsidRPr="00953F7C">
              <w:rPr>
                <w:rFonts w:ascii="Arial" w:hAnsi="Arial" w:cs="Arial"/>
                <w:b/>
              </w:rPr>
              <w:t>JUSTIFICATIVA</w:t>
            </w:r>
          </w:p>
        </w:tc>
      </w:tr>
    </w:tbl>
    <w:p w:rsidR="002612DB" w:rsidRPr="00953F7C" w:rsidRDefault="002612DB" w:rsidP="002808B5">
      <w:pPr>
        <w:spacing w:line="360" w:lineRule="auto"/>
        <w:ind w:firstLine="708"/>
        <w:contextualSpacing/>
        <w:mirrorIndents/>
        <w:jc w:val="both"/>
        <w:rPr>
          <w:rFonts w:ascii="Arial" w:hAnsi="Arial" w:cs="Arial"/>
        </w:rPr>
      </w:pPr>
    </w:p>
    <w:p w:rsidR="00E84C7D" w:rsidRDefault="00E94BFD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proofErr w:type="gramStart"/>
      <w:r w:rsidRPr="00E2744D">
        <w:rPr>
          <w:rFonts w:ascii="Arial" w:hAnsi="Arial" w:cs="Arial"/>
          <w:b/>
        </w:rPr>
        <w:t>2.1</w:t>
      </w:r>
      <w:r w:rsidR="00A30E91">
        <w:rPr>
          <w:rFonts w:ascii="Arial" w:hAnsi="Arial" w:cs="Arial"/>
          <w:b/>
        </w:rPr>
        <w:t xml:space="preserve"> </w:t>
      </w:r>
      <w:r w:rsidR="00E84C7D">
        <w:rPr>
          <w:rFonts w:ascii="Arial" w:hAnsi="Arial" w:cs="Arial"/>
        </w:rPr>
        <w:t>Aquisição</w:t>
      </w:r>
      <w:proofErr w:type="gramEnd"/>
      <w:r w:rsidR="00E84C7D">
        <w:rPr>
          <w:rFonts w:ascii="Arial" w:hAnsi="Arial" w:cs="Arial"/>
        </w:rPr>
        <w:t xml:space="preserve"> de um Veículo Rebocador para equipar a base do SISVANT/DPF em São Miguel do Iguaçu/PR, o qual será utilizado pela equipe de manutenção do SISVANT nos deslocamentos da aeronave dos hangares às cabeceiras </w:t>
      </w:r>
      <w:proofErr w:type="gramStart"/>
      <w:r w:rsidR="00E84C7D">
        <w:rPr>
          <w:rFonts w:ascii="Arial" w:hAnsi="Arial" w:cs="Arial"/>
        </w:rPr>
        <w:t>para</w:t>
      </w:r>
      <w:proofErr w:type="gramEnd"/>
      <w:r w:rsidR="00E84C7D">
        <w:rPr>
          <w:rFonts w:ascii="Arial" w:hAnsi="Arial" w:cs="Arial"/>
        </w:rPr>
        <w:t xml:space="preserve"> decolagem, garantindo segurança aos técnicos de manutenção, uma vez que a aeronave se desloca com motor acionado e possibilitando transporte de ferramental e equipamentos de apoio solo.</w:t>
      </w:r>
    </w:p>
    <w:p w:rsidR="00E84C7D" w:rsidRDefault="00A30E91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30E91">
        <w:rPr>
          <w:rFonts w:ascii="Arial" w:hAnsi="Arial" w:cs="Arial"/>
          <w:b/>
        </w:rPr>
        <w:t>2.2</w:t>
      </w:r>
      <w:r>
        <w:rPr>
          <w:rFonts w:ascii="Arial" w:hAnsi="Arial" w:cs="Arial"/>
        </w:rPr>
        <w:t xml:space="preserve"> </w:t>
      </w:r>
      <w:r w:rsidR="00E84C7D">
        <w:rPr>
          <w:rFonts w:ascii="Arial" w:hAnsi="Arial" w:cs="Arial"/>
        </w:rPr>
        <w:t>Por se tratar de aeronave específica que necessariamente deve ser rebocada até a cabeceira de decolagem e cujo garfo de reboque é acoplado ao trem de pouso (</w:t>
      </w:r>
      <w:proofErr w:type="spellStart"/>
      <w:r w:rsidR="00E84C7D">
        <w:rPr>
          <w:rFonts w:ascii="Arial" w:hAnsi="Arial" w:cs="Arial"/>
        </w:rPr>
        <w:t>bequilha</w:t>
      </w:r>
      <w:proofErr w:type="spellEnd"/>
      <w:r w:rsidR="00E84C7D">
        <w:rPr>
          <w:rFonts w:ascii="Arial" w:hAnsi="Arial" w:cs="Arial"/>
        </w:rPr>
        <w:t>), o equipamento a ser utilizado deverá possuir aceleração contínua (</w:t>
      </w:r>
      <w:r w:rsidR="00E84C7D" w:rsidRPr="00B93303">
        <w:rPr>
          <w:rFonts w:ascii="Arial" w:hAnsi="Arial" w:cs="Arial"/>
          <w:b/>
        </w:rPr>
        <w:t>troca</w:t>
      </w:r>
      <w:r w:rsidR="002D0D35">
        <w:rPr>
          <w:rFonts w:ascii="Arial" w:hAnsi="Arial" w:cs="Arial"/>
          <w:b/>
        </w:rPr>
        <w:t xml:space="preserve"> </w:t>
      </w:r>
      <w:r w:rsidR="00E84C7D" w:rsidRPr="00B93303">
        <w:rPr>
          <w:rFonts w:ascii="Arial" w:hAnsi="Arial" w:cs="Arial"/>
          <w:b/>
        </w:rPr>
        <w:t>automática</w:t>
      </w:r>
      <w:r w:rsidR="00E84C7D">
        <w:rPr>
          <w:rFonts w:ascii="Arial" w:hAnsi="Arial" w:cs="Arial"/>
          <w:b/>
        </w:rPr>
        <w:t xml:space="preserve"> de marchas</w:t>
      </w:r>
      <w:r w:rsidR="00E84C7D">
        <w:rPr>
          <w:rFonts w:ascii="Arial" w:hAnsi="Arial" w:cs="Arial"/>
        </w:rPr>
        <w:t>) de modo a não produzir “trancos” durante os deslocamentos</w:t>
      </w:r>
      <w:r w:rsidR="002A4A28">
        <w:rPr>
          <w:rFonts w:ascii="Arial" w:hAnsi="Arial" w:cs="Arial"/>
        </w:rPr>
        <w:t>,</w:t>
      </w:r>
      <w:r w:rsidR="00E84C7D">
        <w:rPr>
          <w:rFonts w:ascii="Arial" w:hAnsi="Arial" w:cs="Arial"/>
        </w:rPr>
        <w:t xml:space="preserve"> o qu</w:t>
      </w:r>
      <w:r w:rsidR="002A4A28">
        <w:rPr>
          <w:rFonts w:ascii="Arial" w:hAnsi="Arial" w:cs="Arial"/>
        </w:rPr>
        <w:t>e</w:t>
      </w:r>
      <w:r w:rsidR="00E84C7D">
        <w:rPr>
          <w:rFonts w:ascii="Arial" w:hAnsi="Arial" w:cs="Arial"/>
        </w:rPr>
        <w:t xml:space="preserve"> poderia acarretar danos </w:t>
      </w:r>
      <w:r w:rsidR="00844D49">
        <w:rPr>
          <w:rFonts w:ascii="Arial" w:hAnsi="Arial" w:cs="Arial"/>
        </w:rPr>
        <w:t>à</w:t>
      </w:r>
      <w:r w:rsidR="00E84C7D">
        <w:rPr>
          <w:rFonts w:ascii="Arial" w:hAnsi="Arial" w:cs="Arial"/>
        </w:rPr>
        <w:t xml:space="preserve"> estrutura do trem de pouso.</w:t>
      </w:r>
    </w:p>
    <w:p w:rsidR="00DA39E3" w:rsidRDefault="00DA39E3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DA39E3" w:rsidRDefault="00DA39E3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7A2D24" w:rsidRPr="00953F7C" w:rsidTr="008C1DA1">
        <w:tc>
          <w:tcPr>
            <w:tcW w:w="8720" w:type="dxa"/>
            <w:shd w:val="clear" w:color="auto" w:fill="D9D9D9"/>
            <w:vAlign w:val="center"/>
          </w:tcPr>
          <w:p w:rsidR="007A2D24" w:rsidRPr="00953F7C" w:rsidRDefault="00E2744D" w:rsidP="008C1DA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lastRenderedPageBreak/>
              <w:t xml:space="preserve">3 - </w:t>
            </w:r>
            <w:r w:rsidR="007A2D24" w:rsidRPr="007A2D24">
              <w:rPr>
                <w:rFonts w:ascii="Arial" w:hAnsi="Arial" w:cs="Arial"/>
                <w:b/>
              </w:rPr>
              <w:t>CLASSIFICAÇÃO</w:t>
            </w:r>
            <w:proofErr w:type="gramEnd"/>
            <w:r w:rsidR="007A2D24" w:rsidRPr="007A2D24">
              <w:rPr>
                <w:rFonts w:ascii="Arial" w:hAnsi="Arial" w:cs="Arial"/>
                <w:b/>
              </w:rPr>
              <w:t xml:space="preserve"> DOS BENS</w:t>
            </w:r>
          </w:p>
        </w:tc>
      </w:tr>
    </w:tbl>
    <w:p w:rsidR="008103C0" w:rsidRDefault="008103C0" w:rsidP="008103C0">
      <w:pPr>
        <w:tabs>
          <w:tab w:val="clear" w:pos="708"/>
        </w:tabs>
        <w:spacing w:before="120" w:after="200" w:line="360" w:lineRule="auto"/>
        <w:jc w:val="both"/>
        <w:rPr>
          <w:rFonts w:ascii="Arial" w:hAnsi="Arial" w:cs="Arial"/>
          <w:b/>
          <w:color w:val="000000"/>
          <w:spacing w:val="-1"/>
        </w:rPr>
      </w:pPr>
    </w:p>
    <w:p w:rsidR="007A2D24" w:rsidRDefault="00E94BFD" w:rsidP="008103C0">
      <w:pPr>
        <w:tabs>
          <w:tab w:val="clear" w:pos="708"/>
        </w:tabs>
        <w:spacing w:before="120" w:after="200" w:line="360" w:lineRule="auto"/>
        <w:jc w:val="both"/>
        <w:rPr>
          <w:rFonts w:ascii="Arial" w:hAnsi="Arial" w:cs="Arial"/>
        </w:rPr>
      </w:pPr>
      <w:r w:rsidRPr="00E2744D">
        <w:rPr>
          <w:rFonts w:ascii="Arial" w:hAnsi="Arial" w:cs="Arial"/>
          <w:b/>
          <w:color w:val="000000"/>
          <w:spacing w:val="-1"/>
        </w:rPr>
        <w:t>3.1</w:t>
      </w:r>
      <w:r>
        <w:rPr>
          <w:rFonts w:ascii="Arial" w:hAnsi="Arial" w:cs="Arial"/>
          <w:color w:val="000000"/>
          <w:spacing w:val="-1"/>
        </w:rPr>
        <w:t xml:space="preserve"> </w:t>
      </w:r>
      <w:r w:rsidR="007A2D24" w:rsidRPr="00347FCE">
        <w:rPr>
          <w:rFonts w:ascii="Arial" w:hAnsi="Arial" w:cs="Arial"/>
          <w:color w:val="000000"/>
          <w:spacing w:val="-1"/>
        </w:rPr>
        <w:t>O material a ser adquirido enquadra-se na classificação de</w:t>
      </w:r>
      <w:r w:rsidR="007A2D24">
        <w:rPr>
          <w:rFonts w:ascii="Arial" w:hAnsi="Arial" w:cs="Arial"/>
        </w:rPr>
        <w:t xml:space="preserve"> bens comuns, nos termos da Lei nº 10.520/02, do Decreto nº 3.555/00 e do Decreto nº 5.450/05.</w:t>
      </w:r>
    </w:p>
    <w:p w:rsidR="007D2059" w:rsidRDefault="007D2059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7D2059" w:rsidRPr="00953F7C" w:rsidTr="00A67981">
        <w:tc>
          <w:tcPr>
            <w:tcW w:w="8720" w:type="dxa"/>
            <w:shd w:val="clear" w:color="auto" w:fill="D9D9D9"/>
            <w:vAlign w:val="center"/>
          </w:tcPr>
          <w:p w:rsidR="007D2059" w:rsidRPr="00953F7C" w:rsidRDefault="00E2744D" w:rsidP="00A6798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 xml:space="preserve">4 - </w:t>
            </w:r>
            <w:r w:rsidR="007D2059">
              <w:rPr>
                <w:rFonts w:ascii="Arial" w:hAnsi="Arial" w:cs="Arial"/>
                <w:b/>
              </w:rPr>
              <w:t>AVALIAÇÃO</w:t>
            </w:r>
            <w:proofErr w:type="gramEnd"/>
            <w:r w:rsidR="007D2059">
              <w:rPr>
                <w:rFonts w:ascii="Arial" w:hAnsi="Arial" w:cs="Arial"/>
                <w:b/>
              </w:rPr>
              <w:t xml:space="preserve"> DO CUSTO</w:t>
            </w:r>
          </w:p>
        </w:tc>
      </w:tr>
    </w:tbl>
    <w:p w:rsidR="007D2059" w:rsidRDefault="007D2059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7D2059" w:rsidRDefault="00E94BFD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  <w:b/>
        </w:rPr>
        <w:t>4.1</w:t>
      </w:r>
      <w:r>
        <w:rPr>
          <w:rFonts w:ascii="Arial" w:hAnsi="Arial" w:cs="Arial"/>
        </w:rPr>
        <w:t xml:space="preserve"> </w:t>
      </w:r>
      <w:r w:rsidR="007D2059">
        <w:rPr>
          <w:rFonts w:ascii="Arial" w:hAnsi="Arial" w:cs="Arial"/>
        </w:rPr>
        <w:t xml:space="preserve">O custo estimado total da presente contratação é de R$ </w:t>
      </w:r>
      <w:r w:rsidR="0076387B" w:rsidRPr="0076387B">
        <w:rPr>
          <w:rFonts w:ascii="Arial" w:hAnsi="Arial" w:cs="Arial"/>
        </w:rPr>
        <w:t>83</w:t>
      </w:r>
      <w:r w:rsidR="0076387B">
        <w:rPr>
          <w:rFonts w:ascii="Arial" w:hAnsi="Arial" w:cs="Arial"/>
        </w:rPr>
        <w:t>.</w:t>
      </w:r>
      <w:r w:rsidR="0076387B" w:rsidRPr="0076387B">
        <w:rPr>
          <w:rFonts w:ascii="Arial" w:hAnsi="Arial" w:cs="Arial"/>
        </w:rPr>
        <w:t>430,9</w:t>
      </w:r>
      <w:r w:rsidR="0076387B">
        <w:rPr>
          <w:rFonts w:ascii="Arial" w:hAnsi="Arial" w:cs="Arial"/>
        </w:rPr>
        <w:t>5</w:t>
      </w:r>
      <w:r w:rsidR="0076387B" w:rsidRPr="0076387B">
        <w:rPr>
          <w:rFonts w:ascii="Arial" w:hAnsi="Arial" w:cs="Arial"/>
        </w:rPr>
        <w:t xml:space="preserve"> </w:t>
      </w:r>
      <w:r w:rsidR="00AD647F">
        <w:rPr>
          <w:rFonts w:ascii="Arial" w:hAnsi="Arial" w:cs="Arial"/>
        </w:rPr>
        <w:t>(</w:t>
      </w:r>
      <w:proofErr w:type="gramStart"/>
      <w:r w:rsidR="0076387B">
        <w:rPr>
          <w:rFonts w:ascii="Arial" w:hAnsi="Arial" w:cs="Arial"/>
        </w:rPr>
        <w:t>oitenta e três mil, quatrocentos e trinta reais e noventa e cinco centavos</w:t>
      </w:r>
      <w:proofErr w:type="gramEnd"/>
      <w:r w:rsidR="00AD647F">
        <w:rPr>
          <w:rFonts w:ascii="Arial" w:hAnsi="Arial" w:cs="Arial"/>
        </w:rPr>
        <w:t>).</w:t>
      </w:r>
    </w:p>
    <w:p w:rsidR="007D2059" w:rsidRDefault="007D2059" w:rsidP="005E1ED0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O custo estimado foi apurado a partir de mapa de preços constante do processo administrativo, elaborado com base em orçamentos recebidos de empresas especializadas, em pesquisas de mercado.</w:t>
      </w:r>
    </w:p>
    <w:p w:rsidR="0022652B" w:rsidRPr="00953F7C" w:rsidRDefault="0022652B" w:rsidP="004F6761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B02A9B" w:rsidRPr="00953F7C" w:rsidTr="00A67981">
        <w:tc>
          <w:tcPr>
            <w:tcW w:w="8720" w:type="dxa"/>
            <w:shd w:val="clear" w:color="auto" w:fill="D9D9D9"/>
            <w:vAlign w:val="center"/>
          </w:tcPr>
          <w:p w:rsidR="00B02A9B" w:rsidRPr="008103C0" w:rsidRDefault="00E2744D" w:rsidP="008103C0">
            <w:pPr>
              <w:pStyle w:val="PargrafodaLista"/>
              <w:numPr>
                <w:ilvl w:val="0"/>
                <w:numId w:val="48"/>
              </w:num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 w:rsidRPr="008103C0">
              <w:rPr>
                <w:rFonts w:ascii="Arial" w:hAnsi="Arial" w:cs="Arial"/>
                <w:b/>
              </w:rPr>
              <w:t xml:space="preserve">- </w:t>
            </w:r>
            <w:r w:rsidR="00B02A9B" w:rsidRPr="008103C0">
              <w:rPr>
                <w:rFonts w:ascii="Arial" w:hAnsi="Arial" w:cs="Arial"/>
                <w:b/>
              </w:rPr>
              <w:t>ESPECIFICAÇÃO DO OBJETO</w:t>
            </w:r>
          </w:p>
        </w:tc>
      </w:tr>
    </w:tbl>
    <w:p w:rsidR="00B02A9B" w:rsidRPr="00953F7C" w:rsidRDefault="00B02A9B" w:rsidP="002808B5">
      <w:pPr>
        <w:spacing w:line="360" w:lineRule="auto"/>
        <w:ind w:firstLine="708"/>
        <w:contextualSpacing/>
        <w:mirrorIndents/>
        <w:jc w:val="both"/>
        <w:rPr>
          <w:rFonts w:ascii="Arial" w:hAnsi="Arial" w:cs="Arial"/>
        </w:rPr>
      </w:pPr>
    </w:p>
    <w:p w:rsidR="00E84C7D" w:rsidRPr="00AD5CF6" w:rsidRDefault="008103C0" w:rsidP="008103C0">
      <w:pPr>
        <w:pStyle w:val="p30"/>
        <w:spacing w:before="0" w:beforeAutospacing="0" w:after="0" w:afterAutospacing="0" w:line="360" w:lineRule="auto"/>
        <w:ind w:left="142"/>
        <w:contextualSpacing/>
        <w:mirrorIndents/>
        <w:jc w:val="both"/>
        <w:rPr>
          <w:rFonts w:ascii="Arial" w:hAnsi="Arial" w:cs="Arial"/>
          <w:color w:val="auto"/>
        </w:rPr>
      </w:pPr>
      <w:r w:rsidRPr="008103C0">
        <w:rPr>
          <w:rFonts w:ascii="Arial" w:hAnsi="Arial" w:cs="Arial"/>
          <w:b/>
          <w:bCs/>
          <w:color w:val="auto"/>
          <w:sz w:val="28"/>
        </w:rPr>
        <w:t>5.1</w:t>
      </w:r>
      <w:r w:rsidRPr="008103C0">
        <w:rPr>
          <w:rFonts w:ascii="Arial" w:hAnsi="Arial" w:cs="Arial"/>
          <w:bCs/>
          <w:color w:val="auto"/>
          <w:sz w:val="28"/>
        </w:rPr>
        <w:t xml:space="preserve"> </w:t>
      </w:r>
      <w:r w:rsidR="00E84C7D">
        <w:rPr>
          <w:rFonts w:ascii="Arial" w:hAnsi="Arial" w:cs="Arial"/>
          <w:bCs/>
          <w:color w:val="auto"/>
        </w:rPr>
        <w:t>O equipamento</w:t>
      </w:r>
      <w:r w:rsidR="00E04FFA">
        <w:rPr>
          <w:rFonts w:ascii="Arial" w:hAnsi="Arial" w:cs="Arial"/>
          <w:bCs/>
          <w:color w:val="auto"/>
        </w:rPr>
        <w:t xml:space="preserve">, do tipo UTV, </w:t>
      </w:r>
      <w:r w:rsidR="00E84C7D">
        <w:rPr>
          <w:rFonts w:ascii="Arial" w:hAnsi="Arial" w:cs="Arial"/>
          <w:bCs/>
          <w:color w:val="auto"/>
        </w:rPr>
        <w:t xml:space="preserve">a ser adquirido deverá </w:t>
      </w:r>
      <w:r w:rsidR="00E04FFA">
        <w:rPr>
          <w:rFonts w:ascii="Arial" w:hAnsi="Arial" w:cs="Arial"/>
          <w:bCs/>
          <w:color w:val="auto"/>
        </w:rPr>
        <w:t xml:space="preserve">ser novo e </w:t>
      </w:r>
      <w:r w:rsidR="00E84C7D">
        <w:rPr>
          <w:rFonts w:ascii="Arial" w:hAnsi="Arial" w:cs="Arial"/>
          <w:bCs/>
          <w:color w:val="auto"/>
        </w:rPr>
        <w:t>conter as seguintes especificações:</w:t>
      </w:r>
    </w:p>
    <w:p w:rsidR="00AD5CF6" w:rsidRPr="00FB530A" w:rsidRDefault="00AD5CF6" w:rsidP="00E2744D">
      <w:pPr>
        <w:pStyle w:val="p30"/>
        <w:spacing w:before="0" w:beforeAutospacing="0" w:after="0" w:afterAutospacing="0" w:line="360" w:lineRule="auto"/>
        <w:contextualSpacing/>
        <w:mirrorIndents/>
        <w:jc w:val="both"/>
        <w:rPr>
          <w:rFonts w:ascii="Arial" w:hAnsi="Arial" w:cs="Arial"/>
          <w:color w:val="auto"/>
        </w:rPr>
      </w:pPr>
    </w:p>
    <w:tbl>
      <w:tblPr>
        <w:tblW w:w="8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50"/>
        <w:gridCol w:w="7326"/>
      </w:tblGrid>
      <w:tr w:rsidR="002D0D35" w:rsidRPr="00516684" w:rsidTr="00E83AAE">
        <w:trPr>
          <w:trHeight w:val="567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35" w:rsidRPr="00516684" w:rsidRDefault="002D0D35" w:rsidP="00E83AAE">
            <w:pPr>
              <w:pStyle w:val="Corpodetexto"/>
              <w:jc w:val="center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Item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35" w:rsidRPr="00516684" w:rsidRDefault="002D0D35" w:rsidP="00E83AAE">
            <w:pPr>
              <w:pStyle w:val="Corpodetexto"/>
              <w:jc w:val="center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ESPECIFICAÇÃO</w:t>
            </w:r>
          </w:p>
        </w:tc>
      </w:tr>
      <w:tr w:rsidR="002D0D35" w:rsidRPr="00516684" w:rsidTr="00E83AAE">
        <w:trPr>
          <w:trHeight w:val="28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35" w:rsidRPr="00516684" w:rsidRDefault="002D0D35" w:rsidP="00E83AAE">
            <w:pPr>
              <w:pStyle w:val="Corpodetexto"/>
              <w:jc w:val="center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01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D35" w:rsidRPr="00516684" w:rsidRDefault="002D0D35" w:rsidP="00E83AAE">
            <w:pPr>
              <w:pStyle w:val="Corpodetexto"/>
              <w:spacing w:line="360" w:lineRule="auto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Veículo Rebocador Tipo UTV 4x4:</w:t>
            </w:r>
          </w:p>
          <w:p w:rsidR="002D0D35" w:rsidRPr="00516684" w:rsidRDefault="002D0D35" w:rsidP="00E83AAE">
            <w:pPr>
              <w:pStyle w:val="Corpodetexto"/>
              <w:spacing w:line="360" w:lineRule="auto"/>
              <w:rPr>
                <w:rFonts w:cs="Arial"/>
                <w:b/>
                <w:sz w:val="20"/>
              </w:rPr>
            </w:pPr>
          </w:p>
          <w:p w:rsidR="002D0D35" w:rsidRPr="00516684" w:rsidRDefault="002D0D35" w:rsidP="00E83AAE">
            <w:pPr>
              <w:pStyle w:val="Corpodetexto"/>
              <w:spacing w:line="360" w:lineRule="auto"/>
              <w:rPr>
                <w:rFonts w:cs="Arial"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Características Básicas do Veículo</w:t>
            </w:r>
            <w:r w:rsidRPr="00516684">
              <w:rPr>
                <w:rFonts w:cs="Arial"/>
                <w:sz w:val="20"/>
              </w:rPr>
              <w:t>: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368" w:hanging="341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Motor movido a gasolina </w:t>
            </w:r>
            <w:r w:rsidR="00C060AC">
              <w:rPr>
                <w:rFonts w:cs="Arial"/>
                <w:sz w:val="20"/>
              </w:rPr>
              <w:t xml:space="preserve">ou a diesel </w:t>
            </w:r>
            <w:r w:rsidRPr="00516684">
              <w:rPr>
                <w:rFonts w:cs="Arial"/>
                <w:sz w:val="20"/>
              </w:rPr>
              <w:t xml:space="preserve">com potência máxima não inferior a </w:t>
            </w:r>
            <w:r w:rsidR="00714B51">
              <w:rPr>
                <w:rFonts w:cs="Arial"/>
                <w:sz w:val="20"/>
              </w:rPr>
              <w:t>24</w:t>
            </w:r>
            <w:r w:rsidRPr="00516684">
              <w:rPr>
                <w:rFonts w:cs="Arial"/>
                <w:sz w:val="20"/>
              </w:rPr>
              <w:t xml:space="preserve"> cv (ABNT), cilindrada mínima de 0,75 </w:t>
            </w:r>
            <w:proofErr w:type="spellStart"/>
            <w:r w:rsidRPr="00516684">
              <w:rPr>
                <w:rFonts w:cs="Arial"/>
                <w:sz w:val="20"/>
              </w:rPr>
              <w:t>cm³</w:t>
            </w:r>
            <w:proofErr w:type="spellEnd"/>
            <w:r w:rsidRPr="00516684">
              <w:rPr>
                <w:rFonts w:cs="Arial"/>
                <w:sz w:val="20"/>
              </w:rPr>
              <w:t>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Tanque de combustível para 30 litros, no mínimo;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Sistema eletrônico de injeção de combustível;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Sistema de arrefecimento a líquido;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368" w:hanging="341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Sistema automático de transmissão - CVT ou similar - com tração AWD/2WD sob demanda e bloqueio o diferencial traseiro;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Direção com assistência </w:t>
            </w:r>
            <w:r w:rsidR="00C060AC">
              <w:rPr>
                <w:rFonts w:cs="Arial"/>
                <w:sz w:val="20"/>
              </w:rPr>
              <w:t>mecânica</w:t>
            </w:r>
            <w:r w:rsidRPr="00516684">
              <w:rPr>
                <w:rFonts w:cs="Arial"/>
                <w:sz w:val="20"/>
              </w:rPr>
              <w:t xml:space="preserve"> ou elétrica;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Rodas aro 12 com pneus dianteiros 25x10 e traseiros 25x11;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Deverá possuir pneu sobressalente (estepe) acoplado;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Freios de serviço hidráulicos a disco nas quatro rodas;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lastRenderedPageBreak/>
              <w:t>Possuir freio de estacionamento;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Suspensão dianteira e traseira, independente</w:t>
            </w:r>
            <w:r w:rsidR="00AD5CF6">
              <w:rPr>
                <w:rFonts w:cs="Arial"/>
                <w:sz w:val="20"/>
              </w:rPr>
              <w:t>s</w:t>
            </w:r>
            <w:r w:rsidRPr="00516684">
              <w:rPr>
                <w:rFonts w:cs="Arial"/>
                <w:sz w:val="20"/>
              </w:rPr>
              <w:t>, com braço duplo;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Farol dianteiro de no mínimo </w:t>
            </w:r>
            <w:proofErr w:type="gramStart"/>
            <w:r w:rsidRPr="00516684">
              <w:rPr>
                <w:rFonts w:cs="Arial"/>
                <w:sz w:val="20"/>
              </w:rPr>
              <w:t>50W</w:t>
            </w:r>
            <w:proofErr w:type="gramEnd"/>
            <w:r w:rsidRPr="00516684">
              <w:rPr>
                <w:rFonts w:cs="Arial"/>
                <w:sz w:val="20"/>
              </w:rPr>
              <w:t xml:space="preserve"> e lanternas traseiras;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Estrutura de proteção contra </w:t>
            </w:r>
            <w:proofErr w:type="spellStart"/>
            <w:r w:rsidRPr="00516684">
              <w:rPr>
                <w:rFonts w:cs="Arial"/>
                <w:sz w:val="20"/>
              </w:rPr>
              <w:t>capotamento</w:t>
            </w:r>
            <w:proofErr w:type="spellEnd"/>
            <w:r w:rsidR="00714B51">
              <w:rPr>
                <w:rFonts w:cs="Arial"/>
                <w:sz w:val="20"/>
              </w:rPr>
              <w:t xml:space="preserve"> (gaiola)</w:t>
            </w:r>
            <w:r w:rsidRPr="00516684">
              <w:rPr>
                <w:rFonts w:cs="Arial"/>
                <w:sz w:val="20"/>
              </w:rPr>
              <w:t>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Cinto de segurança;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Distância do solo: </w:t>
            </w:r>
            <w:r w:rsidR="00AD5CF6">
              <w:rPr>
                <w:rFonts w:cs="Arial"/>
                <w:sz w:val="20"/>
              </w:rPr>
              <w:t>entre</w:t>
            </w:r>
            <w:r w:rsidRPr="00516684">
              <w:rPr>
                <w:rFonts w:cs="Arial"/>
                <w:sz w:val="20"/>
              </w:rPr>
              <w:t xml:space="preserve"> </w:t>
            </w:r>
            <w:r w:rsidR="00516684">
              <w:rPr>
                <w:rFonts w:cs="Arial"/>
                <w:sz w:val="20"/>
              </w:rPr>
              <w:t xml:space="preserve">28 e </w:t>
            </w:r>
            <w:r w:rsidRPr="00516684">
              <w:rPr>
                <w:rFonts w:cs="Arial"/>
                <w:sz w:val="20"/>
              </w:rPr>
              <w:t>3</w:t>
            </w:r>
            <w:r w:rsidR="00516684">
              <w:rPr>
                <w:rFonts w:cs="Arial"/>
                <w:sz w:val="20"/>
              </w:rPr>
              <w:t>2</w:t>
            </w:r>
            <w:r w:rsidRPr="00516684">
              <w:rPr>
                <w:rFonts w:cs="Arial"/>
                <w:sz w:val="20"/>
              </w:rPr>
              <w:t xml:space="preserve"> cm;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Teto em fibra com possibilidade de remoção;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proofErr w:type="spellStart"/>
            <w:r w:rsidRPr="00516684">
              <w:rPr>
                <w:rFonts w:cs="Arial"/>
                <w:sz w:val="20"/>
              </w:rPr>
              <w:t>Parabrisas</w:t>
            </w:r>
            <w:proofErr w:type="spellEnd"/>
            <w:r w:rsidRPr="00516684">
              <w:rPr>
                <w:rFonts w:cs="Arial"/>
                <w:sz w:val="20"/>
              </w:rPr>
              <w:t xml:space="preserve"> em vidro com possibilidade de remoção;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Espelhos retrovisores;</w:t>
            </w:r>
          </w:p>
          <w:p w:rsidR="002D0D35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Portas removíveis;</w:t>
            </w:r>
          </w:p>
          <w:p w:rsidR="00714B51" w:rsidRDefault="00714B51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 igual ou superior ao da contratação;</w:t>
            </w:r>
          </w:p>
          <w:p w:rsidR="00714B51" w:rsidRPr="00516684" w:rsidRDefault="00714B51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Número de ocupantes: </w:t>
            </w:r>
            <w:proofErr w:type="gramStart"/>
            <w:r>
              <w:rPr>
                <w:rFonts w:cs="Arial"/>
                <w:sz w:val="20"/>
              </w:rPr>
              <w:t>3</w:t>
            </w:r>
            <w:proofErr w:type="gramEnd"/>
            <w:r>
              <w:rPr>
                <w:rFonts w:cs="Arial"/>
                <w:sz w:val="20"/>
              </w:rPr>
              <w:t xml:space="preserve">. </w:t>
            </w:r>
          </w:p>
          <w:p w:rsidR="002D0D35" w:rsidRPr="00516684" w:rsidRDefault="002D0D35" w:rsidP="00E83AAE">
            <w:pPr>
              <w:pStyle w:val="Corpodetexto"/>
              <w:tabs>
                <w:tab w:val="clear" w:pos="567"/>
                <w:tab w:val="left" w:pos="310"/>
              </w:tabs>
              <w:spacing w:line="360" w:lineRule="auto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Equipado ainda com: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Receptor de engate de reboque;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Compartimento traseiro (caçamba) para transporte de carga;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Guincho elétrico dianteiro;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368" w:hanging="341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Painel: indicadores de marcha, nível de combustível, velocidade, temperatura, distância percorrida (</w:t>
            </w:r>
            <w:proofErr w:type="spellStart"/>
            <w:r w:rsidRPr="00516684">
              <w:rPr>
                <w:rFonts w:cs="Arial"/>
                <w:sz w:val="20"/>
              </w:rPr>
              <w:t>odômetro</w:t>
            </w:r>
            <w:proofErr w:type="spellEnd"/>
            <w:r w:rsidRPr="00516684">
              <w:rPr>
                <w:rFonts w:cs="Arial"/>
                <w:sz w:val="20"/>
              </w:rPr>
              <w:t>) total e parcial, horas de operação (</w:t>
            </w:r>
            <w:proofErr w:type="spellStart"/>
            <w:r w:rsidRPr="00516684">
              <w:rPr>
                <w:rFonts w:cs="Arial"/>
                <w:sz w:val="20"/>
              </w:rPr>
              <w:t>horímetro</w:t>
            </w:r>
            <w:proofErr w:type="spellEnd"/>
            <w:r w:rsidRPr="00516684">
              <w:rPr>
                <w:rFonts w:cs="Arial"/>
                <w:sz w:val="20"/>
              </w:rPr>
              <w:t>), giros do motor (tacômetro);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368" w:hanging="341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Saída de energia (tomada) </w:t>
            </w:r>
            <w:proofErr w:type="gramStart"/>
            <w:r w:rsidRPr="00516684">
              <w:rPr>
                <w:rFonts w:cs="Arial"/>
                <w:sz w:val="20"/>
              </w:rPr>
              <w:t>12v</w:t>
            </w:r>
            <w:proofErr w:type="gramEnd"/>
            <w:r w:rsidRPr="00516684">
              <w:rPr>
                <w:rFonts w:cs="Arial"/>
                <w:sz w:val="20"/>
              </w:rPr>
              <w:t xml:space="preserve"> DC (15A , no mínimo) para ligação de luz auxiliar de sinalização (equipamento obrigatório por normas aeroportuárias).</w:t>
            </w:r>
          </w:p>
          <w:p w:rsidR="002D0D35" w:rsidRPr="00516684" w:rsidRDefault="002D0D35" w:rsidP="00E83AAE">
            <w:pPr>
              <w:pStyle w:val="Corpodetexto"/>
              <w:tabs>
                <w:tab w:val="clear" w:pos="567"/>
                <w:tab w:val="left" w:pos="310"/>
              </w:tabs>
              <w:spacing w:line="360" w:lineRule="auto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b/>
                <w:sz w:val="20"/>
              </w:rPr>
              <w:t>Capacidade mínima de:</w:t>
            </w:r>
          </w:p>
          <w:p w:rsidR="002D0D35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Reboque: 850 Kg;</w:t>
            </w:r>
          </w:p>
          <w:p w:rsidR="008C1DA1" w:rsidRPr="00516684" w:rsidRDefault="008C1DA1" w:rsidP="008C1DA1">
            <w:pPr>
              <w:pStyle w:val="Corpodetexto"/>
              <w:widowControl/>
              <w:numPr>
                <w:ilvl w:val="1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65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Especificada com base no peso da aeronave a ser rebocada, </w:t>
            </w:r>
            <w:proofErr w:type="spellStart"/>
            <w:r>
              <w:rPr>
                <w:rFonts w:cs="Arial"/>
                <w:sz w:val="20"/>
              </w:rPr>
              <w:t>Heron</w:t>
            </w:r>
            <w:proofErr w:type="spellEnd"/>
            <w:r>
              <w:rPr>
                <w:rFonts w:cs="Arial"/>
                <w:sz w:val="20"/>
              </w:rPr>
              <w:t xml:space="preserve"> I, de fabricação israelense.</w:t>
            </w:r>
          </w:p>
          <w:p w:rsidR="002D0D35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Carga da caçamba: 450 Kg;</w:t>
            </w:r>
          </w:p>
          <w:p w:rsidR="008C1DA1" w:rsidRPr="00516684" w:rsidRDefault="008C1DA1" w:rsidP="008C1DA1">
            <w:pPr>
              <w:pStyle w:val="Corpodetexto"/>
              <w:widowControl/>
              <w:numPr>
                <w:ilvl w:val="1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65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Capacidade mínima necessária para o transporte com segurança de equipamentos e </w:t>
            </w:r>
            <w:proofErr w:type="spellStart"/>
            <w:r>
              <w:rPr>
                <w:rFonts w:cs="Arial"/>
                <w:sz w:val="20"/>
              </w:rPr>
              <w:t>ferramentaria</w:t>
            </w:r>
            <w:proofErr w:type="spellEnd"/>
            <w:r>
              <w:rPr>
                <w:rFonts w:cs="Arial"/>
                <w:sz w:val="20"/>
              </w:rPr>
              <w:t xml:space="preserve"> usados na manutenção </w:t>
            </w:r>
            <w:r w:rsidR="002D3B89">
              <w:rPr>
                <w:rFonts w:cs="Arial"/>
                <w:sz w:val="20"/>
              </w:rPr>
              <w:t>e no</w:t>
            </w:r>
            <w:r>
              <w:rPr>
                <w:rFonts w:cs="Arial"/>
                <w:sz w:val="20"/>
              </w:rPr>
              <w:t xml:space="preserve"> abastecimento da aeronave</w:t>
            </w:r>
            <w:r w:rsidR="002D3B89">
              <w:rPr>
                <w:rFonts w:cs="Arial"/>
                <w:sz w:val="20"/>
              </w:rPr>
              <w:t>.</w:t>
            </w:r>
          </w:p>
          <w:p w:rsidR="002D0D35" w:rsidRDefault="002D0D35" w:rsidP="00417604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26" w:hanging="199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 xml:space="preserve">Volume da caçamba: </w:t>
            </w:r>
            <w:r w:rsidR="002D3B89">
              <w:rPr>
                <w:rFonts w:cs="Arial"/>
                <w:sz w:val="20"/>
              </w:rPr>
              <w:t>360</w:t>
            </w:r>
            <w:r w:rsidRPr="00516684">
              <w:rPr>
                <w:rFonts w:cs="Arial"/>
                <w:sz w:val="20"/>
              </w:rPr>
              <w:t xml:space="preserve"> litros</w:t>
            </w:r>
            <w:r w:rsidR="002D3B89">
              <w:rPr>
                <w:rFonts w:cs="Arial"/>
                <w:sz w:val="20"/>
              </w:rPr>
              <w:t xml:space="preserve"> com comprimento</w:t>
            </w:r>
            <w:r w:rsidR="00417604">
              <w:rPr>
                <w:rFonts w:cs="Arial"/>
                <w:sz w:val="20"/>
              </w:rPr>
              <w:t xml:space="preserve"> X</w:t>
            </w:r>
            <w:r w:rsidR="002D3B89">
              <w:rPr>
                <w:rFonts w:cs="Arial"/>
                <w:sz w:val="20"/>
              </w:rPr>
              <w:t xml:space="preserve"> largura mínimo </w:t>
            </w:r>
            <w:r w:rsidR="00417604">
              <w:rPr>
                <w:rFonts w:cs="Arial"/>
                <w:sz w:val="20"/>
              </w:rPr>
              <w:t>de 0,9</w:t>
            </w:r>
            <w:proofErr w:type="gramStart"/>
            <w:r w:rsidR="00417604">
              <w:rPr>
                <w:rFonts w:cs="Arial"/>
                <w:sz w:val="20"/>
              </w:rPr>
              <w:t>mx</w:t>
            </w:r>
            <w:r w:rsidR="002D3B89">
              <w:rPr>
                <w:rFonts w:cs="Arial"/>
                <w:sz w:val="20"/>
              </w:rPr>
              <w:t>1</w:t>
            </w:r>
            <w:r w:rsidR="00417604">
              <w:rPr>
                <w:rFonts w:cs="Arial"/>
                <w:sz w:val="20"/>
              </w:rPr>
              <w:t>,</w:t>
            </w:r>
            <w:proofErr w:type="gramEnd"/>
            <w:r w:rsidR="002D3B89">
              <w:rPr>
                <w:rFonts w:cs="Arial"/>
                <w:sz w:val="20"/>
              </w:rPr>
              <w:t xml:space="preserve">3m, respectivamente </w:t>
            </w:r>
            <w:r w:rsidRPr="00516684">
              <w:rPr>
                <w:rFonts w:cs="Arial"/>
                <w:sz w:val="20"/>
              </w:rPr>
              <w:t>;</w:t>
            </w:r>
            <w:r w:rsidR="002D3B89">
              <w:rPr>
                <w:rFonts w:cs="Arial"/>
                <w:sz w:val="20"/>
              </w:rPr>
              <w:t xml:space="preserve"> </w:t>
            </w:r>
          </w:p>
          <w:p w:rsidR="002D3B89" w:rsidRPr="00516684" w:rsidRDefault="002D3B89" w:rsidP="002D3B89">
            <w:pPr>
              <w:pStyle w:val="Corpodetexto"/>
              <w:widowControl/>
              <w:numPr>
                <w:ilvl w:val="1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651"/>
              </w:tabs>
              <w:spacing w:line="360" w:lineRule="auto"/>
              <w:ind w:left="65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Volume mínimo necessári</w:t>
            </w:r>
            <w:r w:rsidR="00417604">
              <w:rPr>
                <w:rFonts w:cs="Arial"/>
                <w:sz w:val="20"/>
              </w:rPr>
              <w:t>o</w:t>
            </w:r>
            <w:r>
              <w:rPr>
                <w:rFonts w:cs="Arial"/>
                <w:sz w:val="20"/>
              </w:rPr>
              <w:t xml:space="preserve"> para o transporte com segurança de </w:t>
            </w:r>
            <w:proofErr w:type="spellStart"/>
            <w:r>
              <w:rPr>
                <w:rFonts w:cs="Arial"/>
                <w:sz w:val="20"/>
              </w:rPr>
              <w:t>ferramentaria</w:t>
            </w:r>
            <w:proofErr w:type="spellEnd"/>
            <w:r>
              <w:rPr>
                <w:rFonts w:cs="Arial"/>
                <w:sz w:val="20"/>
              </w:rPr>
              <w:t xml:space="preserve"> e equipamentos usados na manutenção e no abastecimento da aeronave, </w:t>
            </w:r>
            <w:r w:rsidR="00417604">
              <w:rPr>
                <w:rFonts w:cs="Arial"/>
                <w:sz w:val="20"/>
              </w:rPr>
              <w:t xml:space="preserve">tais como </w:t>
            </w:r>
            <w:r w:rsidR="007C0F16">
              <w:rPr>
                <w:rFonts w:cs="Arial"/>
                <w:sz w:val="20"/>
              </w:rPr>
              <w:t>“</w:t>
            </w:r>
            <w:proofErr w:type="spellStart"/>
            <w:r w:rsidR="007C0F16">
              <w:rPr>
                <w:rFonts w:cs="Arial"/>
                <w:sz w:val="20"/>
              </w:rPr>
              <w:t>Raps</w:t>
            </w:r>
            <w:proofErr w:type="spellEnd"/>
            <w:r w:rsidR="007C0F16">
              <w:rPr>
                <w:rFonts w:cs="Arial"/>
                <w:sz w:val="20"/>
              </w:rPr>
              <w:t xml:space="preserve"> System” (</w:t>
            </w:r>
            <w:proofErr w:type="spellStart"/>
            <w:proofErr w:type="gramStart"/>
            <w:r w:rsidR="007C0F16">
              <w:rPr>
                <w:rFonts w:cs="Arial"/>
                <w:sz w:val="20"/>
              </w:rPr>
              <w:t>AxLXP</w:t>
            </w:r>
            <w:proofErr w:type="spellEnd"/>
            <w:proofErr w:type="gramEnd"/>
            <w:r w:rsidR="007C0F16">
              <w:rPr>
                <w:rFonts w:cs="Arial"/>
                <w:sz w:val="20"/>
              </w:rPr>
              <w:t xml:space="preserve"> - 0,55mX0,70mX0,50m) </w:t>
            </w:r>
            <w:r w:rsidR="00417604">
              <w:rPr>
                <w:rFonts w:cs="Arial"/>
                <w:sz w:val="20"/>
              </w:rPr>
              <w:t xml:space="preserve">cabos e </w:t>
            </w:r>
            <w:r w:rsidR="007C0F16">
              <w:rPr>
                <w:rFonts w:cs="Arial"/>
                <w:sz w:val="20"/>
              </w:rPr>
              <w:t xml:space="preserve">caixa de </w:t>
            </w:r>
            <w:r w:rsidR="00417604">
              <w:rPr>
                <w:rFonts w:cs="Arial"/>
                <w:sz w:val="20"/>
              </w:rPr>
              <w:t>baterias auxiliares</w:t>
            </w:r>
            <w:r w:rsidR="007C0F16">
              <w:rPr>
                <w:rFonts w:cs="Arial"/>
                <w:sz w:val="20"/>
              </w:rPr>
              <w:t xml:space="preserve"> (</w:t>
            </w:r>
            <w:proofErr w:type="spellStart"/>
            <w:r w:rsidR="007C0F16">
              <w:rPr>
                <w:rFonts w:cs="Arial"/>
                <w:sz w:val="20"/>
              </w:rPr>
              <w:t>AxLxP</w:t>
            </w:r>
            <w:proofErr w:type="spellEnd"/>
            <w:r w:rsidR="007C0F16">
              <w:rPr>
                <w:rFonts w:cs="Arial"/>
                <w:sz w:val="20"/>
              </w:rPr>
              <w:t xml:space="preserve"> – 0,25mX0,50mX,035m)</w:t>
            </w:r>
            <w:r w:rsidR="00417604">
              <w:rPr>
                <w:rFonts w:cs="Arial"/>
                <w:sz w:val="20"/>
              </w:rPr>
              <w:t>.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sz w:val="20"/>
              </w:rPr>
            </w:pPr>
            <w:r w:rsidRPr="00516684">
              <w:rPr>
                <w:rFonts w:cs="Arial"/>
                <w:sz w:val="20"/>
              </w:rPr>
              <w:t>Carga total: 600 Kg;</w:t>
            </w:r>
          </w:p>
          <w:p w:rsidR="002D0D35" w:rsidRPr="00516684" w:rsidRDefault="002D0D35" w:rsidP="002D0D35">
            <w:pPr>
              <w:pStyle w:val="Corpodetexto"/>
              <w:widowControl/>
              <w:numPr>
                <w:ilvl w:val="0"/>
                <w:numId w:val="35"/>
              </w:numPr>
              <w:tabs>
                <w:tab w:val="clear" w:pos="0"/>
                <w:tab w:val="clear" w:pos="567"/>
                <w:tab w:val="clear" w:pos="2832"/>
                <w:tab w:val="clear" w:pos="3398"/>
                <w:tab w:val="clear" w:pos="3965"/>
                <w:tab w:val="clear" w:pos="4531"/>
                <w:tab w:val="clear" w:pos="5098"/>
                <w:tab w:val="clear" w:pos="5664"/>
                <w:tab w:val="clear" w:pos="6230"/>
                <w:tab w:val="clear" w:pos="6797"/>
                <w:tab w:val="clear" w:pos="7363"/>
                <w:tab w:val="clear" w:pos="7930"/>
                <w:tab w:val="clear" w:pos="8496"/>
                <w:tab w:val="clear" w:pos="9062"/>
                <w:tab w:val="clear" w:pos="9629"/>
                <w:tab w:val="clear" w:pos="10195"/>
                <w:tab w:val="clear" w:pos="10762"/>
                <w:tab w:val="left" w:pos="310"/>
              </w:tabs>
              <w:spacing w:line="360" w:lineRule="auto"/>
              <w:ind w:left="27" w:firstLine="0"/>
              <w:rPr>
                <w:rFonts w:cs="Arial"/>
                <w:b/>
                <w:sz w:val="20"/>
              </w:rPr>
            </w:pPr>
            <w:r w:rsidRPr="00516684">
              <w:rPr>
                <w:rFonts w:cs="Arial"/>
                <w:sz w:val="20"/>
              </w:rPr>
              <w:t>Guincho dianteiro: 1.500 Kg</w:t>
            </w:r>
          </w:p>
        </w:tc>
      </w:tr>
    </w:tbl>
    <w:p w:rsidR="00E84C7D" w:rsidRPr="00905E19" w:rsidRDefault="00E84C7D" w:rsidP="00E84C7D">
      <w:pPr>
        <w:pStyle w:val="p30"/>
        <w:spacing w:before="0" w:beforeAutospacing="0" w:after="0" w:afterAutospacing="0" w:line="360" w:lineRule="auto"/>
        <w:contextualSpacing/>
        <w:mirrorIndents/>
        <w:jc w:val="both"/>
        <w:rPr>
          <w:rFonts w:ascii="Arial" w:hAnsi="Arial" w:cs="Arial"/>
          <w:color w:val="auto"/>
        </w:rPr>
      </w:pPr>
    </w:p>
    <w:p w:rsidR="0022652B" w:rsidRPr="00953F7C" w:rsidRDefault="0022652B" w:rsidP="00A01699">
      <w:pPr>
        <w:pStyle w:val="p30"/>
        <w:spacing w:before="0" w:beforeAutospacing="0" w:after="0" w:afterAutospacing="0" w:line="360" w:lineRule="auto"/>
        <w:ind w:left="360"/>
        <w:contextualSpacing/>
        <w:mirrorIndents/>
        <w:jc w:val="both"/>
        <w:rPr>
          <w:rFonts w:ascii="Arial" w:hAnsi="Arial" w:cs="Arial"/>
          <w:color w:val="auto"/>
        </w:rPr>
      </w:pPr>
    </w:p>
    <w:p w:rsidR="00A01699" w:rsidRDefault="00A01699" w:rsidP="00A01699">
      <w:pPr>
        <w:pStyle w:val="p30"/>
        <w:spacing w:before="0" w:beforeAutospacing="0" w:after="0" w:afterAutospacing="0" w:line="360" w:lineRule="auto"/>
        <w:ind w:left="360"/>
        <w:contextualSpacing/>
        <w:mirrorIndents/>
        <w:jc w:val="both"/>
        <w:rPr>
          <w:rFonts w:ascii="Arial" w:hAnsi="Arial" w:cs="Arial"/>
          <w:color w:val="auto"/>
        </w:rPr>
      </w:pPr>
    </w:p>
    <w:p w:rsidR="00DA39E3" w:rsidRPr="00953F7C" w:rsidRDefault="00DA39E3" w:rsidP="00A01699">
      <w:pPr>
        <w:pStyle w:val="p30"/>
        <w:spacing w:before="0" w:beforeAutospacing="0" w:after="0" w:afterAutospacing="0" w:line="360" w:lineRule="auto"/>
        <w:ind w:left="360"/>
        <w:contextualSpacing/>
        <w:mirrorIndents/>
        <w:jc w:val="both"/>
        <w:rPr>
          <w:rFonts w:ascii="Arial" w:hAnsi="Arial" w:cs="Arial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AF59A4" w:rsidRPr="00953F7C" w:rsidTr="00A67981">
        <w:tc>
          <w:tcPr>
            <w:tcW w:w="8720" w:type="dxa"/>
            <w:shd w:val="clear" w:color="auto" w:fill="D9D9D9"/>
            <w:vAlign w:val="center"/>
          </w:tcPr>
          <w:p w:rsidR="00AF59A4" w:rsidRPr="008103C0" w:rsidRDefault="00E2744D" w:rsidP="008103C0">
            <w:pPr>
              <w:pStyle w:val="PargrafodaLista"/>
              <w:numPr>
                <w:ilvl w:val="0"/>
                <w:numId w:val="48"/>
              </w:numPr>
              <w:spacing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 w:rsidRPr="008103C0">
              <w:rPr>
                <w:rFonts w:ascii="Arial" w:hAnsi="Arial" w:cs="Arial"/>
                <w:b/>
              </w:rPr>
              <w:t xml:space="preserve">- </w:t>
            </w:r>
            <w:r w:rsidR="007D2059" w:rsidRPr="008103C0">
              <w:rPr>
                <w:rFonts w:ascii="Arial" w:hAnsi="Arial" w:cs="Arial"/>
                <w:b/>
              </w:rPr>
              <w:t>HABILITAÇÃO NECESSÁRIA PARA</w:t>
            </w:r>
            <w:r w:rsidR="00AF59A4" w:rsidRPr="008103C0">
              <w:rPr>
                <w:rFonts w:ascii="Arial" w:hAnsi="Arial" w:cs="Arial"/>
                <w:b/>
              </w:rPr>
              <w:t xml:space="preserve">A </w:t>
            </w:r>
            <w:r w:rsidR="00FF2DA8" w:rsidRPr="008103C0">
              <w:rPr>
                <w:rFonts w:ascii="Arial" w:hAnsi="Arial" w:cs="Arial"/>
                <w:b/>
              </w:rPr>
              <w:t>CONTRATA</w:t>
            </w:r>
            <w:r w:rsidR="00AF59A4" w:rsidRPr="008103C0">
              <w:rPr>
                <w:rFonts w:ascii="Arial" w:hAnsi="Arial" w:cs="Arial"/>
                <w:b/>
              </w:rPr>
              <w:t>ÇÃO</w:t>
            </w:r>
          </w:p>
        </w:tc>
      </w:tr>
    </w:tbl>
    <w:p w:rsidR="00AF59A4" w:rsidRPr="00953F7C" w:rsidRDefault="00AF59A4" w:rsidP="002808B5">
      <w:pPr>
        <w:spacing w:line="360" w:lineRule="auto"/>
        <w:ind w:firstLine="708"/>
        <w:contextualSpacing/>
        <w:mirrorIndents/>
        <w:jc w:val="both"/>
        <w:rPr>
          <w:rFonts w:ascii="Arial" w:hAnsi="Arial" w:cs="Arial"/>
        </w:rPr>
      </w:pPr>
    </w:p>
    <w:p w:rsidR="00120012" w:rsidRPr="00953F7C" w:rsidRDefault="008103C0" w:rsidP="008103C0">
      <w:p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8103C0">
        <w:rPr>
          <w:rFonts w:ascii="Arial" w:hAnsi="Arial" w:cs="Arial"/>
          <w:b/>
        </w:rPr>
        <w:t>6.1</w:t>
      </w:r>
      <w:r>
        <w:rPr>
          <w:rFonts w:ascii="Arial" w:hAnsi="Arial" w:cs="Arial"/>
        </w:rPr>
        <w:t xml:space="preserve"> </w:t>
      </w:r>
      <w:r w:rsidR="00120012" w:rsidRPr="00953F7C">
        <w:rPr>
          <w:rFonts w:ascii="Arial" w:hAnsi="Arial" w:cs="Arial"/>
        </w:rPr>
        <w:t xml:space="preserve">A </w:t>
      </w:r>
      <w:r w:rsidR="00576169" w:rsidRPr="00953F7C">
        <w:rPr>
          <w:rFonts w:ascii="Arial" w:hAnsi="Arial" w:cs="Arial"/>
        </w:rPr>
        <w:t>empresa c</w:t>
      </w:r>
      <w:r w:rsidR="00120012" w:rsidRPr="00953F7C">
        <w:rPr>
          <w:rFonts w:ascii="Arial" w:hAnsi="Arial" w:cs="Arial"/>
        </w:rPr>
        <w:t>ontratada dever</w:t>
      </w:r>
      <w:r w:rsidR="00576169" w:rsidRPr="00953F7C">
        <w:rPr>
          <w:rFonts w:ascii="Arial" w:hAnsi="Arial" w:cs="Arial"/>
        </w:rPr>
        <w:t>á</w:t>
      </w:r>
      <w:r w:rsidR="00120012" w:rsidRPr="00953F7C">
        <w:rPr>
          <w:rFonts w:ascii="Arial" w:hAnsi="Arial" w:cs="Arial"/>
        </w:rPr>
        <w:t xml:space="preserve"> estar com a sua inscrição válida no Sistema de Cadastramento Unificado de Fornecedores (SICAF) do Governo Federal</w:t>
      </w:r>
      <w:r w:rsidR="007D2059">
        <w:rPr>
          <w:rFonts w:ascii="Arial" w:hAnsi="Arial" w:cs="Arial"/>
        </w:rPr>
        <w:t>, além de apresentar Certidão Negativa de Débitos Trabalhistas (CNDT)</w:t>
      </w:r>
      <w:r w:rsidR="000529D4">
        <w:rPr>
          <w:rFonts w:ascii="Arial" w:hAnsi="Arial" w:cs="Arial"/>
        </w:rPr>
        <w:t>.</w:t>
      </w:r>
    </w:p>
    <w:p w:rsidR="0022652B" w:rsidRPr="00953F7C" w:rsidRDefault="0022652B" w:rsidP="009275F6">
      <w:p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612"/>
      </w:tblGrid>
      <w:tr w:rsidR="00523677" w:rsidRPr="00953F7C" w:rsidTr="00A67981">
        <w:tc>
          <w:tcPr>
            <w:tcW w:w="8612" w:type="dxa"/>
            <w:shd w:val="clear" w:color="auto" w:fill="D9D9D9"/>
            <w:vAlign w:val="center"/>
          </w:tcPr>
          <w:p w:rsidR="00523677" w:rsidRPr="008103C0" w:rsidRDefault="00E2744D" w:rsidP="008103C0">
            <w:pPr>
              <w:pStyle w:val="PargrafodaLista"/>
              <w:numPr>
                <w:ilvl w:val="0"/>
                <w:numId w:val="48"/>
              </w:numPr>
              <w:tabs>
                <w:tab w:val="clear" w:pos="708"/>
              </w:tabs>
              <w:spacing w:line="360" w:lineRule="auto"/>
              <w:contextualSpacing/>
              <w:mirrorIndents/>
              <w:jc w:val="center"/>
              <w:rPr>
                <w:rFonts w:ascii="Arial" w:hAnsi="Arial" w:cs="Arial"/>
                <w:b/>
              </w:rPr>
            </w:pPr>
            <w:r w:rsidRPr="008103C0">
              <w:rPr>
                <w:rFonts w:ascii="Arial" w:hAnsi="Arial" w:cs="Arial"/>
                <w:b/>
              </w:rPr>
              <w:t xml:space="preserve">- </w:t>
            </w:r>
            <w:r w:rsidR="00073EAD" w:rsidRPr="008103C0">
              <w:rPr>
                <w:rFonts w:ascii="Arial" w:hAnsi="Arial" w:cs="Arial"/>
                <w:b/>
              </w:rPr>
              <w:t>REQUISITOS GERAIS</w:t>
            </w:r>
          </w:p>
        </w:tc>
      </w:tr>
    </w:tbl>
    <w:p w:rsidR="00523677" w:rsidRPr="00953F7C" w:rsidRDefault="00523677" w:rsidP="002808B5">
      <w:pPr>
        <w:spacing w:line="360" w:lineRule="auto"/>
        <w:contextualSpacing/>
        <w:mirrorIndents/>
        <w:jc w:val="both"/>
        <w:rPr>
          <w:rFonts w:ascii="Arial" w:hAnsi="Arial" w:cs="Arial"/>
          <w:b/>
        </w:rPr>
      </w:pPr>
    </w:p>
    <w:p w:rsidR="000529D4" w:rsidRDefault="008103C0" w:rsidP="008103C0">
      <w:pPr>
        <w:tabs>
          <w:tab w:val="clear" w:pos="708"/>
          <w:tab w:val="left" w:pos="426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DA39E3">
        <w:rPr>
          <w:rFonts w:ascii="Arial" w:hAnsi="Arial" w:cs="Arial"/>
          <w:b/>
        </w:rPr>
        <w:t>7.1</w:t>
      </w:r>
      <w:r>
        <w:rPr>
          <w:rFonts w:ascii="Arial" w:hAnsi="Arial" w:cs="Arial"/>
        </w:rPr>
        <w:t xml:space="preserve"> </w:t>
      </w:r>
      <w:r w:rsidR="000529D4">
        <w:rPr>
          <w:rFonts w:ascii="Arial" w:hAnsi="Arial" w:cs="Arial"/>
        </w:rPr>
        <w:t>Os bens serão recebidos:</w:t>
      </w:r>
    </w:p>
    <w:p w:rsidR="000529D4" w:rsidRPr="00E94BFD" w:rsidRDefault="000529D4" w:rsidP="00CE7B83">
      <w:pPr>
        <w:pStyle w:val="PargrafodaLista"/>
        <w:numPr>
          <w:ilvl w:val="0"/>
          <w:numId w:val="38"/>
        </w:numPr>
        <w:tabs>
          <w:tab w:val="clear" w:pos="708"/>
          <w:tab w:val="left" w:pos="426"/>
        </w:tabs>
        <w:spacing w:line="360" w:lineRule="auto"/>
        <w:ind w:left="688" w:right="397"/>
        <w:contextualSpacing/>
        <w:mirrorIndents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Provisoriamente, a partir da entrega, para efeito de verificação da conformidade com as especificações constantes do Edital e da proposta.</w:t>
      </w:r>
    </w:p>
    <w:p w:rsidR="000529D4" w:rsidRPr="00E94BFD" w:rsidRDefault="000529D4" w:rsidP="00CE7B83">
      <w:pPr>
        <w:pStyle w:val="PargrafodaLista"/>
        <w:numPr>
          <w:ilvl w:val="0"/>
          <w:numId w:val="38"/>
        </w:numPr>
        <w:tabs>
          <w:tab w:val="clear" w:pos="708"/>
          <w:tab w:val="left" w:pos="426"/>
        </w:tabs>
        <w:spacing w:line="360" w:lineRule="auto"/>
        <w:ind w:left="688" w:right="397"/>
        <w:contextualSpacing/>
        <w:mirrorIndents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 xml:space="preserve">Definitivamente, após a verificação da conformidade com as especificações constantes do Edital e da proposta, e sua </w:t>
      </w:r>
      <w:proofErr w:type="spellStart"/>
      <w:r w:rsidRPr="00E94BFD">
        <w:rPr>
          <w:rFonts w:ascii="Arial" w:hAnsi="Arial" w:cs="Arial"/>
        </w:rPr>
        <w:t>consequente</w:t>
      </w:r>
      <w:proofErr w:type="spellEnd"/>
      <w:r w:rsidRPr="00E94BFD">
        <w:rPr>
          <w:rFonts w:ascii="Arial" w:hAnsi="Arial" w:cs="Arial"/>
        </w:rPr>
        <w:t xml:space="preserve"> aceitação, que se dará até </w:t>
      </w:r>
      <w:r w:rsidR="006B1872" w:rsidRPr="00E94BFD">
        <w:rPr>
          <w:rFonts w:ascii="Arial" w:hAnsi="Arial" w:cs="Arial"/>
        </w:rPr>
        <w:t>10</w:t>
      </w:r>
      <w:r w:rsidRPr="00E94BFD">
        <w:rPr>
          <w:rFonts w:ascii="Arial" w:hAnsi="Arial" w:cs="Arial"/>
        </w:rPr>
        <w:t xml:space="preserve"> dias do recebimento provisório.</w:t>
      </w:r>
    </w:p>
    <w:p w:rsidR="000529D4" w:rsidRPr="00DA39E3" w:rsidRDefault="000529D4" w:rsidP="00DA39E3">
      <w:pPr>
        <w:pStyle w:val="PargrafodaLista"/>
        <w:numPr>
          <w:ilvl w:val="1"/>
          <w:numId w:val="4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DA39E3">
        <w:rPr>
          <w:rFonts w:ascii="Arial" w:hAnsi="Arial" w:cs="Arial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0529D4" w:rsidRPr="00E2744D" w:rsidRDefault="000529D4" w:rsidP="00DA39E3">
      <w:pPr>
        <w:pStyle w:val="PargrafodaLista"/>
        <w:numPr>
          <w:ilvl w:val="1"/>
          <w:numId w:val="49"/>
        </w:numPr>
        <w:tabs>
          <w:tab w:val="clear" w:pos="708"/>
          <w:tab w:val="left" w:pos="426"/>
        </w:tabs>
        <w:spacing w:line="360" w:lineRule="auto"/>
        <w:ind w:left="0" w:hanging="22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 xml:space="preserve"> A Administração rejeitará, no todo ou em parte, a entrega dos bens em desacordo com as especificações técnicas exigidas.</w:t>
      </w:r>
    </w:p>
    <w:p w:rsidR="00073EAD" w:rsidRPr="00C04677" w:rsidRDefault="00073EAD" w:rsidP="00DA39E3">
      <w:pPr>
        <w:numPr>
          <w:ilvl w:val="1"/>
          <w:numId w:val="49"/>
        </w:numPr>
        <w:tabs>
          <w:tab w:val="clear" w:pos="708"/>
          <w:tab w:val="left" w:pos="142"/>
        </w:tabs>
        <w:spacing w:line="360" w:lineRule="auto"/>
        <w:ind w:left="0" w:hanging="22"/>
        <w:contextualSpacing/>
        <w:mirrorIndents/>
        <w:jc w:val="both"/>
        <w:rPr>
          <w:rFonts w:ascii="Arial" w:hAnsi="Arial" w:cs="Arial"/>
        </w:rPr>
      </w:pPr>
      <w:r w:rsidRPr="00C04677">
        <w:rPr>
          <w:rFonts w:ascii="Arial" w:hAnsi="Arial" w:cs="Arial"/>
          <w:bCs/>
        </w:rPr>
        <w:t xml:space="preserve">O veículo deverá ser entregue na cidade de </w:t>
      </w:r>
      <w:r>
        <w:rPr>
          <w:rFonts w:ascii="Arial" w:hAnsi="Arial" w:cs="Arial"/>
          <w:bCs/>
        </w:rPr>
        <w:t>São Miguel do Iguaçu/PR</w:t>
      </w:r>
      <w:r w:rsidRPr="00C04677">
        <w:rPr>
          <w:rFonts w:ascii="Arial" w:hAnsi="Arial" w:cs="Arial"/>
          <w:bCs/>
        </w:rPr>
        <w:t xml:space="preserve"> em até </w:t>
      </w:r>
      <w:r w:rsidR="00C060AC">
        <w:rPr>
          <w:rFonts w:ascii="Arial" w:hAnsi="Arial" w:cs="Arial"/>
          <w:bCs/>
        </w:rPr>
        <w:t>120</w:t>
      </w:r>
      <w:r w:rsidRPr="00C04677">
        <w:rPr>
          <w:rFonts w:ascii="Arial" w:hAnsi="Arial" w:cs="Arial"/>
          <w:bCs/>
        </w:rPr>
        <w:t xml:space="preserve"> (</w:t>
      </w:r>
      <w:r w:rsidR="00C060AC">
        <w:rPr>
          <w:rFonts w:ascii="Arial" w:hAnsi="Arial" w:cs="Arial"/>
          <w:bCs/>
        </w:rPr>
        <w:t>CENTO E VINTE</w:t>
      </w:r>
      <w:r w:rsidRPr="00C04677">
        <w:rPr>
          <w:rFonts w:ascii="Arial" w:hAnsi="Arial" w:cs="Arial"/>
          <w:bCs/>
        </w:rPr>
        <w:t>) dias após a publicação do contrato no Diário Oficial da União (DOU).</w:t>
      </w:r>
    </w:p>
    <w:p w:rsidR="00073EAD" w:rsidRDefault="009F244E" w:rsidP="00DA39E3">
      <w:pPr>
        <w:numPr>
          <w:ilvl w:val="1"/>
          <w:numId w:val="4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C04677">
        <w:rPr>
          <w:rFonts w:ascii="Arial" w:hAnsi="Arial" w:cs="Arial"/>
        </w:rPr>
        <w:t xml:space="preserve">Somente após o </w:t>
      </w:r>
      <w:r w:rsidR="00633CC5">
        <w:rPr>
          <w:rFonts w:ascii="Arial" w:hAnsi="Arial" w:cs="Arial"/>
        </w:rPr>
        <w:t>“</w:t>
      </w:r>
      <w:r w:rsidRPr="00C04677">
        <w:rPr>
          <w:rFonts w:ascii="Arial" w:hAnsi="Arial" w:cs="Arial"/>
        </w:rPr>
        <w:t>atesto</w:t>
      </w:r>
      <w:r w:rsidR="00633CC5">
        <w:rPr>
          <w:rFonts w:ascii="Arial" w:hAnsi="Arial" w:cs="Arial"/>
        </w:rPr>
        <w:t>”</w:t>
      </w:r>
      <w:r w:rsidRPr="00C04677">
        <w:rPr>
          <w:rFonts w:ascii="Arial" w:hAnsi="Arial" w:cs="Arial"/>
        </w:rPr>
        <w:t xml:space="preserve"> da Nota Fiscal</w:t>
      </w:r>
      <w:r w:rsidR="00633CC5">
        <w:rPr>
          <w:rFonts w:ascii="Arial" w:hAnsi="Arial" w:cs="Arial"/>
        </w:rPr>
        <w:t xml:space="preserve"> </w:t>
      </w:r>
      <w:r w:rsidRPr="00C04677">
        <w:rPr>
          <w:rFonts w:ascii="Arial" w:hAnsi="Arial" w:cs="Arial"/>
        </w:rPr>
        <w:t>o Departamento de Polícia Federal realizará o pagamento do veículo.</w:t>
      </w:r>
    </w:p>
    <w:p w:rsidR="00EB352E" w:rsidRPr="0013516F" w:rsidRDefault="00EB352E" w:rsidP="00DA39E3">
      <w:pPr>
        <w:pStyle w:val="p30"/>
        <w:numPr>
          <w:ilvl w:val="1"/>
          <w:numId w:val="49"/>
        </w:numPr>
        <w:spacing w:before="0" w:beforeAutospacing="0" w:after="0" w:afterAutospacing="0" w:line="360" w:lineRule="auto"/>
        <w:ind w:left="0" w:firstLine="0"/>
        <w:contextualSpacing/>
        <w:mirrorIndents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</w:rPr>
        <w:t xml:space="preserve"> Para a operação do equipamento será exigido manual completo e prestação de assistência técnica em todo o território nacional, durante e após a garantia.</w:t>
      </w:r>
    </w:p>
    <w:p w:rsidR="00EB352E" w:rsidRPr="00EB352E" w:rsidRDefault="00EB352E" w:rsidP="00DA39E3">
      <w:pPr>
        <w:pStyle w:val="p30"/>
        <w:numPr>
          <w:ilvl w:val="1"/>
          <w:numId w:val="49"/>
        </w:numPr>
        <w:spacing w:before="0" w:beforeAutospacing="0" w:after="0" w:afterAutospacing="0" w:line="360" w:lineRule="auto"/>
        <w:ind w:left="0" w:firstLine="0"/>
        <w:contextualSpacing/>
        <w:mirrorIndents/>
        <w:jc w:val="both"/>
        <w:rPr>
          <w:rFonts w:ascii="Arial" w:hAnsi="Arial" w:cs="Arial"/>
          <w:bCs/>
          <w:color w:val="auto"/>
        </w:rPr>
      </w:pPr>
      <w:r w:rsidRPr="00EB352E">
        <w:rPr>
          <w:rFonts w:ascii="Arial" w:hAnsi="Arial" w:cs="Arial"/>
          <w:bCs/>
          <w:color w:val="auto"/>
        </w:rPr>
        <w:t xml:space="preserve"> No momento da entrega, a empresa deverá ministrar curso básico de operação para até 04 operadores indicados pelo DPF.</w:t>
      </w:r>
    </w:p>
    <w:p w:rsidR="00EB352E" w:rsidRPr="00EB352E" w:rsidRDefault="00EB352E" w:rsidP="00EB352E">
      <w:pPr>
        <w:tabs>
          <w:tab w:val="clear" w:pos="708"/>
          <w:tab w:val="left" w:pos="426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22652B" w:rsidRPr="00953F7C" w:rsidRDefault="0022652B" w:rsidP="00073EAD">
      <w:pPr>
        <w:tabs>
          <w:tab w:val="clear" w:pos="708"/>
        </w:tabs>
        <w:spacing w:line="360" w:lineRule="auto"/>
        <w:ind w:left="426"/>
        <w:contextualSpacing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612"/>
      </w:tblGrid>
      <w:tr w:rsidR="00523677" w:rsidRPr="00953F7C" w:rsidTr="00A67981">
        <w:trPr>
          <w:trHeight w:val="268"/>
        </w:trPr>
        <w:tc>
          <w:tcPr>
            <w:tcW w:w="8612" w:type="dxa"/>
            <w:shd w:val="clear" w:color="auto" w:fill="D9D9D9"/>
            <w:vAlign w:val="center"/>
          </w:tcPr>
          <w:p w:rsidR="00523677" w:rsidRPr="00953F7C" w:rsidRDefault="00E2744D" w:rsidP="00A6798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8 - </w:t>
            </w:r>
            <w:r w:rsidR="009B72CB" w:rsidRPr="00953F7C">
              <w:rPr>
                <w:rFonts w:ascii="Arial" w:hAnsi="Arial" w:cs="Arial"/>
                <w:b/>
              </w:rPr>
              <w:t>PROPOSTA</w:t>
            </w:r>
          </w:p>
        </w:tc>
      </w:tr>
    </w:tbl>
    <w:p w:rsidR="00523677" w:rsidRPr="00953F7C" w:rsidRDefault="00523677" w:rsidP="002808B5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073EAD" w:rsidRPr="00C04677" w:rsidRDefault="00E94BFD" w:rsidP="00E94BFD">
      <w:pPr>
        <w:tabs>
          <w:tab w:val="clear" w:pos="708"/>
          <w:tab w:val="left" w:pos="284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CE7B83">
        <w:rPr>
          <w:rFonts w:ascii="Arial" w:hAnsi="Arial" w:cs="Arial"/>
          <w:b/>
        </w:rPr>
        <w:t>8.1</w:t>
      </w:r>
      <w:r>
        <w:rPr>
          <w:rFonts w:ascii="Arial" w:hAnsi="Arial" w:cs="Arial"/>
        </w:rPr>
        <w:t xml:space="preserve"> </w:t>
      </w:r>
      <w:r w:rsidR="009C15B7" w:rsidRPr="00953F7C">
        <w:rPr>
          <w:rFonts w:ascii="Arial" w:hAnsi="Arial" w:cs="Arial"/>
        </w:rPr>
        <w:t>A</w:t>
      </w:r>
      <w:r w:rsidR="0005677D">
        <w:rPr>
          <w:rFonts w:ascii="Arial" w:hAnsi="Arial" w:cs="Arial"/>
        </w:rPr>
        <w:t xml:space="preserve"> </w:t>
      </w:r>
      <w:r w:rsidR="000C4E87" w:rsidRPr="00953F7C">
        <w:rPr>
          <w:rFonts w:ascii="Arial" w:hAnsi="Arial" w:cs="Arial"/>
        </w:rPr>
        <w:t xml:space="preserve">empresa </w:t>
      </w:r>
      <w:r w:rsidR="00073EAD" w:rsidRPr="00C04677">
        <w:rPr>
          <w:rFonts w:ascii="Arial" w:hAnsi="Arial" w:cs="Arial"/>
        </w:rPr>
        <w:t>Contratada deverá indicar na proposta o valor unitário do veículo, equipamentos e materiais a serem fornecidos, bem como fretes e garantias dos mesmos.</w:t>
      </w:r>
    </w:p>
    <w:p w:rsidR="0022652B" w:rsidRPr="00953F7C" w:rsidRDefault="0022652B" w:rsidP="00073EAD">
      <w:pPr>
        <w:tabs>
          <w:tab w:val="clear" w:pos="708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612"/>
      </w:tblGrid>
      <w:tr w:rsidR="00523677" w:rsidRPr="00953F7C" w:rsidTr="00A67981">
        <w:tc>
          <w:tcPr>
            <w:tcW w:w="8612" w:type="dxa"/>
            <w:shd w:val="clear" w:color="auto" w:fill="D9D9D9"/>
            <w:vAlign w:val="center"/>
          </w:tcPr>
          <w:p w:rsidR="00523677" w:rsidRPr="00953F7C" w:rsidRDefault="00E2744D" w:rsidP="00A67981">
            <w:pPr>
              <w:pStyle w:val="p30"/>
              <w:spacing w:before="0" w:beforeAutospacing="0" w:after="0" w:afterAutospacing="0"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9 - </w:t>
            </w:r>
            <w:r w:rsidR="00523677" w:rsidRPr="00953F7C">
              <w:rPr>
                <w:rFonts w:ascii="Arial" w:hAnsi="Arial" w:cs="Arial"/>
                <w:b/>
                <w:bCs/>
              </w:rPr>
              <w:t xml:space="preserve">DAS OBRIGAÇÕES DA FUTURA </w:t>
            </w:r>
            <w:r w:rsidR="00FF2DA8" w:rsidRPr="00953F7C">
              <w:rPr>
                <w:rFonts w:ascii="Arial" w:hAnsi="Arial" w:cs="Arial"/>
                <w:b/>
                <w:bCs/>
              </w:rPr>
              <w:t>CONTRATA</w:t>
            </w:r>
            <w:r w:rsidR="002851B8" w:rsidRPr="00953F7C">
              <w:rPr>
                <w:rFonts w:ascii="Arial" w:hAnsi="Arial" w:cs="Arial"/>
                <w:b/>
                <w:bCs/>
              </w:rPr>
              <w:t>DA</w:t>
            </w:r>
          </w:p>
        </w:tc>
      </w:tr>
    </w:tbl>
    <w:p w:rsidR="00523677" w:rsidRPr="00953F7C" w:rsidRDefault="00523677" w:rsidP="002808B5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953F7C">
        <w:rPr>
          <w:rFonts w:ascii="Arial" w:hAnsi="Arial" w:cs="Arial"/>
        </w:rPr>
        <w:t> 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D1102">
        <w:rPr>
          <w:rFonts w:ascii="Arial" w:hAnsi="Arial" w:cs="Arial"/>
        </w:rPr>
        <w:t>Substituir</w:t>
      </w:r>
      <w:r w:rsidR="0050649A">
        <w:rPr>
          <w:rFonts w:ascii="Arial" w:hAnsi="Arial" w:cs="Arial"/>
        </w:rPr>
        <w:t xml:space="preserve"> </w:t>
      </w:r>
      <w:r w:rsidR="00073EAD" w:rsidRPr="00C04677">
        <w:rPr>
          <w:rFonts w:ascii="Arial" w:hAnsi="Arial" w:cs="Arial"/>
        </w:rPr>
        <w:t xml:space="preserve">veículo </w:t>
      </w:r>
      <w:r w:rsidR="0050649A">
        <w:rPr>
          <w:rFonts w:ascii="Arial" w:hAnsi="Arial" w:cs="Arial"/>
        </w:rPr>
        <w:t xml:space="preserve">objeto deste Termo por outro novo </w:t>
      </w:r>
      <w:r w:rsidR="00073EAD" w:rsidRPr="00C04677">
        <w:rPr>
          <w:rFonts w:ascii="Arial" w:hAnsi="Arial" w:cs="Arial"/>
        </w:rPr>
        <w:t xml:space="preserve">se no período de trinta dias não atender </w:t>
      </w:r>
      <w:r w:rsidR="0050649A">
        <w:rPr>
          <w:rFonts w:ascii="Arial" w:hAnsi="Arial" w:cs="Arial"/>
        </w:rPr>
        <w:t>a qualquer das</w:t>
      </w:r>
      <w:r w:rsidR="00073EAD" w:rsidRPr="00C04677">
        <w:rPr>
          <w:rFonts w:ascii="Arial" w:hAnsi="Arial" w:cs="Arial"/>
        </w:rPr>
        <w:t xml:space="preserve"> especificações técnicas e condições constantes deste </w:t>
      </w:r>
      <w:r w:rsidR="00073EAD">
        <w:rPr>
          <w:rFonts w:ascii="Arial" w:hAnsi="Arial" w:cs="Arial"/>
        </w:rPr>
        <w:t>Termo de Referência</w:t>
      </w:r>
      <w:r w:rsidR="00E94BFD">
        <w:rPr>
          <w:rFonts w:ascii="Arial" w:hAnsi="Arial" w:cs="Arial"/>
        </w:rPr>
        <w:t>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3EAD" w:rsidRPr="00E94BFD">
        <w:rPr>
          <w:rFonts w:ascii="Arial" w:hAnsi="Arial" w:cs="Arial"/>
        </w:rPr>
        <w:t>Manter, durante toda a execução do contrato, em compatibilidade com as obrigações a serem assumidas, todas as condições de habilitação e qualificação exigidas inicialmente.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3EAD" w:rsidRPr="00E94BFD">
        <w:rPr>
          <w:rFonts w:ascii="Arial" w:hAnsi="Arial" w:cs="Arial"/>
        </w:rPr>
        <w:t xml:space="preserve">Até a entrega do </w:t>
      </w:r>
      <w:r w:rsidR="00AD1102" w:rsidRPr="00E94BFD">
        <w:rPr>
          <w:rFonts w:ascii="Arial" w:hAnsi="Arial" w:cs="Arial"/>
        </w:rPr>
        <w:t xml:space="preserve">Veículo </w:t>
      </w:r>
      <w:r w:rsidR="009F244E" w:rsidRPr="00E94BFD">
        <w:rPr>
          <w:rFonts w:ascii="Arial" w:hAnsi="Arial" w:cs="Arial"/>
        </w:rPr>
        <w:t>Rebocador</w:t>
      </w:r>
      <w:r w:rsidR="00073EAD" w:rsidRPr="00E94BFD">
        <w:rPr>
          <w:rFonts w:ascii="Arial" w:hAnsi="Arial" w:cs="Arial"/>
        </w:rPr>
        <w:t xml:space="preserve"> ao DPF, responsabilizar-se por todos os ônus referentes ao veículo ora adquirido, tais como fretes, encargos sociais e legais, impostos, taxas e seguros.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F244E" w:rsidRPr="00E94BFD">
        <w:rPr>
          <w:rFonts w:ascii="Arial" w:hAnsi="Arial" w:cs="Arial"/>
        </w:rPr>
        <w:t>Responsabilizar-se por quaisquer acidentes que venham a serem vítimas os seus empregados, como também pelos encargos e obrigações trabalhistas e previdenciárias relativas aos mesmos e demais exigências legais para o exercício de suas atividades, inclusive com pessoal utilizado na execução dos serviços que não tenham vínculo empregatício com a contratada.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3EAD" w:rsidRPr="00E94BFD">
        <w:rPr>
          <w:rFonts w:ascii="Arial" w:hAnsi="Arial" w:cs="Arial"/>
        </w:rPr>
        <w:t>Prestar manutenção preventiva e corretiva de acordo com manuais e normas técnicas do fabricante, durante o prazo de garantia, com a finalidade de manter o veículo em perfeitas condições de uso. Entende-se por manutenção corretiva aquela que visa remover defeitos de fabricação, compreendendo substituição de peças, ajustes, reparos e correções necessárias.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3EAD" w:rsidRPr="00E94BFD">
        <w:rPr>
          <w:rFonts w:ascii="Arial" w:hAnsi="Arial" w:cs="Arial"/>
        </w:rPr>
        <w:t>Realizar os serviços de assistência técnica, compreendendo reparos e substituição de peças, no prazo máximo de até 72 horas, contadas a partir da solicitação.</w:t>
      </w:r>
    </w:p>
    <w:p w:rsidR="00073EAD" w:rsidRDefault="00E2744D" w:rsidP="00DA39E3">
      <w:pPr>
        <w:pStyle w:val="PargrafodaLista"/>
        <w:numPr>
          <w:ilvl w:val="1"/>
          <w:numId w:val="3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73EAD" w:rsidRPr="00E94BFD">
        <w:rPr>
          <w:rFonts w:ascii="Arial" w:hAnsi="Arial" w:cs="Arial"/>
        </w:rPr>
        <w:t>Os serviços de assistência técnica poderão ser executados em qualqu</w:t>
      </w:r>
      <w:r w:rsidR="00AD1102" w:rsidRPr="00E94BFD">
        <w:rPr>
          <w:rFonts w:ascii="Arial" w:hAnsi="Arial" w:cs="Arial"/>
        </w:rPr>
        <w:t>er lugar do território nacional.</w:t>
      </w:r>
    </w:p>
    <w:p w:rsidR="00073EAD" w:rsidRDefault="00073EAD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lastRenderedPageBreak/>
        <w:t xml:space="preserve">A execução da garantia e serviços técnicos por empresas terceirizadas não exime a contratada das responsabilidades assumidas </w:t>
      </w:r>
      <w:r w:rsidR="0050649A" w:rsidRPr="00E94BFD">
        <w:rPr>
          <w:rFonts w:ascii="Arial" w:hAnsi="Arial" w:cs="Arial"/>
        </w:rPr>
        <w:t>perante</w:t>
      </w:r>
      <w:r w:rsidRPr="00E94BFD">
        <w:rPr>
          <w:rFonts w:ascii="Arial" w:hAnsi="Arial" w:cs="Arial"/>
        </w:rPr>
        <w:t xml:space="preserve"> o Departamento de Polícia Federal/DPF.</w:t>
      </w:r>
    </w:p>
    <w:p w:rsidR="00073EAD" w:rsidRDefault="00E2744D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73EAD" w:rsidRPr="00E94BFD">
        <w:rPr>
          <w:rFonts w:ascii="Arial" w:hAnsi="Arial" w:cs="Arial"/>
        </w:rPr>
        <w:t xml:space="preserve">O período da garantia do veículo deverá ser no mínimo de </w:t>
      </w:r>
      <w:r w:rsidR="000E5D4C" w:rsidRPr="00E94BFD">
        <w:rPr>
          <w:rFonts w:ascii="Arial" w:hAnsi="Arial" w:cs="Arial"/>
        </w:rPr>
        <w:t>06</w:t>
      </w:r>
      <w:r w:rsidR="00AD1102" w:rsidRPr="00E94BFD">
        <w:rPr>
          <w:rFonts w:ascii="Arial" w:hAnsi="Arial" w:cs="Arial"/>
        </w:rPr>
        <w:t xml:space="preserve"> (</w:t>
      </w:r>
      <w:r w:rsidR="000E5D4C" w:rsidRPr="00E94BFD">
        <w:rPr>
          <w:rFonts w:ascii="Arial" w:hAnsi="Arial" w:cs="Arial"/>
        </w:rPr>
        <w:t>seis</w:t>
      </w:r>
      <w:r w:rsidR="00AD1102" w:rsidRPr="00E94BFD">
        <w:rPr>
          <w:rFonts w:ascii="Arial" w:hAnsi="Arial" w:cs="Arial"/>
        </w:rPr>
        <w:t>)</w:t>
      </w:r>
      <w:r w:rsidR="00073EAD" w:rsidRPr="00E94BFD">
        <w:rPr>
          <w:rFonts w:ascii="Arial" w:hAnsi="Arial" w:cs="Arial"/>
        </w:rPr>
        <w:t xml:space="preserve"> </w:t>
      </w:r>
      <w:r w:rsidR="000E5D4C" w:rsidRPr="00E94BFD">
        <w:rPr>
          <w:rFonts w:ascii="Arial" w:hAnsi="Arial" w:cs="Arial"/>
        </w:rPr>
        <w:t>meses</w:t>
      </w:r>
      <w:r w:rsidR="00073EAD" w:rsidRPr="00E94BFD">
        <w:rPr>
          <w:rFonts w:ascii="Arial" w:hAnsi="Arial" w:cs="Arial"/>
        </w:rPr>
        <w:t>, sem limite de quilometragem, contados a partir do seu recebimento definitivo.</w:t>
      </w:r>
    </w:p>
    <w:p w:rsidR="00073EAD" w:rsidRDefault="00073EAD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O veículo deverá ser entregue devidamente licenciado e emplacado.</w:t>
      </w:r>
    </w:p>
    <w:p w:rsidR="00073EAD" w:rsidRDefault="00073EAD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É expressamente proibido dar publicidade acerca do veículo, materiais e equipamentos a serem fornecidos ao Departamento de Polícia Federal/DPF, salvo se houver prévia autorização do Contratante.</w:t>
      </w:r>
    </w:p>
    <w:p w:rsidR="00073EAD" w:rsidRPr="00E94BFD" w:rsidRDefault="00073EAD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  <w:bCs/>
        </w:rPr>
        <w:t>Indicar um preposto para representá-la durante a execução do contrato, desde que aceito pelo Contratante.</w:t>
      </w:r>
    </w:p>
    <w:p w:rsidR="0022652B" w:rsidRDefault="00EB352E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R</w:t>
      </w:r>
      <w:r w:rsidR="00073EAD" w:rsidRPr="00E94BFD">
        <w:rPr>
          <w:rFonts w:ascii="Arial" w:hAnsi="Arial" w:cs="Arial"/>
        </w:rPr>
        <w:t>esponsabilizar-se por qualquer prejuízo ou danos causados diretamente à Administração ou a terceiros, decorrentes de sua culpa ou dolo na execução do contrato, procedendo imediatamente aos reparos e/ou indenizações cabíveis e assumindo o ônus decorrente.</w:t>
      </w:r>
    </w:p>
    <w:p w:rsidR="000529D4" w:rsidRDefault="000529D4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Responsabilizar-se pelos vícios e danos decorrentes do produto, de acordo com os artigos 12, 13, 18 e 26, do Código de Defesa do Consumidor (Lei n.º 8.078, de 1990);</w:t>
      </w:r>
    </w:p>
    <w:p w:rsidR="000529D4" w:rsidRDefault="000529D4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O dever previsto no subitem anterior implica a obrigação de, a critério da Administração, substituir, reparar, corrigir, remover ou reconstruir, às suas expensas, no prazo máximo de 30 (trinta) dias, o p</w:t>
      </w:r>
      <w:r w:rsidR="00E94BFD">
        <w:rPr>
          <w:rFonts w:ascii="Arial" w:hAnsi="Arial" w:cs="Arial"/>
        </w:rPr>
        <w:t>roduto com avarias ou defeitos.</w:t>
      </w:r>
    </w:p>
    <w:p w:rsidR="000529D4" w:rsidRDefault="000529D4" w:rsidP="00C96619">
      <w:pPr>
        <w:pStyle w:val="PargrafodaLista"/>
        <w:numPr>
          <w:ilvl w:val="1"/>
          <w:numId w:val="39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Comunicar à Administração, no prazo máximo de 24 (vinte e quatro) horas que antecede a data da entrega, os motivos que impossibilitem o cumprimento do prazo previsto, com a devida comprovação.</w:t>
      </w:r>
    </w:p>
    <w:p w:rsidR="00F51A4A" w:rsidRPr="00E94BFD" w:rsidRDefault="00F51A4A" w:rsidP="00C96619">
      <w:pPr>
        <w:pStyle w:val="PargrafodaLista"/>
        <w:numPr>
          <w:ilvl w:val="1"/>
          <w:numId w:val="39"/>
        </w:numPr>
        <w:tabs>
          <w:tab w:val="clear" w:pos="708"/>
          <w:tab w:val="left" w:pos="426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proofErr w:type="gramStart"/>
      <w:r w:rsidRPr="00E94BFD">
        <w:rPr>
          <w:rFonts w:ascii="Arial" w:hAnsi="Arial" w:cs="Arial"/>
        </w:rPr>
        <w:t>Responsabilizar-se</w:t>
      </w:r>
      <w:proofErr w:type="gramEnd"/>
      <w:r w:rsidRPr="00E94BFD">
        <w:rPr>
          <w:rFonts w:ascii="Arial" w:hAnsi="Arial" w:cs="Arial"/>
        </w:rPr>
        <w:t xml:space="preserve"> pelas despesas dos tributos, encargos trabalhi</w:t>
      </w:r>
      <w:r w:rsidR="008673E3" w:rsidRPr="00E94BFD">
        <w:rPr>
          <w:rFonts w:ascii="Arial" w:hAnsi="Arial" w:cs="Arial"/>
        </w:rPr>
        <w:t>s</w:t>
      </w:r>
      <w:r w:rsidRPr="00E94BFD">
        <w:rPr>
          <w:rFonts w:ascii="Arial" w:hAnsi="Arial" w:cs="Arial"/>
        </w:rPr>
        <w:t>tas, previdenciários, fiscais, comerciais, taxas, fretes, seguros, deslocamento de pessoal, prestação de garantia e quaisquer outras que</w:t>
      </w:r>
      <w:r w:rsidR="008673E3" w:rsidRPr="00E94BFD">
        <w:rPr>
          <w:rFonts w:ascii="Arial" w:hAnsi="Arial" w:cs="Arial"/>
        </w:rPr>
        <w:t xml:space="preserve"> </w:t>
      </w:r>
      <w:r w:rsidRPr="00E94BFD">
        <w:rPr>
          <w:rFonts w:ascii="Arial" w:hAnsi="Arial" w:cs="Arial"/>
        </w:rPr>
        <w:t>incidam ou venham a incidir na execução do contrato.</w:t>
      </w:r>
    </w:p>
    <w:p w:rsidR="00AD1102" w:rsidRDefault="00AD1102" w:rsidP="00AD1102">
      <w:pPr>
        <w:tabs>
          <w:tab w:val="clear" w:pos="708"/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A39E3" w:rsidRDefault="00DA39E3" w:rsidP="00AD1102">
      <w:pPr>
        <w:tabs>
          <w:tab w:val="clear" w:pos="708"/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A39E3" w:rsidRPr="00953F7C" w:rsidRDefault="00DA39E3" w:rsidP="00AD1102">
      <w:pPr>
        <w:tabs>
          <w:tab w:val="clear" w:pos="708"/>
          <w:tab w:val="left" w:pos="0"/>
        </w:tabs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8720"/>
      </w:tblGrid>
      <w:tr w:rsidR="00523677" w:rsidRPr="00953F7C" w:rsidTr="00A67981">
        <w:tc>
          <w:tcPr>
            <w:tcW w:w="8978" w:type="dxa"/>
            <w:shd w:val="clear" w:color="auto" w:fill="D9D9D9"/>
            <w:vAlign w:val="center"/>
          </w:tcPr>
          <w:p w:rsidR="00523677" w:rsidRPr="00953F7C" w:rsidRDefault="00E2744D" w:rsidP="00A67981">
            <w:pPr>
              <w:spacing w:line="360" w:lineRule="auto"/>
              <w:contextualSpacing/>
              <w:mirrorIndent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10 - </w:t>
            </w:r>
            <w:r w:rsidR="00523677" w:rsidRPr="00953F7C">
              <w:rPr>
                <w:rFonts w:ascii="Arial" w:hAnsi="Arial" w:cs="Arial"/>
                <w:b/>
              </w:rPr>
              <w:t xml:space="preserve">DAS OBRIGAÇÕES DA </w:t>
            </w:r>
            <w:r w:rsidR="00FF2DA8" w:rsidRPr="00953F7C">
              <w:rPr>
                <w:rFonts w:ascii="Arial" w:hAnsi="Arial" w:cs="Arial"/>
                <w:b/>
              </w:rPr>
              <w:t>CONTRATA</w:t>
            </w:r>
            <w:r w:rsidR="00523677" w:rsidRPr="00953F7C">
              <w:rPr>
                <w:rFonts w:ascii="Arial" w:hAnsi="Arial" w:cs="Arial"/>
                <w:b/>
              </w:rPr>
              <w:t>NTE</w:t>
            </w:r>
          </w:p>
        </w:tc>
      </w:tr>
    </w:tbl>
    <w:p w:rsidR="00523677" w:rsidRPr="00953F7C" w:rsidRDefault="00523677" w:rsidP="002808B5">
      <w:pPr>
        <w:spacing w:line="360" w:lineRule="auto"/>
        <w:contextualSpacing/>
        <w:mirrorIndents/>
        <w:rPr>
          <w:rFonts w:ascii="Arial" w:hAnsi="Arial" w:cs="Arial"/>
          <w:b/>
        </w:rPr>
      </w:pPr>
    </w:p>
    <w:p w:rsidR="00F51A4A" w:rsidRDefault="00F51A4A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Receber provisoriamente o material, disponibilizando local, data e horário;</w:t>
      </w:r>
    </w:p>
    <w:p w:rsidR="00F51A4A" w:rsidRDefault="00F51A4A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Verificar, minuciosamente e no prazo fixado, a conformidade dos bens recebidos provisoriamente com as especificações constantes do Edital e da proposta, para fins de aceitação e recebimento definitivos;</w:t>
      </w:r>
    </w:p>
    <w:p w:rsidR="00F51A4A" w:rsidRDefault="00F51A4A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Acompanhar e fiscalizar o cumprimento das obrigações da Contratada, através de servidor especialmente designado;</w:t>
      </w:r>
    </w:p>
    <w:p w:rsidR="00523677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 xml:space="preserve">Efetuar o pagamento </w:t>
      </w:r>
      <w:r w:rsidR="00CF6766" w:rsidRPr="00E94BFD">
        <w:rPr>
          <w:rFonts w:ascii="Arial" w:hAnsi="Arial" w:cs="Arial"/>
        </w:rPr>
        <w:t>d</w:t>
      </w:r>
      <w:r w:rsidR="00CB5558" w:rsidRPr="00E94BFD">
        <w:rPr>
          <w:rFonts w:ascii="Arial" w:hAnsi="Arial" w:cs="Arial"/>
        </w:rPr>
        <w:t>o</w:t>
      </w:r>
      <w:r w:rsidR="00AD1102" w:rsidRPr="00E94BFD">
        <w:rPr>
          <w:rFonts w:ascii="Arial" w:hAnsi="Arial" w:cs="Arial"/>
        </w:rPr>
        <w:t xml:space="preserve"> veículo</w:t>
      </w:r>
      <w:r w:rsidR="00CF6766" w:rsidRPr="00E94BFD">
        <w:rPr>
          <w:rFonts w:ascii="Arial" w:hAnsi="Arial" w:cs="Arial"/>
        </w:rPr>
        <w:t xml:space="preserve"> efetivamente </w:t>
      </w:r>
      <w:proofErr w:type="spellStart"/>
      <w:r w:rsidR="00CB5558" w:rsidRPr="00E94BFD">
        <w:rPr>
          <w:rFonts w:ascii="Arial" w:hAnsi="Arial" w:cs="Arial"/>
        </w:rPr>
        <w:t>entregue</w:t>
      </w:r>
      <w:r w:rsidRPr="00E94BFD">
        <w:rPr>
          <w:rFonts w:ascii="Arial" w:hAnsi="Arial" w:cs="Arial"/>
        </w:rPr>
        <w:t>nas</w:t>
      </w:r>
      <w:proofErr w:type="spellEnd"/>
      <w:r w:rsidRPr="00E94BFD">
        <w:rPr>
          <w:rFonts w:ascii="Arial" w:hAnsi="Arial" w:cs="Arial"/>
        </w:rPr>
        <w:t xml:space="preserve"> condições e prazos pactuados.</w:t>
      </w:r>
    </w:p>
    <w:p w:rsidR="00523677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Notificar a</w:t>
      </w:r>
      <w:r w:rsidR="00B93096" w:rsidRPr="00E94BFD">
        <w:rPr>
          <w:rFonts w:ascii="Arial" w:hAnsi="Arial" w:cs="Arial"/>
        </w:rPr>
        <w:t>(s) empresa(s</w:t>
      </w:r>
      <w:proofErr w:type="gramStart"/>
      <w:r w:rsidR="00B93096" w:rsidRPr="00E94BFD">
        <w:rPr>
          <w:rFonts w:ascii="Arial" w:hAnsi="Arial" w:cs="Arial"/>
        </w:rPr>
        <w:t>)c</w:t>
      </w:r>
      <w:r w:rsidR="00FF2DA8" w:rsidRPr="00E94BFD">
        <w:rPr>
          <w:rFonts w:ascii="Arial" w:hAnsi="Arial" w:cs="Arial"/>
        </w:rPr>
        <w:t>ontrata</w:t>
      </w:r>
      <w:r w:rsidR="00B93096" w:rsidRPr="00E94BFD">
        <w:rPr>
          <w:rFonts w:ascii="Arial" w:hAnsi="Arial" w:cs="Arial"/>
        </w:rPr>
        <w:t>da</w:t>
      </w:r>
      <w:proofErr w:type="gramEnd"/>
      <w:r w:rsidR="00B93096" w:rsidRPr="00E94BFD">
        <w:rPr>
          <w:rFonts w:ascii="Arial" w:hAnsi="Arial" w:cs="Arial"/>
        </w:rPr>
        <w:t>(s)</w:t>
      </w:r>
      <w:r w:rsidRPr="00E94BFD">
        <w:rPr>
          <w:rFonts w:ascii="Arial" w:hAnsi="Arial" w:cs="Arial"/>
        </w:rPr>
        <w:t xml:space="preserve">, por escrito, sobre imperfeições, falhas ou irregularidades constatadas na </w:t>
      </w:r>
      <w:r w:rsidR="00CB5558" w:rsidRPr="00E94BFD">
        <w:rPr>
          <w:rFonts w:ascii="Arial" w:hAnsi="Arial" w:cs="Arial"/>
        </w:rPr>
        <w:t xml:space="preserve">entrega do </w:t>
      </w:r>
      <w:r w:rsidR="00AD1102" w:rsidRPr="00E94BFD">
        <w:rPr>
          <w:rFonts w:ascii="Arial" w:hAnsi="Arial" w:cs="Arial"/>
        </w:rPr>
        <w:t>veículo</w:t>
      </w:r>
      <w:r w:rsidRPr="00E94BFD">
        <w:rPr>
          <w:rFonts w:ascii="Arial" w:hAnsi="Arial" w:cs="Arial"/>
        </w:rPr>
        <w:t xml:space="preserve"> para que sejam adotadas as medidas corretivas necessárias.</w:t>
      </w:r>
    </w:p>
    <w:p w:rsidR="00523677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Fornecer por escrito as informações necessárias para o desenvolvimento dos serviços objeto do contrato.</w:t>
      </w:r>
    </w:p>
    <w:p w:rsidR="00523677" w:rsidRDefault="00BB1583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 xml:space="preserve">Designar um </w:t>
      </w:r>
      <w:r w:rsidR="004E6BCD" w:rsidRPr="00E94BFD">
        <w:rPr>
          <w:rFonts w:ascii="Arial" w:hAnsi="Arial" w:cs="Arial"/>
        </w:rPr>
        <w:t>Servidor</w:t>
      </w:r>
      <w:r w:rsidR="00523677" w:rsidRPr="00E94BFD">
        <w:rPr>
          <w:rFonts w:ascii="Arial" w:hAnsi="Arial" w:cs="Arial"/>
        </w:rPr>
        <w:t xml:space="preserve"> especialmente para acompanhar e fiscalizar a execução do contrato</w:t>
      </w:r>
      <w:r w:rsidR="003F7FC0" w:rsidRPr="00E94BFD">
        <w:rPr>
          <w:rFonts w:ascii="Arial" w:hAnsi="Arial" w:cs="Arial"/>
        </w:rPr>
        <w:t>.</w:t>
      </w:r>
    </w:p>
    <w:p w:rsidR="00523677" w:rsidRPr="00E94BFD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bookmarkStart w:id="0" w:name="_GoBack"/>
      <w:r w:rsidRPr="00AA78B7">
        <w:rPr>
          <w:rFonts w:ascii="Arial" w:hAnsi="Arial" w:cs="Arial"/>
        </w:rPr>
        <w:t>Não permitir a execução d</w:t>
      </w:r>
      <w:r w:rsidR="00CB5558" w:rsidRPr="00AA78B7">
        <w:rPr>
          <w:rFonts w:ascii="Arial" w:hAnsi="Arial" w:cs="Arial"/>
        </w:rPr>
        <w:t xml:space="preserve">o contrato </w:t>
      </w:r>
      <w:r w:rsidRPr="00AA78B7">
        <w:rPr>
          <w:rFonts w:ascii="Arial" w:hAnsi="Arial" w:cs="Arial"/>
        </w:rPr>
        <w:t>em desacordo com o preestabelecido.</w:t>
      </w:r>
    </w:p>
    <w:bookmarkEnd w:id="0"/>
    <w:p w:rsidR="00523677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 xml:space="preserve">Proporcionar todas as facilidades para que a </w:t>
      </w:r>
      <w:r w:rsidR="00FF2DA8" w:rsidRPr="00E94BFD">
        <w:rPr>
          <w:rFonts w:ascii="Arial" w:hAnsi="Arial" w:cs="Arial"/>
        </w:rPr>
        <w:t>Contratada</w:t>
      </w:r>
      <w:r w:rsidRPr="00E94BFD">
        <w:rPr>
          <w:rFonts w:ascii="Arial" w:hAnsi="Arial" w:cs="Arial"/>
        </w:rPr>
        <w:t xml:space="preserve"> possa desempenhar seus serviços dentro das no</w:t>
      </w:r>
      <w:r w:rsidR="006872A0" w:rsidRPr="00E94BFD">
        <w:rPr>
          <w:rFonts w:ascii="Arial" w:hAnsi="Arial" w:cs="Arial"/>
        </w:rPr>
        <w:t>rmas e condições deste Contrato.</w:t>
      </w:r>
    </w:p>
    <w:p w:rsidR="00523677" w:rsidRPr="00E94BFD" w:rsidRDefault="00523677" w:rsidP="00C5125C">
      <w:pPr>
        <w:pStyle w:val="PargrafodaLista"/>
        <w:numPr>
          <w:ilvl w:val="1"/>
          <w:numId w:val="41"/>
        </w:numPr>
        <w:tabs>
          <w:tab w:val="clear" w:pos="708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 xml:space="preserve">Prestar informações e esclarecimentos relativos aos serviços </w:t>
      </w:r>
      <w:r w:rsidR="00CB5558" w:rsidRPr="00E94BFD">
        <w:rPr>
          <w:rFonts w:ascii="Arial" w:hAnsi="Arial" w:cs="Arial"/>
        </w:rPr>
        <w:t xml:space="preserve">e entrega dos materiais </w:t>
      </w:r>
      <w:r w:rsidRPr="00E94BFD">
        <w:rPr>
          <w:rFonts w:ascii="Arial" w:hAnsi="Arial" w:cs="Arial"/>
        </w:rPr>
        <w:t xml:space="preserve">quando solicitado pelos representantes ou funcionários da empresa </w:t>
      </w:r>
      <w:r w:rsidR="00985D29" w:rsidRPr="00E94BFD">
        <w:rPr>
          <w:rFonts w:ascii="Arial" w:hAnsi="Arial" w:cs="Arial"/>
        </w:rPr>
        <w:t>Contratada.</w:t>
      </w:r>
    </w:p>
    <w:p w:rsidR="0022652B" w:rsidRPr="00953F7C" w:rsidRDefault="0022652B" w:rsidP="002808B5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523677" w:rsidRPr="00953F7C" w:rsidTr="00A67981">
        <w:tc>
          <w:tcPr>
            <w:tcW w:w="9212" w:type="dxa"/>
            <w:shd w:val="clear" w:color="auto" w:fill="D9D9D9"/>
            <w:vAlign w:val="center"/>
          </w:tcPr>
          <w:p w:rsidR="00523677" w:rsidRPr="00953F7C" w:rsidRDefault="00E2744D" w:rsidP="00A67981">
            <w:pPr>
              <w:pStyle w:val="p30"/>
              <w:widowControl w:val="0"/>
              <w:tabs>
                <w:tab w:val="left" w:pos="1757"/>
              </w:tabs>
              <w:spacing w:before="0" w:beforeAutospacing="0" w:after="0" w:afterAutospacing="0" w:line="360" w:lineRule="auto"/>
              <w:contextualSpacing/>
              <w:mirrorIndent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11 - </w:t>
            </w:r>
            <w:r w:rsidR="00523677" w:rsidRPr="00953F7C">
              <w:rPr>
                <w:rFonts w:ascii="Arial" w:hAnsi="Arial" w:cs="Arial"/>
                <w:b/>
              </w:rPr>
              <w:t>DO ACOMPANHAMENTO E DA FISCALIZAÇÃO</w:t>
            </w:r>
          </w:p>
        </w:tc>
      </w:tr>
    </w:tbl>
    <w:p w:rsidR="00523677" w:rsidRPr="00953F7C" w:rsidRDefault="00523677" w:rsidP="002808B5">
      <w:pPr>
        <w:tabs>
          <w:tab w:val="clear" w:pos="708"/>
          <w:tab w:val="left" w:pos="4999"/>
        </w:tabs>
        <w:spacing w:line="360" w:lineRule="auto"/>
        <w:contextualSpacing/>
        <w:mirrorIndents/>
        <w:jc w:val="both"/>
        <w:rPr>
          <w:rFonts w:ascii="Arial" w:hAnsi="Arial" w:cs="Arial"/>
          <w:b/>
          <w:bCs/>
        </w:rPr>
      </w:pPr>
      <w:r w:rsidRPr="00953F7C">
        <w:rPr>
          <w:rFonts w:ascii="Arial" w:hAnsi="Arial" w:cs="Arial"/>
          <w:b/>
          <w:bCs/>
        </w:rPr>
        <w:tab/>
      </w:r>
    </w:p>
    <w:p w:rsidR="00523677" w:rsidRDefault="005E1ED0" w:rsidP="00744A3E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94BFD">
        <w:rPr>
          <w:rFonts w:ascii="Arial" w:hAnsi="Arial" w:cs="Arial"/>
        </w:rPr>
        <w:t>A</w:t>
      </w:r>
      <w:r w:rsidR="006858A2" w:rsidRPr="00E94BFD">
        <w:rPr>
          <w:rFonts w:ascii="Arial" w:hAnsi="Arial" w:cs="Arial"/>
        </w:rPr>
        <w:t xml:space="preserve"> entrega do </w:t>
      </w:r>
      <w:r w:rsidRPr="00E94BFD">
        <w:rPr>
          <w:rFonts w:ascii="Arial" w:hAnsi="Arial" w:cs="Arial"/>
        </w:rPr>
        <w:t>veículo</w:t>
      </w:r>
      <w:r w:rsidR="008673E3" w:rsidRPr="00E94BFD">
        <w:rPr>
          <w:rFonts w:ascii="Arial" w:hAnsi="Arial" w:cs="Arial"/>
        </w:rPr>
        <w:t xml:space="preserve"> </w:t>
      </w:r>
      <w:r w:rsidR="00523677" w:rsidRPr="00E94BFD">
        <w:rPr>
          <w:rFonts w:ascii="Arial" w:hAnsi="Arial" w:cs="Arial"/>
        </w:rPr>
        <w:t xml:space="preserve">ora </w:t>
      </w:r>
      <w:r w:rsidR="002906E1" w:rsidRPr="00E94BFD">
        <w:rPr>
          <w:rFonts w:ascii="Arial" w:hAnsi="Arial" w:cs="Arial"/>
        </w:rPr>
        <w:t>c</w:t>
      </w:r>
      <w:r w:rsidR="00FF2DA8" w:rsidRPr="00E94BFD">
        <w:rPr>
          <w:rFonts w:ascii="Arial" w:hAnsi="Arial" w:cs="Arial"/>
        </w:rPr>
        <w:t>ontrata</w:t>
      </w:r>
      <w:r w:rsidR="00523677" w:rsidRPr="00E94BFD">
        <w:rPr>
          <w:rFonts w:ascii="Arial" w:hAnsi="Arial" w:cs="Arial"/>
        </w:rPr>
        <w:t>do ser</w:t>
      </w:r>
      <w:r w:rsidR="00526020" w:rsidRPr="00E94BFD">
        <w:rPr>
          <w:rFonts w:ascii="Arial" w:hAnsi="Arial" w:cs="Arial"/>
        </w:rPr>
        <w:t>á</w:t>
      </w:r>
      <w:r w:rsidR="00523677" w:rsidRPr="00E94BFD">
        <w:rPr>
          <w:rFonts w:ascii="Arial" w:hAnsi="Arial" w:cs="Arial"/>
        </w:rPr>
        <w:t xml:space="preserve"> acompanhado, fiscalizado e atestado pelo fiscal de Contrato indicado pelo Coordenador-Geral </w:t>
      </w:r>
      <w:r w:rsidR="003F7FC0" w:rsidRPr="00E94BFD">
        <w:rPr>
          <w:rFonts w:ascii="Arial" w:hAnsi="Arial" w:cs="Arial"/>
        </w:rPr>
        <w:t xml:space="preserve">do </w:t>
      </w:r>
      <w:r w:rsidR="00523677" w:rsidRPr="00E94BFD">
        <w:rPr>
          <w:rFonts w:ascii="Arial" w:hAnsi="Arial" w:cs="Arial"/>
        </w:rPr>
        <w:t>CINTEPOL, observando-se o exato cumprimento de todas as cláusulas e condições decorrentes deste instrumento, determinando o que for necessário à regularização das falhas observadas, conforme prevê o art. 67 da Lei nº 8.666/93.</w:t>
      </w:r>
    </w:p>
    <w:p w:rsidR="00523677" w:rsidRPr="00E94BFD" w:rsidRDefault="00523677" w:rsidP="00744A3E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94BFD">
        <w:rPr>
          <w:rFonts w:ascii="Arial" w:hAnsi="Arial" w:cs="Arial"/>
          <w:bCs/>
        </w:rPr>
        <w:lastRenderedPageBreak/>
        <w:t>As decisões e providências que ultrapassarem a competência do fiscal deverão ser solicitadas ao Coordenador-Geral do CINTEPOL, em tempo hábil, para adoção das medidas convenientes.</w:t>
      </w:r>
    </w:p>
    <w:p w:rsidR="00523677" w:rsidRPr="00E94BFD" w:rsidRDefault="00523677" w:rsidP="00744A3E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94BFD">
        <w:rPr>
          <w:rFonts w:ascii="Arial" w:hAnsi="Arial" w:cs="Arial"/>
          <w:bCs/>
        </w:rPr>
        <w:t xml:space="preserve">A </w:t>
      </w:r>
      <w:r w:rsidR="00FF2DA8" w:rsidRPr="00E94BFD">
        <w:rPr>
          <w:rFonts w:ascii="Arial" w:hAnsi="Arial" w:cs="Arial"/>
          <w:bCs/>
        </w:rPr>
        <w:t>Contrata</w:t>
      </w:r>
      <w:r w:rsidRPr="00E94BFD">
        <w:rPr>
          <w:rFonts w:ascii="Arial" w:hAnsi="Arial" w:cs="Arial"/>
          <w:bCs/>
        </w:rPr>
        <w:t>nte reserva-se o direito de recusar-se a atestar a Fatura/Nota Fiscal se, no ato da apresentação, o</w:t>
      </w:r>
      <w:r w:rsidR="006858A2" w:rsidRPr="00E94BFD">
        <w:rPr>
          <w:rFonts w:ascii="Arial" w:hAnsi="Arial" w:cs="Arial"/>
          <w:bCs/>
        </w:rPr>
        <w:t xml:space="preserve"> </w:t>
      </w:r>
      <w:r w:rsidR="005E1ED0" w:rsidRPr="00E94BFD">
        <w:rPr>
          <w:rFonts w:ascii="Arial" w:hAnsi="Arial" w:cs="Arial"/>
          <w:bCs/>
        </w:rPr>
        <w:t>equipamento</w:t>
      </w:r>
      <w:r w:rsidR="006858A2" w:rsidRPr="00E94BFD">
        <w:rPr>
          <w:rFonts w:ascii="Arial" w:hAnsi="Arial" w:cs="Arial"/>
          <w:bCs/>
        </w:rPr>
        <w:t xml:space="preserve"> entregue </w:t>
      </w:r>
      <w:r w:rsidRPr="00E94BFD">
        <w:rPr>
          <w:rFonts w:ascii="Arial" w:hAnsi="Arial" w:cs="Arial"/>
          <w:bCs/>
        </w:rPr>
        <w:t>não estiver de acordo com a descrição apresentada.</w:t>
      </w:r>
    </w:p>
    <w:p w:rsidR="009E7EE1" w:rsidRDefault="009E7EE1" w:rsidP="001B2BDF">
      <w:pPr>
        <w:spacing w:line="360" w:lineRule="auto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F51A4A" w:rsidRPr="00953F7C" w:rsidTr="00A67981">
        <w:tc>
          <w:tcPr>
            <w:tcW w:w="8720" w:type="dxa"/>
            <w:shd w:val="clear" w:color="auto" w:fill="D9D9D9"/>
            <w:vAlign w:val="center"/>
          </w:tcPr>
          <w:p w:rsidR="00F51A4A" w:rsidRPr="00953F7C" w:rsidRDefault="00E2744D" w:rsidP="00DA39E3">
            <w:pPr>
              <w:pStyle w:val="p30"/>
              <w:widowControl w:val="0"/>
              <w:numPr>
                <w:ilvl w:val="0"/>
                <w:numId w:val="42"/>
              </w:numPr>
              <w:tabs>
                <w:tab w:val="left" w:pos="1757"/>
              </w:tabs>
              <w:spacing w:before="0" w:beforeAutospacing="0" w:after="0" w:afterAutospacing="0" w:line="360" w:lineRule="auto"/>
              <w:contextualSpacing/>
              <w:mirrorIndent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="00F51A4A">
              <w:rPr>
                <w:rFonts w:ascii="Arial" w:hAnsi="Arial" w:cs="Arial"/>
                <w:b/>
              </w:rPr>
              <w:t>MEDIDAS ACAUTELADORAS</w:t>
            </w:r>
          </w:p>
        </w:tc>
      </w:tr>
    </w:tbl>
    <w:p w:rsidR="00F51A4A" w:rsidRDefault="00F51A4A" w:rsidP="006B1872">
      <w:pPr>
        <w:tabs>
          <w:tab w:val="clear" w:pos="708"/>
        </w:tabs>
        <w:spacing w:after="360"/>
        <w:jc w:val="both"/>
        <w:rPr>
          <w:rFonts w:ascii="Arial" w:hAnsi="Arial" w:cs="Arial"/>
          <w:bCs/>
        </w:rPr>
      </w:pPr>
    </w:p>
    <w:p w:rsidR="00F51A4A" w:rsidRPr="00E2744D" w:rsidRDefault="00DA39E3" w:rsidP="00DA39E3">
      <w:pPr>
        <w:pStyle w:val="PargrafodaLista"/>
        <w:tabs>
          <w:tab w:val="clear" w:pos="708"/>
          <w:tab w:val="left" w:pos="0"/>
        </w:tabs>
        <w:spacing w:line="360" w:lineRule="auto"/>
        <w:ind w:left="465"/>
        <w:contextualSpacing/>
        <w:mirrorIndents/>
        <w:jc w:val="both"/>
        <w:rPr>
          <w:rFonts w:ascii="Arial" w:hAnsi="Arial" w:cs="Arial"/>
        </w:rPr>
      </w:pPr>
      <w:proofErr w:type="gramStart"/>
      <w:r w:rsidRPr="00DA39E3">
        <w:rPr>
          <w:rFonts w:ascii="Arial" w:hAnsi="Arial" w:cs="Arial"/>
          <w:b/>
        </w:rPr>
        <w:t>12.1</w:t>
      </w:r>
      <w:r>
        <w:rPr>
          <w:rFonts w:ascii="Arial" w:hAnsi="Arial" w:cs="Arial"/>
        </w:rPr>
        <w:t xml:space="preserve"> </w:t>
      </w:r>
      <w:r w:rsidR="00F51A4A" w:rsidRPr="00E2744D">
        <w:rPr>
          <w:rFonts w:ascii="Arial" w:hAnsi="Arial" w:cs="Arial"/>
        </w:rPr>
        <w:t>Consoante</w:t>
      </w:r>
      <w:proofErr w:type="gramEnd"/>
      <w:r w:rsidR="00F51A4A" w:rsidRPr="00E2744D">
        <w:rPr>
          <w:rFonts w:ascii="Arial" w:hAnsi="Arial" w:cs="Arial"/>
        </w:rPr>
        <w:t xml:space="preserve">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:rsidR="00F51A4A" w:rsidRPr="00953F7C" w:rsidRDefault="00F51A4A" w:rsidP="00F51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1B2BDF" w:rsidRPr="00953F7C" w:rsidTr="00A67981">
        <w:tc>
          <w:tcPr>
            <w:tcW w:w="8720" w:type="dxa"/>
            <w:shd w:val="clear" w:color="auto" w:fill="D9D9D9"/>
            <w:vAlign w:val="center"/>
          </w:tcPr>
          <w:p w:rsidR="001B2BDF" w:rsidRPr="00953F7C" w:rsidRDefault="00E2744D" w:rsidP="008110C1">
            <w:pPr>
              <w:pStyle w:val="p30"/>
              <w:widowControl w:val="0"/>
              <w:numPr>
                <w:ilvl w:val="0"/>
                <w:numId w:val="42"/>
              </w:numPr>
              <w:tabs>
                <w:tab w:val="left" w:pos="1757"/>
              </w:tabs>
              <w:spacing w:before="0" w:beforeAutospacing="0" w:after="0" w:afterAutospacing="0" w:line="360" w:lineRule="auto"/>
              <w:contextualSpacing/>
              <w:mirrorIndent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="001B2BDF" w:rsidRPr="00953F7C">
              <w:rPr>
                <w:rFonts w:ascii="Arial" w:hAnsi="Arial" w:cs="Arial"/>
                <w:b/>
              </w:rPr>
              <w:t>DAS PENALIDADES</w:t>
            </w:r>
          </w:p>
        </w:tc>
      </w:tr>
    </w:tbl>
    <w:p w:rsidR="001B2BDF" w:rsidRDefault="001B2BDF" w:rsidP="001B2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hAnsi="Arial" w:cs="Arial"/>
          <w:bCs/>
        </w:rPr>
      </w:pPr>
    </w:p>
    <w:p w:rsidR="004B64FC" w:rsidRPr="008110C1" w:rsidRDefault="008110C1" w:rsidP="008110C1">
      <w:p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8110C1">
        <w:rPr>
          <w:rFonts w:ascii="Arial" w:hAnsi="Arial" w:cs="Arial"/>
          <w:b/>
        </w:rPr>
        <w:t>13.1</w:t>
      </w:r>
      <w:r>
        <w:rPr>
          <w:rFonts w:ascii="Arial" w:hAnsi="Arial" w:cs="Arial"/>
        </w:rPr>
        <w:tab/>
      </w:r>
      <w:r w:rsidR="004B64FC" w:rsidRPr="008110C1">
        <w:rPr>
          <w:rFonts w:ascii="Arial" w:hAnsi="Arial" w:cs="Arial"/>
        </w:rPr>
        <w:t>Comete infração administrativa, nos termos da Lei nº 10.520, de 2002, do Decreto nº 3.555, de 2000 e do Decreto nº 5.450, de 2005, a licitante/Adjudicatária que, no decorrer da licitação:</w:t>
      </w:r>
    </w:p>
    <w:p w:rsidR="004B64FC" w:rsidRPr="008110C1" w:rsidRDefault="004B64FC" w:rsidP="008110C1">
      <w:p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8110C1">
        <w:rPr>
          <w:rFonts w:ascii="Arial" w:hAnsi="Arial" w:cs="Arial"/>
        </w:rPr>
        <w:t>Não retirar a nota de empenho, ou não assinar o contrato, quando convocada dentro do prazo de validade da proposta;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Apresentar documentação falsa;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Deixar de entregar os documentos exigidos no certame;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Não mantiver a sua proposta dentro de prazo de validade;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Comportar-se de modo inidôneo;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Cometer fraude fiscal;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Fizer declaração falsa;</w:t>
      </w:r>
    </w:p>
    <w:p w:rsidR="004B64FC" w:rsidRPr="00E2744D" w:rsidRDefault="004B64FC" w:rsidP="00A30E9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Ensejar o retardamento da execução do certame.</w:t>
      </w:r>
    </w:p>
    <w:p w:rsidR="004B64FC" w:rsidRPr="00E2744D" w:rsidRDefault="004B64FC" w:rsidP="004C4285">
      <w:pPr>
        <w:pStyle w:val="PargrafodaLista"/>
        <w:tabs>
          <w:tab w:val="clear" w:pos="708"/>
        </w:tabs>
        <w:ind w:left="0"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Considera-se comportamento inidôneo, entre outros, a declaração falsa quanto às condições de participação, quanto ao enquadramento como ME/EPP ou o conluio entre os licitantes, em qualquer momento da licitação, mesmo após o encerramento da fase de lances.</w:t>
      </w:r>
    </w:p>
    <w:p w:rsidR="004B64FC" w:rsidRPr="00E2744D" w:rsidRDefault="004B64FC" w:rsidP="000A542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lastRenderedPageBreak/>
        <w:t>A licitante/Adjudicatária que cometer qualquer das infrações discriminadas no subitem anterior ficará sujeita, sem prejuízo da responsabilidade civil e criminal, às seguintes sanções:</w:t>
      </w:r>
    </w:p>
    <w:p w:rsidR="004B64FC" w:rsidRPr="00E2744D" w:rsidRDefault="004B64FC" w:rsidP="000A542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Multa de até 0,2 % (zero vírgula dois décimos por cento) por dia de atraso, no descumprimento das obrigações assumidas, sobre o valor do inadimplemento, até o 30° (trigésimo) dia, sem prejuízo das demais penalidades;</w:t>
      </w:r>
    </w:p>
    <w:p w:rsidR="004B64FC" w:rsidRPr="00E2744D" w:rsidRDefault="004B64FC" w:rsidP="000A542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 xml:space="preserve">Multa de até 0,4% (zero vírgula quatro décimos por cento) por dia de atraso no descumprimento das obrigações assumidas, sobre o valor do inadimplemento, após </w:t>
      </w:r>
      <w:proofErr w:type="gramStart"/>
      <w:r w:rsidRPr="00E2744D">
        <w:rPr>
          <w:rFonts w:ascii="Arial" w:hAnsi="Arial" w:cs="Arial"/>
        </w:rPr>
        <w:t>o 30° (trigésimo) dia, limitada</w:t>
      </w:r>
      <w:proofErr w:type="gramEnd"/>
      <w:r w:rsidRPr="00E2744D">
        <w:rPr>
          <w:rFonts w:ascii="Arial" w:hAnsi="Arial" w:cs="Arial"/>
        </w:rPr>
        <w:t xml:space="preserve"> ao percentual de até 10% (dez por cento), sem prejuízo das demais penalidades;</w:t>
      </w:r>
    </w:p>
    <w:p w:rsidR="004B64FC" w:rsidRPr="00E2744D" w:rsidRDefault="004B64FC" w:rsidP="000A542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 xml:space="preserve"> Multa indenizatória de até 10% (dez por cento) sobre o valor da contratação, incidente no caso de inexecução total;</w:t>
      </w:r>
    </w:p>
    <w:p w:rsidR="004B64FC" w:rsidRPr="00E2744D" w:rsidRDefault="004B64FC" w:rsidP="000A5421">
      <w:pPr>
        <w:pStyle w:val="PargrafodaLista"/>
        <w:numPr>
          <w:ilvl w:val="2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Impedimento de licitar e de contratar com a União e descredenciamento no SICAF, pelo prazo de até cinco anos;</w:t>
      </w:r>
    </w:p>
    <w:p w:rsidR="004B64FC" w:rsidRPr="00E2744D" w:rsidRDefault="004B64FC" w:rsidP="000A542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 penalidade de multa pode ser aplicada cumulativamente com as demais sanções.</w:t>
      </w:r>
    </w:p>
    <w:p w:rsidR="004B64FC" w:rsidRPr="00E2744D" w:rsidRDefault="004B64FC" w:rsidP="008C7E1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 aplicação de qualquer das penalidades previstas realizar-se-á em processo administrativo que assegurará o contraditório e a ampla defesa, observando-se o procedimento previsto na Lei nº 8.666, de 1993, e subsidiariamente na Lei nº 9.784, de 1999.</w:t>
      </w:r>
    </w:p>
    <w:p w:rsidR="004B64FC" w:rsidRPr="00E2744D" w:rsidRDefault="004B64FC" w:rsidP="008C7E1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4B64FC" w:rsidRPr="00E2744D" w:rsidRDefault="004B64FC" w:rsidP="008C7E1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 xml:space="preserve">As multas serão recolhidas em favor da União, no prazo máximo de </w:t>
      </w:r>
      <w:r w:rsidR="008F27E6" w:rsidRPr="00E2744D">
        <w:rPr>
          <w:rFonts w:ascii="Arial" w:hAnsi="Arial" w:cs="Arial"/>
        </w:rPr>
        <w:t>10</w:t>
      </w:r>
      <w:r w:rsidRPr="00E2744D">
        <w:rPr>
          <w:rFonts w:ascii="Arial" w:hAnsi="Arial" w:cs="Arial"/>
        </w:rPr>
        <w:t xml:space="preserve"> (</w:t>
      </w:r>
      <w:r w:rsidR="008F27E6" w:rsidRPr="00E2744D">
        <w:rPr>
          <w:rFonts w:ascii="Arial" w:hAnsi="Arial" w:cs="Arial"/>
        </w:rPr>
        <w:t>dez</w:t>
      </w:r>
      <w:r w:rsidRPr="00E2744D">
        <w:rPr>
          <w:rFonts w:ascii="Arial" w:hAnsi="Arial" w:cs="Arial"/>
        </w:rPr>
        <w:t>) dias</w:t>
      </w:r>
      <w:r w:rsidR="008F27E6" w:rsidRPr="00E2744D">
        <w:rPr>
          <w:rFonts w:ascii="Arial" w:hAnsi="Arial" w:cs="Arial"/>
        </w:rPr>
        <w:t xml:space="preserve"> corridos</w:t>
      </w:r>
      <w:r w:rsidRPr="00E2744D">
        <w:rPr>
          <w:rFonts w:ascii="Arial" w:hAnsi="Arial" w:cs="Arial"/>
        </w:rPr>
        <w:t>, a contar da data do recebimento da comunicação enviada pela autoridade competente, ou, quando for o caso, inscritas na Dívida Ativa da União e cobradas judicialmente.</w:t>
      </w:r>
    </w:p>
    <w:p w:rsidR="004B64FC" w:rsidRPr="00E2744D" w:rsidRDefault="004B64FC" w:rsidP="008C7E1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As penalidades serão obrigatoriamente registradas no SICAF.</w:t>
      </w:r>
    </w:p>
    <w:p w:rsidR="004B64FC" w:rsidRPr="00E2744D" w:rsidRDefault="004B64FC" w:rsidP="008C7E11">
      <w:pPr>
        <w:pStyle w:val="PargrafodaLista"/>
        <w:numPr>
          <w:ilvl w:val="1"/>
          <w:numId w:val="42"/>
        </w:numPr>
        <w:tabs>
          <w:tab w:val="clear" w:pos="708"/>
          <w:tab w:val="left" w:pos="0"/>
        </w:tabs>
        <w:spacing w:line="360" w:lineRule="auto"/>
        <w:ind w:left="0" w:firstLine="0"/>
        <w:contextualSpacing/>
        <w:mirrorIndents/>
        <w:jc w:val="both"/>
        <w:rPr>
          <w:rFonts w:ascii="Arial" w:hAnsi="Arial" w:cs="Arial"/>
        </w:rPr>
      </w:pPr>
      <w:r w:rsidRPr="00E2744D">
        <w:rPr>
          <w:rFonts w:ascii="Arial" w:hAnsi="Arial" w:cs="Arial"/>
        </w:rPr>
        <w:t>As sanções aqui previstas são independentes entre si, podendo ser aplicadas isoladas ou, no caso das multas, cumulativamente, sem prejuízo de outras medidas cabíveis.</w:t>
      </w:r>
    </w:p>
    <w:p w:rsidR="005E539A" w:rsidRPr="00E2744D" w:rsidRDefault="005E539A" w:rsidP="001B2BDF">
      <w:pPr>
        <w:spacing w:line="360" w:lineRule="auto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1B2BDF" w:rsidRPr="00E2744D" w:rsidTr="00A67981">
        <w:tc>
          <w:tcPr>
            <w:tcW w:w="9212" w:type="dxa"/>
            <w:shd w:val="clear" w:color="auto" w:fill="D9D9D9"/>
            <w:vAlign w:val="center"/>
          </w:tcPr>
          <w:p w:rsidR="001B2BDF" w:rsidRPr="00E2744D" w:rsidRDefault="00E2744D" w:rsidP="008110C1">
            <w:pPr>
              <w:pStyle w:val="p30"/>
              <w:widowControl w:val="0"/>
              <w:numPr>
                <w:ilvl w:val="0"/>
                <w:numId w:val="42"/>
              </w:numPr>
              <w:tabs>
                <w:tab w:val="left" w:pos="1757"/>
              </w:tabs>
              <w:spacing w:before="0" w:beforeAutospacing="0" w:after="0" w:afterAutospacing="0"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- </w:t>
            </w:r>
            <w:r w:rsidR="001B2BDF" w:rsidRPr="00E2744D">
              <w:rPr>
                <w:rFonts w:ascii="Arial" w:hAnsi="Arial" w:cs="Arial"/>
                <w:b/>
              </w:rPr>
              <w:t>DISPOSIÇÕES FINAIS</w:t>
            </w:r>
          </w:p>
        </w:tc>
      </w:tr>
    </w:tbl>
    <w:p w:rsidR="001B2BDF" w:rsidRPr="00E2744D" w:rsidRDefault="001B2BDF" w:rsidP="001B2BDF">
      <w:pPr>
        <w:tabs>
          <w:tab w:val="clear" w:pos="708"/>
          <w:tab w:val="left" w:pos="4999"/>
        </w:tabs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E2744D">
        <w:rPr>
          <w:rFonts w:ascii="Arial" w:hAnsi="Arial" w:cs="Arial"/>
          <w:b/>
          <w:bCs/>
        </w:rPr>
        <w:tab/>
      </w:r>
    </w:p>
    <w:p w:rsidR="0022652B" w:rsidRPr="00E2744D" w:rsidRDefault="008110C1" w:rsidP="008110C1">
      <w:pPr>
        <w:pStyle w:val="PargrafodaLista"/>
        <w:tabs>
          <w:tab w:val="clear" w:pos="708"/>
          <w:tab w:val="left" w:pos="0"/>
        </w:tabs>
        <w:spacing w:line="360" w:lineRule="auto"/>
        <w:ind w:left="465"/>
        <w:contextualSpacing/>
        <w:mirrorIndents/>
        <w:jc w:val="both"/>
        <w:rPr>
          <w:rFonts w:ascii="Arial" w:hAnsi="Arial" w:cs="Arial"/>
        </w:rPr>
      </w:pPr>
      <w:r w:rsidRPr="008110C1">
        <w:rPr>
          <w:rFonts w:ascii="Arial" w:hAnsi="Arial" w:cs="Arial"/>
          <w:b/>
        </w:rPr>
        <w:t>14.1</w:t>
      </w:r>
      <w:r w:rsidRPr="008110C1">
        <w:rPr>
          <w:rFonts w:ascii="Arial" w:hAnsi="Arial" w:cs="Arial"/>
          <w:b/>
        </w:rPr>
        <w:tab/>
      </w:r>
      <w:r w:rsidR="00E96C43" w:rsidRPr="00E2744D">
        <w:rPr>
          <w:rFonts w:ascii="Arial" w:hAnsi="Arial" w:cs="Arial"/>
        </w:rPr>
        <w:t>O presente Termo de Referência foi elaborado pelo signatário, no uso de suas atribuições legais e profissionais, estando de acordo com as disposições legais e normativas aplicáveis, devendo ser objeto de exame e, no caso de concordância, ser aprovado pela autoridade superior competente.</w:t>
      </w:r>
    </w:p>
    <w:p w:rsidR="009F244E" w:rsidRPr="00E2744D" w:rsidRDefault="009F244E" w:rsidP="003D34EC">
      <w:pPr>
        <w:spacing w:line="360" w:lineRule="auto"/>
        <w:contextualSpacing/>
        <w:jc w:val="center"/>
        <w:rPr>
          <w:rFonts w:ascii="Arial" w:hAnsi="Arial" w:cs="Arial"/>
        </w:rPr>
      </w:pPr>
    </w:p>
    <w:p w:rsidR="003D34EC" w:rsidRPr="00E2744D" w:rsidRDefault="003D34EC" w:rsidP="00A67981">
      <w:pPr>
        <w:spacing w:line="360" w:lineRule="auto"/>
        <w:contextualSpacing/>
        <w:rPr>
          <w:rFonts w:ascii="Arial" w:hAnsi="Arial" w:cs="Arial"/>
        </w:rPr>
      </w:pPr>
      <w:r w:rsidRPr="00E2744D">
        <w:rPr>
          <w:rFonts w:ascii="Arial" w:hAnsi="Arial" w:cs="Arial"/>
        </w:rPr>
        <w:t xml:space="preserve">Brasília (DF), </w:t>
      </w:r>
      <w:r w:rsidR="0047208F">
        <w:rPr>
          <w:rFonts w:ascii="Arial" w:hAnsi="Arial" w:cs="Arial"/>
        </w:rPr>
        <w:t>18</w:t>
      </w:r>
      <w:r w:rsidRPr="00E2744D">
        <w:rPr>
          <w:rFonts w:ascii="Arial" w:hAnsi="Arial" w:cs="Arial"/>
        </w:rPr>
        <w:t xml:space="preserve"> de </w:t>
      </w:r>
      <w:r w:rsidR="0047208F">
        <w:rPr>
          <w:rFonts w:ascii="Arial" w:hAnsi="Arial" w:cs="Arial"/>
        </w:rPr>
        <w:t>agosto</w:t>
      </w:r>
      <w:r w:rsidRPr="00E2744D">
        <w:rPr>
          <w:rFonts w:ascii="Arial" w:hAnsi="Arial" w:cs="Arial"/>
        </w:rPr>
        <w:t xml:space="preserve"> de 20</w:t>
      </w:r>
      <w:r w:rsidR="00842CA2" w:rsidRPr="00E2744D">
        <w:rPr>
          <w:rFonts w:ascii="Arial" w:hAnsi="Arial" w:cs="Arial"/>
        </w:rPr>
        <w:t>1</w:t>
      </w:r>
      <w:r w:rsidR="00693D14">
        <w:rPr>
          <w:rFonts w:ascii="Arial" w:hAnsi="Arial" w:cs="Arial"/>
        </w:rPr>
        <w:t>4</w:t>
      </w:r>
      <w:r w:rsidRPr="00E2744D">
        <w:rPr>
          <w:rFonts w:ascii="Arial" w:hAnsi="Arial" w:cs="Arial"/>
        </w:rPr>
        <w:t>.</w:t>
      </w:r>
    </w:p>
    <w:p w:rsidR="00AD5CF6" w:rsidRPr="00E2744D" w:rsidRDefault="00AD5CF6" w:rsidP="006A24C1">
      <w:pPr>
        <w:spacing w:line="360" w:lineRule="auto"/>
        <w:contextualSpacing/>
        <w:jc w:val="center"/>
        <w:rPr>
          <w:rFonts w:ascii="Arial" w:hAnsi="Arial" w:cs="Arial"/>
        </w:rPr>
      </w:pPr>
    </w:p>
    <w:p w:rsidR="00A67981" w:rsidRDefault="00A67981" w:rsidP="006A24C1">
      <w:pPr>
        <w:spacing w:line="360" w:lineRule="auto"/>
        <w:contextualSpacing/>
        <w:jc w:val="center"/>
        <w:rPr>
          <w:rFonts w:ascii="Arial" w:hAnsi="Arial" w:cs="Arial"/>
        </w:rPr>
      </w:pPr>
    </w:p>
    <w:tbl>
      <w:tblPr>
        <w:tblW w:w="9039" w:type="dxa"/>
        <w:tblLook w:val="04A0"/>
      </w:tblPr>
      <w:tblGrid>
        <w:gridCol w:w="3936"/>
        <w:gridCol w:w="5103"/>
      </w:tblGrid>
      <w:tr w:rsidR="00A67981" w:rsidRPr="000D2E00" w:rsidTr="00E83AAE">
        <w:trPr>
          <w:trHeight w:val="1049"/>
        </w:trPr>
        <w:tc>
          <w:tcPr>
            <w:tcW w:w="3936" w:type="dxa"/>
          </w:tcPr>
          <w:p w:rsidR="00A67981" w:rsidRDefault="00A67981" w:rsidP="00E8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w w:val="101"/>
              </w:rPr>
            </w:pPr>
          </w:p>
          <w:p w:rsidR="00A67981" w:rsidRPr="000D2E00" w:rsidRDefault="00A67981" w:rsidP="00E8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w w:val="101"/>
              </w:rPr>
            </w:pPr>
          </w:p>
        </w:tc>
        <w:tc>
          <w:tcPr>
            <w:tcW w:w="5103" w:type="dxa"/>
          </w:tcPr>
          <w:p w:rsidR="00A67981" w:rsidRDefault="00A67981" w:rsidP="00E83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</w:rPr>
            </w:pPr>
            <w:r w:rsidRPr="000D2E00">
              <w:rPr>
                <w:rFonts w:ascii="Arial" w:hAnsi="Arial" w:cs="Arial"/>
                <w:color w:val="000000"/>
                <w:spacing w:val="-3"/>
              </w:rPr>
              <w:t>Aprovo:</w:t>
            </w:r>
          </w:p>
          <w:p w:rsidR="00A67981" w:rsidRDefault="00A67981" w:rsidP="00E83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</w:rPr>
            </w:pPr>
          </w:p>
          <w:p w:rsidR="00A67981" w:rsidRPr="000D2E00" w:rsidRDefault="00A67981" w:rsidP="00E83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</w:rPr>
            </w:pPr>
          </w:p>
          <w:p w:rsidR="00A67981" w:rsidRDefault="00A67981" w:rsidP="00E8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3"/>
              </w:rPr>
            </w:pPr>
          </w:p>
          <w:p w:rsidR="00A67981" w:rsidRPr="000D2E00" w:rsidRDefault="00A67981" w:rsidP="00E8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3"/>
              </w:rPr>
            </w:pPr>
          </w:p>
        </w:tc>
      </w:tr>
      <w:tr w:rsidR="00A67981" w:rsidRPr="000D2E00" w:rsidTr="00E83AAE">
        <w:tc>
          <w:tcPr>
            <w:tcW w:w="3936" w:type="dxa"/>
          </w:tcPr>
          <w:p w:rsidR="00A67981" w:rsidRPr="000D2E00" w:rsidRDefault="00714B51" w:rsidP="00E83AAE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Dimitri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Bortoloto</w:t>
            </w:r>
            <w:proofErr w:type="spellEnd"/>
            <w:r>
              <w:rPr>
                <w:rFonts w:ascii="Arial" w:hAnsi="Arial" w:cs="Arial"/>
              </w:rPr>
              <w:t xml:space="preserve"> Cajazeira</w:t>
            </w:r>
          </w:p>
          <w:p w:rsidR="00A67981" w:rsidRPr="000D2E00" w:rsidRDefault="00684CD9" w:rsidP="00E83AAE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Agente de Polícia Fe</w:t>
            </w:r>
            <w:r w:rsidR="00693D14">
              <w:rPr>
                <w:rFonts w:ascii="Arial" w:hAnsi="Arial" w:cs="Arial"/>
              </w:rPr>
              <w:t>deral</w:t>
            </w:r>
          </w:p>
          <w:p w:rsidR="00A67981" w:rsidRPr="000D2E00" w:rsidRDefault="00A67981" w:rsidP="00E83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</w:rPr>
            </w:pPr>
            <w:r w:rsidRPr="000D2E00">
              <w:rPr>
                <w:rFonts w:ascii="Arial" w:hAnsi="Arial" w:cs="Arial"/>
              </w:rPr>
              <w:t xml:space="preserve">Matrícula </w:t>
            </w:r>
            <w:r w:rsidR="0047208F">
              <w:rPr>
                <w:rFonts w:ascii="Arial" w:hAnsi="Arial" w:cs="Arial"/>
              </w:rPr>
              <w:t>6584</w:t>
            </w:r>
          </w:p>
        </w:tc>
        <w:tc>
          <w:tcPr>
            <w:tcW w:w="5103" w:type="dxa"/>
          </w:tcPr>
          <w:p w:rsidR="00684CD9" w:rsidRPr="00684CD9" w:rsidRDefault="00684CD9" w:rsidP="00684CD9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 w:rsidRPr="00684CD9">
              <w:rPr>
                <w:rFonts w:ascii="Arial" w:hAnsi="Arial" w:cs="Arial"/>
              </w:rPr>
              <w:t>Luiz Roberto Ungaretti de Godoy</w:t>
            </w:r>
          </w:p>
          <w:p w:rsidR="00693D14" w:rsidRPr="00684CD9" w:rsidRDefault="00693D14" w:rsidP="00684CD9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 w:rsidRPr="00684CD9">
              <w:rPr>
                <w:rFonts w:ascii="Arial" w:hAnsi="Arial" w:cs="Arial"/>
              </w:rPr>
              <w:t xml:space="preserve">Diretor de Inteligência Policial </w:t>
            </w:r>
            <w:r w:rsidR="00684CD9">
              <w:rPr>
                <w:rFonts w:ascii="Arial" w:hAnsi="Arial" w:cs="Arial"/>
              </w:rPr>
              <w:t>Substituto</w:t>
            </w:r>
          </w:p>
          <w:p w:rsidR="00693D14" w:rsidRPr="00684CD9" w:rsidRDefault="00684CD9" w:rsidP="00684CD9">
            <w:pPr>
              <w:widowControl w:val="0"/>
              <w:autoSpaceDE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CGCINTEPOL/</w:t>
            </w:r>
            <w:r w:rsidR="00693D14" w:rsidRPr="00684CD9">
              <w:rPr>
                <w:rFonts w:ascii="Arial" w:hAnsi="Arial" w:cs="Arial"/>
              </w:rPr>
              <w:t>DIP/DPF</w:t>
            </w:r>
          </w:p>
          <w:p w:rsidR="00A67981" w:rsidRPr="000D2E00" w:rsidRDefault="00A67981" w:rsidP="00E83A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pacing w:val="-3"/>
              </w:rPr>
            </w:pPr>
          </w:p>
        </w:tc>
      </w:tr>
    </w:tbl>
    <w:p w:rsidR="00CA2865" w:rsidRPr="00953F7C" w:rsidRDefault="00CA2865" w:rsidP="00AD5CF6">
      <w:pPr>
        <w:contextualSpacing/>
        <w:rPr>
          <w:rFonts w:ascii="Arial" w:hAnsi="Arial" w:cs="Arial"/>
        </w:rPr>
      </w:pPr>
    </w:p>
    <w:sectPr w:rsidR="00CA2865" w:rsidRPr="00953F7C" w:rsidSect="009F0B4D">
      <w:headerReference w:type="default" r:id="rId9"/>
      <w:footerReference w:type="even" r:id="rId10"/>
      <w:footerReference w:type="default" r:id="rId11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CE2" w:rsidRDefault="00862CE2">
      <w:r>
        <w:separator/>
      </w:r>
    </w:p>
  </w:endnote>
  <w:endnote w:type="continuationSeparator" w:id="1">
    <w:p w:rsidR="00862CE2" w:rsidRDefault="00862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ZapfHumnst BT">
    <w:altName w:val="Lucida Sans Unicode"/>
    <w:charset w:val="0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apfEllipt BT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5D" w:rsidRDefault="000A247D" w:rsidP="003320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C585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585D" w:rsidRDefault="00FC585D" w:rsidP="00F2798B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5D" w:rsidRPr="00A67981" w:rsidRDefault="00FC585D">
    <w:pPr>
      <w:pStyle w:val="Rodap"/>
      <w:jc w:val="right"/>
      <w:rPr>
        <w:rFonts w:ascii="Arial" w:hAnsi="Arial" w:cs="Arial"/>
        <w:sz w:val="20"/>
      </w:rPr>
    </w:pPr>
    <w:r w:rsidRPr="00A67981">
      <w:rPr>
        <w:rFonts w:ascii="Arial" w:hAnsi="Arial" w:cs="Arial"/>
        <w:sz w:val="20"/>
      </w:rPr>
      <w:t xml:space="preserve">Página </w:t>
    </w:r>
    <w:r w:rsidR="000A247D" w:rsidRPr="00A67981">
      <w:rPr>
        <w:rFonts w:ascii="Arial" w:hAnsi="Arial" w:cs="Arial"/>
        <w:b/>
        <w:sz w:val="20"/>
      </w:rPr>
      <w:fldChar w:fldCharType="begin"/>
    </w:r>
    <w:r w:rsidRPr="00A67981">
      <w:rPr>
        <w:rFonts w:ascii="Arial" w:hAnsi="Arial" w:cs="Arial"/>
        <w:b/>
        <w:sz w:val="20"/>
      </w:rPr>
      <w:instrText>PAGE</w:instrText>
    </w:r>
    <w:r w:rsidR="000A247D" w:rsidRPr="00A67981">
      <w:rPr>
        <w:rFonts w:ascii="Arial" w:hAnsi="Arial" w:cs="Arial"/>
        <w:b/>
        <w:sz w:val="20"/>
      </w:rPr>
      <w:fldChar w:fldCharType="separate"/>
    </w:r>
    <w:r w:rsidR="00806F40">
      <w:rPr>
        <w:rFonts w:ascii="Arial" w:hAnsi="Arial" w:cs="Arial"/>
        <w:b/>
        <w:noProof/>
        <w:sz w:val="20"/>
      </w:rPr>
      <w:t>2</w:t>
    </w:r>
    <w:r w:rsidR="000A247D" w:rsidRPr="00A67981">
      <w:rPr>
        <w:rFonts w:ascii="Arial" w:hAnsi="Arial" w:cs="Arial"/>
        <w:b/>
        <w:sz w:val="20"/>
      </w:rPr>
      <w:fldChar w:fldCharType="end"/>
    </w:r>
    <w:r w:rsidRPr="00A67981">
      <w:rPr>
        <w:rFonts w:ascii="Arial" w:hAnsi="Arial" w:cs="Arial"/>
        <w:sz w:val="20"/>
      </w:rPr>
      <w:t xml:space="preserve"> de </w:t>
    </w:r>
    <w:r w:rsidR="000A247D" w:rsidRPr="00A67981">
      <w:rPr>
        <w:rFonts w:ascii="Arial" w:hAnsi="Arial" w:cs="Arial"/>
        <w:b/>
        <w:sz w:val="20"/>
      </w:rPr>
      <w:fldChar w:fldCharType="begin"/>
    </w:r>
    <w:r w:rsidRPr="00A67981">
      <w:rPr>
        <w:rFonts w:ascii="Arial" w:hAnsi="Arial" w:cs="Arial"/>
        <w:b/>
        <w:sz w:val="20"/>
      </w:rPr>
      <w:instrText>NUMPAGES</w:instrText>
    </w:r>
    <w:r w:rsidR="000A247D" w:rsidRPr="00A67981">
      <w:rPr>
        <w:rFonts w:ascii="Arial" w:hAnsi="Arial" w:cs="Arial"/>
        <w:b/>
        <w:sz w:val="20"/>
      </w:rPr>
      <w:fldChar w:fldCharType="separate"/>
    </w:r>
    <w:r w:rsidR="00806F40">
      <w:rPr>
        <w:rFonts w:ascii="Arial" w:hAnsi="Arial" w:cs="Arial"/>
        <w:b/>
        <w:noProof/>
        <w:sz w:val="20"/>
      </w:rPr>
      <w:t>10</w:t>
    </w:r>
    <w:r w:rsidR="000A247D" w:rsidRPr="00A67981">
      <w:rPr>
        <w:rFonts w:ascii="Arial" w:hAnsi="Arial" w:cs="Arial"/>
        <w:b/>
        <w:sz w:val="20"/>
      </w:rPr>
      <w:fldChar w:fldCharType="end"/>
    </w:r>
  </w:p>
  <w:p w:rsidR="00FC585D" w:rsidRDefault="00FC585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CE2" w:rsidRDefault="00862CE2">
      <w:r>
        <w:separator/>
      </w:r>
    </w:p>
  </w:footnote>
  <w:footnote w:type="continuationSeparator" w:id="1">
    <w:p w:rsidR="00862CE2" w:rsidRDefault="00862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85D" w:rsidRDefault="00FC585D" w:rsidP="00036CCE">
    <w:pPr>
      <w:pStyle w:val="Cabealh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9"/>
        </w:tabs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1068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428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788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148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508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868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228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588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948"/>
        </w:tabs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b/>
        <w:bCs/>
        <w:i w:val="0"/>
        <w:iCs w:val="0"/>
        <w:sz w:val="22"/>
        <w:szCs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b/>
        <w:bCs/>
        <w:i w:val="0"/>
        <w:iCs w:val="0"/>
        <w:sz w:val="22"/>
        <w:szCs w:val="22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429"/>
        </w:tabs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773"/>
        </w:tabs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61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1920"/>
        </w:tabs>
      </w:pPr>
      <w:rPr>
        <w:rFonts w:ascii="StarSymbol" w:hAnsi="Star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tarSymbol" w:hAnsi="StarSymbol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Century Gothic"/>
        <w:sz w:val="20"/>
        <w:szCs w:val="20"/>
      </w:rPr>
    </w:lvl>
  </w:abstractNum>
  <w:abstractNum w:abstractNumId="36">
    <w:nsid w:val="00000025"/>
    <w:multiLevelType w:val="multilevel"/>
    <w:tmpl w:val="00000025"/>
    <w:name w:val="WW8Num37"/>
    <w:lvl w:ilvl="0">
      <w:start w:val="13"/>
      <w:numFmt w:val="decimal"/>
      <w:lvlText w:val="%1"/>
      <w:lvlJc w:val="left"/>
      <w:pPr>
        <w:tabs>
          <w:tab w:val="num" w:pos="435"/>
        </w:tabs>
      </w:pPr>
    </w:lvl>
    <w:lvl w:ilvl="1">
      <w:start w:val="18"/>
      <w:numFmt w:val="decimal"/>
      <w:lvlText w:val="%1.%2"/>
      <w:lvlJc w:val="left"/>
      <w:pPr>
        <w:tabs>
          <w:tab w:val="num" w:pos="435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</w:p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40">
    <w:nsid w:val="00000029"/>
    <w:multiLevelType w:val="single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bullet"/>
      <w:lvlText w:val=""/>
      <w:lvlJc w:val="left"/>
      <w:pPr>
        <w:tabs>
          <w:tab w:val="num" w:pos="1068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428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788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148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508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868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228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588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948"/>
        </w:tabs>
      </w:pPr>
      <w:rPr>
        <w:rFonts w:ascii="Symbol" w:hAnsi="Symbol"/>
      </w:rPr>
    </w:lvl>
  </w:abstractNum>
  <w:abstractNum w:abstractNumId="43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6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</w:abstractNum>
  <w:abstractNum w:abstractNumId="47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</w:abstractNum>
  <w:abstractNum w:abstractNumId="48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9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b/>
        <w:bCs/>
        <w:i w:val="0"/>
        <w:iCs w:val="0"/>
        <w:sz w:val="22"/>
        <w:szCs w:val="22"/>
      </w:rPr>
    </w:lvl>
  </w:abstractNum>
  <w:abstractNum w:abstractNumId="51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b w:val="0"/>
        <w:i w:val="0"/>
        <w:sz w:val="24"/>
        <w:u w:val="none"/>
      </w:rPr>
    </w:lvl>
  </w:abstractNum>
  <w:abstractNum w:abstractNumId="53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</w:abstractNum>
  <w:abstractNum w:abstractNumId="54">
    <w:nsid w:val="00000037"/>
    <w:multiLevelType w:val="multilevel"/>
    <w:tmpl w:val="00000037"/>
    <w:name w:val="WW8Num55"/>
    <w:lvl w:ilvl="0">
      <w:start w:val="6"/>
      <w:numFmt w:val="decimal"/>
      <w:lvlText w:val="%1"/>
      <w:lvlJc w:val="left"/>
      <w:pPr>
        <w:tabs>
          <w:tab w:val="num" w:pos="855"/>
        </w:tabs>
      </w:pPr>
    </w:lvl>
    <w:lvl w:ilvl="1">
      <w:start w:val="2"/>
      <w:numFmt w:val="decimal"/>
      <w:lvlText w:val="%1.%2"/>
      <w:lvlJc w:val="left"/>
      <w:pPr>
        <w:tabs>
          <w:tab w:val="num" w:pos="855"/>
        </w:tabs>
      </w:pPr>
    </w:lvl>
    <w:lvl w:ilvl="2">
      <w:start w:val="2"/>
      <w:numFmt w:val="decimal"/>
      <w:lvlText w:val="%1.%2.%3"/>
      <w:lvlJc w:val="left"/>
      <w:pPr>
        <w:tabs>
          <w:tab w:val="num" w:pos="855"/>
        </w:tabs>
      </w:pPr>
    </w:lvl>
    <w:lvl w:ilvl="3">
      <w:start w:val="1"/>
      <w:numFmt w:val="decimal"/>
      <w:lvlText w:val="%1.%2.%3.%4"/>
      <w:lvlJc w:val="left"/>
      <w:pPr>
        <w:tabs>
          <w:tab w:val="num" w:pos="855"/>
        </w:tabs>
      </w:pPr>
    </w:lvl>
    <w:lvl w:ilvl="4">
      <w:start w:val="1"/>
      <w:numFmt w:val="decimal"/>
      <w:lvlText w:val="%1.%2.%3.%4.%5"/>
      <w:lvlJc w:val="left"/>
      <w:pPr>
        <w:tabs>
          <w:tab w:val="num" w:pos="855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</w:pPr>
    </w:lvl>
  </w:abstractNum>
  <w:abstractNum w:abstractNumId="55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56">
    <w:nsid w:val="00000039"/>
    <w:multiLevelType w:val="singleLevel"/>
    <w:tmpl w:val="00000039"/>
    <w:name w:val="WW8Num57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57">
    <w:nsid w:val="0000003A"/>
    <w:multiLevelType w:val="singleLevel"/>
    <w:tmpl w:val="0000003A"/>
    <w:name w:val="WW8Num58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Symbol" w:hAnsi="Symbol"/>
      </w:rPr>
    </w:lvl>
  </w:abstractNum>
  <w:abstractNum w:abstractNumId="58">
    <w:nsid w:val="0000003B"/>
    <w:multiLevelType w:val="single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</w:abstractNum>
  <w:abstractNum w:abstractNumId="59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61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62">
    <w:nsid w:val="0000003F"/>
    <w:multiLevelType w:val="singleLevel"/>
    <w:tmpl w:val="0000003F"/>
    <w:name w:val="WW8Num63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63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4">
    <w:nsid w:val="00000041"/>
    <w:multiLevelType w:val="singleLevel"/>
    <w:tmpl w:val="00000041"/>
    <w:name w:val="WW8Num65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65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</w:abstractNum>
  <w:abstractNum w:abstractNumId="66">
    <w:nsid w:val="00000043"/>
    <w:multiLevelType w:val="singleLevel"/>
    <w:tmpl w:val="00000043"/>
    <w:name w:val="WW8Num67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67">
    <w:nsid w:val="00000044"/>
    <w:multiLevelType w:val="singleLevel"/>
    <w:tmpl w:val="00000044"/>
    <w:name w:val="WW8Num68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68">
    <w:nsid w:val="00000045"/>
    <w:multiLevelType w:val="singleLevel"/>
    <w:tmpl w:val="00000045"/>
    <w:name w:val="WW8Num69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9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Wingdings"/>
      </w:rPr>
    </w:lvl>
  </w:abstractNum>
  <w:abstractNum w:abstractNumId="7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1287"/>
        </w:tabs>
      </w:pPr>
      <w:rPr>
        <w:rFonts w:ascii="Symbol" w:hAnsi="Symbol"/>
      </w:rPr>
    </w:lvl>
  </w:abstractNum>
  <w:abstractNum w:abstractNumId="71">
    <w:nsid w:val="00000048"/>
    <w:multiLevelType w:val="singleLevel"/>
    <w:tmpl w:val="00000048"/>
    <w:name w:val="WW8Num7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Century Gothic" w:hAnsi="Century Gothic" w:cs="Century Gothic"/>
        <w:sz w:val="20"/>
        <w:szCs w:val="20"/>
      </w:rPr>
    </w:lvl>
  </w:abstractNum>
  <w:abstractNum w:abstractNumId="72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73">
    <w:nsid w:val="0000004A"/>
    <w:multiLevelType w:val="multilevel"/>
    <w:tmpl w:val="0000004A"/>
    <w:name w:val="WW8Num75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4">
    <w:nsid w:val="0000004B"/>
    <w:multiLevelType w:val="multilevel"/>
    <w:tmpl w:val="0000004B"/>
    <w:name w:val="WW8Num76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5">
    <w:nsid w:val="0000004C"/>
    <w:multiLevelType w:val="multilevel"/>
    <w:tmpl w:val="0000004C"/>
    <w:name w:val="WW8Num77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6">
    <w:nsid w:val="0000004D"/>
    <w:multiLevelType w:val="multilevel"/>
    <w:tmpl w:val="0000004D"/>
    <w:name w:val="WW8Num78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7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8">
    <w:nsid w:val="0000004F"/>
    <w:multiLevelType w:val="multilevel"/>
    <w:tmpl w:val="0000004F"/>
    <w:name w:val="WW8Num80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9">
    <w:nsid w:val="00000050"/>
    <w:multiLevelType w:val="multilevel"/>
    <w:tmpl w:val="00000050"/>
    <w:name w:val="WW8Num81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0">
    <w:nsid w:val="00000051"/>
    <w:multiLevelType w:val="multilevel"/>
    <w:tmpl w:val="00000051"/>
    <w:name w:val="WW8Num82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1">
    <w:nsid w:val="00000052"/>
    <w:multiLevelType w:val="multilevel"/>
    <w:tmpl w:val="00000052"/>
    <w:name w:val="WW8Num83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2">
    <w:nsid w:val="00000053"/>
    <w:multiLevelType w:val="multilevel"/>
    <w:tmpl w:val="00000053"/>
    <w:name w:val="WW8Num84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3">
    <w:nsid w:val="00000054"/>
    <w:multiLevelType w:val="multilevel"/>
    <w:tmpl w:val="00000054"/>
    <w:name w:val="WW8Num85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4">
    <w:nsid w:val="00000055"/>
    <w:multiLevelType w:val="multilevel"/>
    <w:tmpl w:val="00000055"/>
    <w:name w:val="WW8Num8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5">
    <w:nsid w:val="00000056"/>
    <w:multiLevelType w:val="multilevel"/>
    <w:tmpl w:val="00000056"/>
    <w:name w:val="WW8Num8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6">
    <w:nsid w:val="00000057"/>
    <w:multiLevelType w:val="multilevel"/>
    <w:tmpl w:val="00000057"/>
    <w:name w:val="WW8Num8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7">
    <w:nsid w:val="00000058"/>
    <w:multiLevelType w:val="multilevel"/>
    <w:tmpl w:val="00000058"/>
    <w:name w:val="WW8Num8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8">
    <w:nsid w:val="00000059"/>
    <w:multiLevelType w:val="multilevel"/>
    <w:tmpl w:val="00000059"/>
    <w:name w:val="WW8Num90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9">
    <w:nsid w:val="0000005A"/>
    <w:multiLevelType w:val="multilevel"/>
    <w:tmpl w:val="0000005A"/>
    <w:name w:val="WW8Num91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0">
    <w:nsid w:val="0000005B"/>
    <w:multiLevelType w:val="multilevel"/>
    <w:tmpl w:val="0000005B"/>
    <w:name w:val="WW8Num92"/>
    <w:lvl w:ilvl="0">
      <w:start w:val="1"/>
      <w:numFmt w:val="bullet"/>
      <w:lvlText w:val=""/>
      <w:lvlJc w:val="left"/>
      <w:pPr>
        <w:tabs>
          <w:tab w:val="num" w:pos="1068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428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788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148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508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868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228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588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948"/>
        </w:tabs>
      </w:pPr>
      <w:rPr>
        <w:rFonts w:ascii="Symbol" w:hAnsi="Symbol"/>
      </w:rPr>
    </w:lvl>
  </w:abstractNum>
  <w:abstractNum w:abstractNumId="91">
    <w:nsid w:val="0000005C"/>
    <w:multiLevelType w:val="multilevel"/>
    <w:tmpl w:val="0000005C"/>
    <w:name w:val="WW8Num93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2">
    <w:nsid w:val="0000005D"/>
    <w:multiLevelType w:val="multilevel"/>
    <w:tmpl w:val="0000005D"/>
    <w:name w:val="WW8Num9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3">
    <w:nsid w:val="0000005E"/>
    <w:multiLevelType w:val="multilevel"/>
    <w:tmpl w:val="0000005E"/>
    <w:name w:val="WW8Num9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4">
    <w:nsid w:val="0000005F"/>
    <w:multiLevelType w:val="multilevel"/>
    <w:tmpl w:val="0000005F"/>
    <w:name w:val="WW8Num9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5">
    <w:nsid w:val="00000060"/>
    <w:multiLevelType w:val="multilevel"/>
    <w:tmpl w:val="00000060"/>
    <w:name w:val="WW8Num9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6">
    <w:nsid w:val="00000061"/>
    <w:multiLevelType w:val="multilevel"/>
    <w:tmpl w:val="00000061"/>
    <w:name w:val="WW8Num9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7">
    <w:nsid w:val="00000062"/>
    <w:multiLevelType w:val="multilevel"/>
    <w:tmpl w:val="00000062"/>
    <w:name w:val="WW8Num9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8">
    <w:nsid w:val="00000063"/>
    <w:multiLevelType w:val="multilevel"/>
    <w:tmpl w:val="00000063"/>
    <w:name w:val="WW8Num10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9">
    <w:nsid w:val="00000064"/>
    <w:multiLevelType w:val="multilevel"/>
    <w:tmpl w:val="00000064"/>
    <w:name w:val="WW8Num10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0">
    <w:nsid w:val="00000065"/>
    <w:multiLevelType w:val="multilevel"/>
    <w:tmpl w:val="00000065"/>
    <w:name w:val="WW8Num10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1">
    <w:nsid w:val="00000066"/>
    <w:multiLevelType w:val="multilevel"/>
    <w:tmpl w:val="00000066"/>
    <w:name w:val="WW8Num10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2">
    <w:nsid w:val="00000067"/>
    <w:multiLevelType w:val="multilevel"/>
    <w:tmpl w:val="00000067"/>
    <w:name w:val="WW8Num10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3">
    <w:nsid w:val="00000068"/>
    <w:multiLevelType w:val="multilevel"/>
    <w:tmpl w:val="00000068"/>
    <w:name w:val="WW8Num10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4">
    <w:nsid w:val="00000069"/>
    <w:multiLevelType w:val="multilevel"/>
    <w:tmpl w:val="00000069"/>
    <w:name w:val="WW8Num10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5">
    <w:nsid w:val="0000006A"/>
    <w:multiLevelType w:val="multilevel"/>
    <w:tmpl w:val="0000006A"/>
    <w:name w:val="WW8Num10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6">
    <w:nsid w:val="0000006B"/>
    <w:multiLevelType w:val="multilevel"/>
    <w:tmpl w:val="0000006B"/>
    <w:name w:val="WW8Num10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7">
    <w:nsid w:val="0000006C"/>
    <w:multiLevelType w:val="multilevel"/>
    <w:tmpl w:val="0000006C"/>
    <w:name w:val="WW8Num10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8">
    <w:nsid w:val="0000006D"/>
    <w:multiLevelType w:val="multilevel"/>
    <w:tmpl w:val="0000006D"/>
    <w:name w:val="WW8Num11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9">
    <w:nsid w:val="0000006E"/>
    <w:multiLevelType w:val="multilevel"/>
    <w:tmpl w:val="0000006E"/>
    <w:name w:val="WW8Num11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0">
    <w:nsid w:val="0000006F"/>
    <w:multiLevelType w:val="multilevel"/>
    <w:tmpl w:val="0000006F"/>
    <w:name w:val="WW8Num11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1">
    <w:nsid w:val="00000070"/>
    <w:multiLevelType w:val="multilevel"/>
    <w:tmpl w:val="00000070"/>
    <w:name w:val="WW8Num11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2">
    <w:nsid w:val="00000071"/>
    <w:multiLevelType w:val="multilevel"/>
    <w:tmpl w:val="00000071"/>
    <w:name w:val="WW8Num11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3">
    <w:nsid w:val="00000072"/>
    <w:multiLevelType w:val="multilevel"/>
    <w:tmpl w:val="00000072"/>
    <w:name w:val="WW8Num11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4">
    <w:nsid w:val="00000073"/>
    <w:multiLevelType w:val="multilevel"/>
    <w:tmpl w:val="00000073"/>
    <w:name w:val="WW8Num116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5">
    <w:nsid w:val="00000074"/>
    <w:multiLevelType w:val="multilevel"/>
    <w:tmpl w:val="00000074"/>
    <w:name w:val="WW8Num11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6">
    <w:nsid w:val="00000075"/>
    <w:multiLevelType w:val="multilevel"/>
    <w:tmpl w:val="00000075"/>
    <w:name w:val="WW8Num118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7">
    <w:nsid w:val="00000076"/>
    <w:multiLevelType w:val="multilevel"/>
    <w:tmpl w:val="00000076"/>
    <w:name w:val="WW8Num11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8">
    <w:nsid w:val="00000077"/>
    <w:multiLevelType w:val="multilevel"/>
    <w:tmpl w:val="00000077"/>
    <w:name w:val="WW8Num12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19">
    <w:nsid w:val="00000078"/>
    <w:multiLevelType w:val="multilevel"/>
    <w:tmpl w:val="00000078"/>
    <w:name w:val="WW8Num12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0">
    <w:nsid w:val="00000079"/>
    <w:multiLevelType w:val="multilevel"/>
    <w:tmpl w:val="00000079"/>
    <w:name w:val="WW8Num12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1">
    <w:nsid w:val="0000007A"/>
    <w:multiLevelType w:val="multilevel"/>
    <w:tmpl w:val="0000007A"/>
    <w:name w:val="WW8Num12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2">
    <w:nsid w:val="0000007B"/>
    <w:multiLevelType w:val="multilevel"/>
    <w:tmpl w:val="0000007B"/>
    <w:name w:val="WW8Num12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3">
    <w:nsid w:val="0000007C"/>
    <w:multiLevelType w:val="multilevel"/>
    <w:tmpl w:val="0000007C"/>
    <w:name w:val="WW8Num12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4">
    <w:nsid w:val="0000007D"/>
    <w:multiLevelType w:val="multilevel"/>
    <w:tmpl w:val="0000007D"/>
    <w:name w:val="WW8Num12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5">
    <w:nsid w:val="0000007E"/>
    <w:multiLevelType w:val="multilevel"/>
    <w:tmpl w:val="0000007E"/>
    <w:name w:val="WW8Num12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6">
    <w:nsid w:val="0000007F"/>
    <w:multiLevelType w:val="multilevel"/>
    <w:tmpl w:val="0000007F"/>
    <w:name w:val="WW8Num12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7">
    <w:nsid w:val="00000080"/>
    <w:multiLevelType w:val="multilevel"/>
    <w:tmpl w:val="00000080"/>
    <w:name w:val="WW8Num12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8">
    <w:nsid w:val="00000081"/>
    <w:multiLevelType w:val="multilevel"/>
    <w:tmpl w:val="00000081"/>
    <w:name w:val="WW8Num13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29">
    <w:nsid w:val="00000082"/>
    <w:multiLevelType w:val="multilevel"/>
    <w:tmpl w:val="00000082"/>
    <w:name w:val="WW8Num13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0">
    <w:nsid w:val="00000083"/>
    <w:multiLevelType w:val="multilevel"/>
    <w:tmpl w:val="00000083"/>
    <w:name w:val="WW8Num13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1">
    <w:nsid w:val="00000084"/>
    <w:multiLevelType w:val="multilevel"/>
    <w:tmpl w:val="00000084"/>
    <w:name w:val="WW8Num13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2">
    <w:nsid w:val="00000085"/>
    <w:multiLevelType w:val="multilevel"/>
    <w:tmpl w:val="00000085"/>
    <w:name w:val="WW8Num13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3">
    <w:nsid w:val="00000086"/>
    <w:multiLevelType w:val="multilevel"/>
    <w:tmpl w:val="00000086"/>
    <w:name w:val="WW8Num13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4">
    <w:nsid w:val="00000087"/>
    <w:multiLevelType w:val="multilevel"/>
    <w:tmpl w:val="00000087"/>
    <w:name w:val="WW8Num13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5">
    <w:nsid w:val="00000088"/>
    <w:multiLevelType w:val="multilevel"/>
    <w:tmpl w:val="00000088"/>
    <w:name w:val="WW8Num13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6">
    <w:nsid w:val="00000089"/>
    <w:multiLevelType w:val="multilevel"/>
    <w:tmpl w:val="00000089"/>
    <w:name w:val="WW8Num13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7">
    <w:nsid w:val="0000008A"/>
    <w:multiLevelType w:val="multilevel"/>
    <w:tmpl w:val="0000008A"/>
    <w:name w:val="WW8Num13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8">
    <w:nsid w:val="0000008B"/>
    <w:multiLevelType w:val="multilevel"/>
    <w:tmpl w:val="0000008B"/>
    <w:name w:val="WW8Num14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9">
    <w:nsid w:val="0000008C"/>
    <w:multiLevelType w:val="multilevel"/>
    <w:tmpl w:val="0000008C"/>
    <w:name w:val="WW8Num14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0">
    <w:nsid w:val="0000008D"/>
    <w:multiLevelType w:val="multilevel"/>
    <w:tmpl w:val="0000008D"/>
    <w:name w:val="WW8Num14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1">
    <w:nsid w:val="0000008E"/>
    <w:multiLevelType w:val="multilevel"/>
    <w:tmpl w:val="0000008E"/>
    <w:name w:val="WW8Num14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2">
    <w:nsid w:val="0000008F"/>
    <w:multiLevelType w:val="multilevel"/>
    <w:tmpl w:val="0000008F"/>
    <w:name w:val="WW8Num14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3">
    <w:nsid w:val="00000090"/>
    <w:multiLevelType w:val="multilevel"/>
    <w:tmpl w:val="00000090"/>
    <w:name w:val="WW8Num14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4">
    <w:nsid w:val="00000091"/>
    <w:multiLevelType w:val="multilevel"/>
    <w:tmpl w:val="00000091"/>
    <w:name w:val="WW8Num14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5">
    <w:nsid w:val="00000092"/>
    <w:multiLevelType w:val="multilevel"/>
    <w:tmpl w:val="00000092"/>
    <w:name w:val="WW8Num14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6">
    <w:nsid w:val="00000093"/>
    <w:multiLevelType w:val="multilevel"/>
    <w:tmpl w:val="00000093"/>
    <w:name w:val="WW8Num1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7">
    <w:nsid w:val="00000094"/>
    <w:multiLevelType w:val="multilevel"/>
    <w:tmpl w:val="00000094"/>
    <w:name w:val="WW8Num14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8">
    <w:nsid w:val="00000095"/>
    <w:multiLevelType w:val="multilevel"/>
    <w:tmpl w:val="00000095"/>
    <w:name w:val="WW8Num15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9">
    <w:nsid w:val="00000096"/>
    <w:multiLevelType w:val="multilevel"/>
    <w:tmpl w:val="00000096"/>
    <w:name w:val="WW8Num15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0">
    <w:nsid w:val="00000097"/>
    <w:multiLevelType w:val="multilevel"/>
    <w:tmpl w:val="00000097"/>
    <w:name w:val="WW8Num15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1">
    <w:nsid w:val="00000098"/>
    <w:multiLevelType w:val="multilevel"/>
    <w:tmpl w:val="00000098"/>
    <w:name w:val="WW8Num15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2">
    <w:nsid w:val="00000099"/>
    <w:multiLevelType w:val="multilevel"/>
    <w:tmpl w:val="00000099"/>
    <w:name w:val="WW8Num15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3">
    <w:nsid w:val="0000009A"/>
    <w:multiLevelType w:val="multilevel"/>
    <w:tmpl w:val="0000009A"/>
    <w:name w:val="WW8Num15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4">
    <w:nsid w:val="0000009B"/>
    <w:multiLevelType w:val="multilevel"/>
    <w:tmpl w:val="0000009B"/>
    <w:name w:val="WW8Num15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5">
    <w:nsid w:val="0000009C"/>
    <w:multiLevelType w:val="multilevel"/>
    <w:tmpl w:val="0000009C"/>
    <w:name w:val="WW8Num15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6">
    <w:nsid w:val="0000009D"/>
    <w:multiLevelType w:val="multilevel"/>
    <w:tmpl w:val="0000009D"/>
    <w:name w:val="WW8Num15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7">
    <w:nsid w:val="0000009E"/>
    <w:multiLevelType w:val="multilevel"/>
    <w:tmpl w:val="0000009E"/>
    <w:name w:val="WW8Num15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8">
    <w:nsid w:val="0000009F"/>
    <w:multiLevelType w:val="multilevel"/>
    <w:tmpl w:val="0000009F"/>
    <w:name w:val="WW8Num16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59">
    <w:nsid w:val="000000A0"/>
    <w:multiLevelType w:val="multilevel"/>
    <w:tmpl w:val="000000A0"/>
    <w:name w:val="WW8Num16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0">
    <w:nsid w:val="000000A1"/>
    <w:multiLevelType w:val="multilevel"/>
    <w:tmpl w:val="000000A1"/>
    <w:name w:val="WW8Num16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1">
    <w:nsid w:val="000000A2"/>
    <w:multiLevelType w:val="multilevel"/>
    <w:tmpl w:val="000000A2"/>
    <w:name w:val="WW8Num16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2">
    <w:nsid w:val="000000A3"/>
    <w:multiLevelType w:val="multilevel"/>
    <w:tmpl w:val="000000A3"/>
    <w:name w:val="WW8Num16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3">
    <w:nsid w:val="000000A4"/>
    <w:multiLevelType w:val="multilevel"/>
    <w:tmpl w:val="000000A4"/>
    <w:name w:val="WW8Num16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4">
    <w:nsid w:val="000000A5"/>
    <w:multiLevelType w:val="multilevel"/>
    <w:tmpl w:val="000000A5"/>
    <w:name w:val="WW8Num16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5">
    <w:nsid w:val="000000A6"/>
    <w:multiLevelType w:val="multilevel"/>
    <w:tmpl w:val="000000A6"/>
    <w:name w:val="WW8Num16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6">
    <w:nsid w:val="000000A7"/>
    <w:multiLevelType w:val="multilevel"/>
    <w:tmpl w:val="000000A7"/>
    <w:name w:val="WW8Num16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7">
    <w:nsid w:val="000000A8"/>
    <w:multiLevelType w:val="multilevel"/>
    <w:tmpl w:val="000000A8"/>
    <w:name w:val="WW8Num16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8">
    <w:nsid w:val="000000A9"/>
    <w:multiLevelType w:val="multilevel"/>
    <w:tmpl w:val="000000A9"/>
    <w:name w:val="WW8Num17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69">
    <w:nsid w:val="000000AA"/>
    <w:multiLevelType w:val="multilevel"/>
    <w:tmpl w:val="000000AA"/>
    <w:name w:val="WW8Num17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0">
    <w:nsid w:val="000000AB"/>
    <w:multiLevelType w:val="multilevel"/>
    <w:tmpl w:val="000000AB"/>
    <w:name w:val="WW8Num17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1">
    <w:nsid w:val="000000AC"/>
    <w:multiLevelType w:val="multilevel"/>
    <w:tmpl w:val="000000AC"/>
    <w:name w:val="WW8Num17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2">
    <w:nsid w:val="000000AD"/>
    <w:multiLevelType w:val="multilevel"/>
    <w:tmpl w:val="000000AD"/>
    <w:name w:val="WW8Num17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3">
    <w:nsid w:val="000000AE"/>
    <w:multiLevelType w:val="multilevel"/>
    <w:tmpl w:val="000000AE"/>
    <w:name w:val="WW8Num17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4">
    <w:nsid w:val="000000AF"/>
    <w:multiLevelType w:val="multilevel"/>
    <w:tmpl w:val="000000AF"/>
    <w:name w:val="WW8Num17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5">
    <w:nsid w:val="000000B0"/>
    <w:multiLevelType w:val="multilevel"/>
    <w:tmpl w:val="000000B0"/>
    <w:name w:val="WW8Num17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6">
    <w:nsid w:val="000000B1"/>
    <w:multiLevelType w:val="multilevel"/>
    <w:tmpl w:val="000000B1"/>
    <w:name w:val="WW8Num17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7">
    <w:nsid w:val="000000B2"/>
    <w:multiLevelType w:val="multilevel"/>
    <w:tmpl w:val="000000B2"/>
    <w:name w:val="WW8Num17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8">
    <w:nsid w:val="000000B3"/>
    <w:multiLevelType w:val="multilevel"/>
    <w:tmpl w:val="000000B3"/>
    <w:name w:val="WW8Num18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79">
    <w:nsid w:val="000000B4"/>
    <w:multiLevelType w:val="multilevel"/>
    <w:tmpl w:val="000000B4"/>
    <w:name w:val="WW8Num18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0">
    <w:nsid w:val="000000B5"/>
    <w:multiLevelType w:val="multilevel"/>
    <w:tmpl w:val="000000B5"/>
    <w:name w:val="WW8Num18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1">
    <w:nsid w:val="000000B6"/>
    <w:multiLevelType w:val="multilevel"/>
    <w:tmpl w:val="000000B6"/>
    <w:name w:val="WW8Num18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2">
    <w:nsid w:val="000000B7"/>
    <w:multiLevelType w:val="multilevel"/>
    <w:tmpl w:val="000000B7"/>
    <w:name w:val="WW8Num18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3">
    <w:nsid w:val="000000B8"/>
    <w:multiLevelType w:val="multilevel"/>
    <w:tmpl w:val="000000B8"/>
    <w:name w:val="WW8Num18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4">
    <w:nsid w:val="000000B9"/>
    <w:multiLevelType w:val="multilevel"/>
    <w:tmpl w:val="000000B9"/>
    <w:name w:val="WW8Num18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5">
    <w:nsid w:val="000000BA"/>
    <w:multiLevelType w:val="multilevel"/>
    <w:tmpl w:val="000000BA"/>
    <w:name w:val="WW8Num18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6">
    <w:nsid w:val="000000BB"/>
    <w:multiLevelType w:val="multilevel"/>
    <w:tmpl w:val="000000BB"/>
    <w:name w:val="WW8Num18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7">
    <w:nsid w:val="000000BC"/>
    <w:multiLevelType w:val="multilevel"/>
    <w:tmpl w:val="000000BC"/>
    <w:name w:val="WW8Num18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8">
    <w:nsid w:val="000000BD"/>
    <w:multiLevelType w:val="multilevel"/>
    <w:tmpl w:val="000000BD"/>
    <w:name w:val="WW8Num19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89">
    <w:nsid w:val="000000BE"/>
    <w:multiLevelType w:val="multilevel"/>
    <w:tmpl w:val="000000BE"/>
    <w:name w:val="WW8Num19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0">
    <w:nsid w:val="000000BF"/>
    <w:multiLevelType w:val="multilevel"/>
    <w:tmpl w:val="000000BF"/>
    <w:name w:val="WW8Num19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1">
    <w:nsid w:val="000000C0"/>
    <w:multiLevelType w:val="multilevel"/>
    <w:tmpl w:val="000000C0"/>
    <w:name w:val="WW8Num19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2">
    <w:nsid w:val="000000C1"/>
    <w:multiLevelType w:val="multilevel"/>
    <w:tmpl w:val="000000C1"/>
    <w:name w:val="WW8Num19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3">
    <w:nsid w:val="000000C2"/>
    <w:multiLevelType w:val="multilevel"/>
    <w:tmpl w:val="000000C2"/>
    <w:name w:val="WW8Num19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4">
    <w:nsid w:val="000000C3"/>
    <w:multiLevelType w:val="multilevel"/>
    <w:tmpl w:val="000000C3"/>
    <w:name w:val="WW8Num19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5">
    <w:nsid w:val="000000C4"/>
    <w:multiLevelType w:val="multilevel"/>
    <w:tmpl w:val="000000C4"/>
    <w:name w:val="WW8Num19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6">
    <w:nsid w:val="000000C5"/>
    <w:multiLevelType w:val="multilevel"/>
    <w:tmpl w:val="000000C5"/>
    <w:name w:val="WW8Num19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7">
    <w:nsid w:val="000000C6"/>
    <w:multiLevelType w:val="multilevel"/>
    <w:tmpl w:val="000000C6"/>
    <w:name w:val="WW8Num19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8">
    <w:nsid w:val="000000C7"/>
    <w:multiLevelType w:val="multilevel"/>
    <w:tmpl w:val="000000C7"/>
    <w:name w:val="WW8Num20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9">
    <w:nsid w:val="000000C8"/>
    <w:multiLevelType w:val="multilevel"/>
    <w:tmpl w:val="000000C8"/>
    <w:name w:val="WW8Num20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ZapfHumnst B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0">
    <w:nsid w:val="000000C9"/>
    <w:multiLevelType w:val="multilevel"/>
    <w:tmpl w:val="000000C9"/>
    <w:name w:val="WW8Num202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1">
    <w:nsid w:val="000000CA"/>
    <w:multiLevelType w:val="multilevel"/>
    <w:tmpl w:val="000000CA"/>
    <w:name w:val="WW8Num203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2">
    <w:nsid w:val="000000CB"/>
    <w:multiLevelType w:val="multilevel"/>
    <w:tmpl w:val="000000CB"/>
    <w:name w:val="WW8Num204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3">
    <w:nsid w:val="000000CC"/>
    <w:multiLevelType w:val="multilevel"/>
    <w:tmpl w:val="000000CC"/>
    <w:name w:val="WW8Num205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4">
    <w:nsid w:val="000000CD"/>
    <w:multiLevelType w:val="multilevel"/>
    <w:tmpl w:val="000000CD"/>
    <w:name w:val="WW8Num206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5">
    <w:nsid w:val="000000CE"/>
    <w:multiLevelType w:val="multilevel"/>
    <w:tmpl w:val="000000CE"/>
    <w:name w:val="WW8Num207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6">
    <w:nsid w:val="000000CF"/>
    <w:multiLevelType w:val="multilevel"/>
    <w:tmpl w:val="000000CF"/>
    <w:name w:val="WW8Num208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7">
    <w:nsid w:val="000000D0"/>
    <w:multiLevelType w:val="multilevel"/>
    <w:tmpl w:val="000000D0"/>
    <w:name w:val="WW8Num209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8">
    <w:nsid w:val="000000D1"/>
    <w:multiLevelType w:val="multilevel"/>
    <w:tmpl w:val="000000D1"/>
    <w:name w:val="WW8Num210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9">
    <w:nsid w:val="000000D2"/>
    <w:multiLevelType w:val="multilevel"/>
    <w:tmpl w:val="000000D2"/>
    <w:name w:val="WW8Num211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0">
    <w:nsid w:val="000000D3"/>
    <w:multiLevelType w:val="multilevel"/>
    <w:tmpl w:val="000000D3"/>
    <w:name w:val="WW8Num212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1">
    <w:nsid w:val="000000D4"/>
    <w:multiLevelType w:val="multilevel"/>
    <w:tmpl w:val="000000D4"/>
    <w:name w:val="WW8Num213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2">
    <w:nsid w:val="000000D5"/>
    <w:multiLevelType w:val="multilevel"/>
    <w:tmpl w:val="000000D5"/>
    <w:name w:val="WW8Num21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3">
    <w:nsid w:val="000000D6"/>
    <w:multiLevelType w:val="multilevel"/>
    <w:tmpl w:val="000000D6"/>
    <w:name w:val="WW8Num21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4">
    <w:nsid w:val="000000D7"/>
    <w:multiLevelType w:val="multilevel"/>
    <w:tmpl w:val="000000D7"/>
    <w:name w:val="WW8Num21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5">
    <w:nsid w:val="000000D8"/>
    <w:multiLevelType w:val="multilevel"/>
    <w:tmpl w:val="000000D8"/>
    <w:name w:val="WW8Num21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6">
    <w:nsid w:val="000000D9"/>
    <w:multiLevelType w:val="multilevel"/>
    <w:tmpl w:val="000000D9"/>
    <w:name w:val="WW8Num21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7">
    <w:nsid w:val="000000DA"/>
    <w:multiLevelType w:val="multilevel"/>
    <w:tmpl w:val="000000DA"/>
    <w:name w:val="WW8Num219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18">
    <w:nsid w:val="000000DB"/>
    <w:multiLevelType w:val="multilevel"/>
    <w:tmpl w:val="000000DB"/>
    <w:name w:val="WW8Num220"/>
    <w:lvl w:ilvl="0">
      <w:start w:val="1"/>
      <w:numFmt w:val="bullet"/>
      <w:lvlText w:val=""/>
      <w:lvlJc w:val="left"/>
      <w:pPr>
        <w:tabs>
          <w:tab w:val="num" w:pos="1068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428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788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148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508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868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228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588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948"/>
        </w:tabs>
      </w:pPr>
      <w:rPr>
        <w:rFonts w:ascii="Symbol" w:hAnsi="Symbol"/>
      </w:rPr>
    </w:lvl>
  </w:abstractNum>
  <w:abstractNum w:abstractNumId="219">
    <w:nsid w:val="000000DC"/>
    <w:multiLevelType w:val="multilevel"/>
    <w:tmpl w:val="000000DC"/>
    <w:name w:val="WW8Num221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/>
        <w:sz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/>
        <w:sz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0">
    <w:nsid w:val="000000DD"/>
    <w:multiLevelType w:val="multilevel"/>
    <w:tmpl w:val="000000DD"/>
    <w:name w:val="WW8Num222"/>
    <w:lvl w:ilvl="0">
      <w:start w:val="1"/>
      <w:numFmt w:val="bullet"/>
      <w:lvlText w:val=""/>
      <w:lvlJc w:val="left"/>
      <w:pPr>
        <w:tabs>
          <w:tab w:val="num" w:pos="1068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428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788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148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508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868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228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588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948"/>
        </w:tabs>
      </w:pPr>
      <w:rPr>
        <w:rFonts w:ascii="Symbol" w:hAnsi="Symbol"/>
      </w:rPr>
    </w:lvl>
  </w:abstractNum>
  <w:abstractNum w:abstractNumId="221">
    <w:nsid w:val="000000DE"/>
    <w:multiLevelType w:val="multilevel"/>
    <w:tmpl w:val="000000DE"/>
    <w:name w:val="WW8Num223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b/>
        <w:bCs/>
        <w:i w:val="0"/>
        <w:iCs w:val="0"/>
        <w:sz w:val="22"/>
        <w:szCs w:val="22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b/>
        <w:bCs/>
        <w:i w:val="0"/>
        <w:iCs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b/>
        <w:bCs/>
        <w:i w:val="0"/>
        <w:i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b/>
        <w:bCs/>
        <w:i w:val="0"/>
        <w:iCs w:val="0"/>
        <w:sz w:val="22"/>
        <w:szCs w:val="22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b/>
        <w:bCs/>
        <w:i w:val="0"/>
        <w:iCs w:val="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2">
    <w:nsid w:val="000000DF"/>
    <w:multiLevelType w:val="multilevel"/>
    <w:tmpl w:val="000000DF"/>
    <w:name w:val="WW8Num224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3">
    <w:nsid w:val="000000E0"/>
    <w:multiLevelType w:val="multilevel"/>
    <w:tmpl w:val="000000E0"/>
    <w:name w:val="WW8Num225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4">
    <w:nsid w:val="000000E1"/>
    <w:multiLevelType w:val="multilevel"/>
    <w:tmpl w:val="000000E1"/>
    <w:name w:val="WW8Num226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5">
    <w:nsid w:val="000000E2"/>
    <w:multiLevelType w:val="multilevel"/>
    <w:tmpl w:val="000000E2"/>
    <w:name w:val="WW8Num227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6">
    <w:nsid w:val="000000E3"/>
    <w:multiLevelType w:val="multilevel"/>
    <w:tmpl w:val="000000E3"/>
    <w:name w:val="WW8Num228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7">
    <w:nsid w:val="000000E4"/>
    <w:multiLevelType w:val="multilevel"/>
    <w:tmpl w:val="000000E4"/>
    <w:name w:val="WW8Num229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8">
    <w:nsid w:val="000000E5"/>
    <w:multiLevelType w:val="multilevel"/>
    <w:tmpl w:val="000000E5"/>
    <w:name w:val="WW8Num230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29">
    <w:nsid w:val="000000E6"/>
    <w:multiLevelType w:val="multilevel"/>
    <w:tmpl w:val="000000E6"/>
    <w:name w:val="WW8Num231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30">
    <w:nsid w:val="000000E7"/>
    <w:multiLevelType w:val="multilevel"/>
    <w:tmpl w:val="000000E7"/>
    <w:name w:val="WW8Num232"/>
    <w:lvl w:ilvl="0">
      <w:start w:val="1"/>
      <w:numFmt w:val="bullet"/>
      <w:lvlText w:val=""/>
      <w:lvlJc w:val="left"/>
      <w:pPr>
        <w:tabs>
          <w:tab w:val="num" w:pos="927"/>
        </w:tabs>
      </w:pPr>
      <w:rPr>
        <w:rFonts w:ascii="Wingdings" w:hAnsi="Wingdings" w:cs="Century Gothic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1287"/>
        </w:tabs>
      </w:pPr>
      <w:rPr>
        <w:rFonts w:ascii="Wingdings" w:hAnsi="Wingdings" w:cs="Century Gothic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647"/>
        </w:tabs>
      </w:pPr>
      <w:rPr>
        <w:rFonts w:ascii="Wingdings" w:hAnsi="Wingdings" w:cs="Century Gothic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007"/>
        </w:tabs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2367"/>
        </w:tabs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727"/>
        </w:tabs>
      </w:pPr>
      <w:rPr>
        <w:rFonts w:ascii="Wingdings" w:hAnsi="Wingdings" w:cs="Century Gothic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3087"/>
        </w:tabs>
      </w:pPr>
      <w:rPr>
        <w:rFonts w:ascii="Wingdings" w:hAnsi="Wingdings" w:cs="Century Gothic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447"/>
        </w:tabs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807"/>
        </w:tabs>
      </w:pPr>
      <w:rPr>
        <w:rFonts w:ascii="Symbol" w:hAnsi="Symbol"/>
      </w:rPr>
    </w:lvl>
  </w:abstractNum>
  <w:abstractNum w:abstractNumId="231">
    <w:nsid w:val="000000E8"/>
    <w:multiLevelType w:val="multilevel"/>
    <w:tmpl w:val="000000E8"/>
    <w:name w:val="WW8Num233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2">
    <w:nsid w:val="000000E9"/>
    <w:multiLevelType w:val="multilevel"/>
    <w:tmpl w:val="000000E9"/>
    <w:name w:val="WW8Num234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3">
    <w:nsid w:val="000000EA"/>
    <w:multiLevelType w:val="multilevel"/>
    <w:tmpl w:val="000000EA"/>
    <w:name w:val="WW8Num23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4">
    <w:nsid w:val="000000EB"/>
    <w:multiLevelType w:val="multilevel"/>
    <w:tmpl w:val="000000EB"/>
    <w:name w:val="WW8Num2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5">
    <w:nsid w:val="000000EC"/>
    <w:multiLevelType w:val="multilevel"/>
    <w:tmpl w:val="000000EC"/>
    <w:name w:val="WW8Num23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6">
    <w:nsid w:val="000000ED"/>
    <w:multiLevelType w:val="multilevel"/>
    <w:tmpl w:val="000000ED"/>
    <w:name w:val="WW8Num23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7">
    <w:nsid w:val="000000EE"/>
    <w:multiLevelType w:val="multilevel"/>
    <w:tmpl w:val="000000EE"/>
    <w:name w:val="WW8Num23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8">
    <w:nsid w:val="000000EF"/>
    <w:multiLevelType w:val="multilevel"/>
    <w:tmpl w:val="000000EF"/>
    <w:name w:val="WW8Num24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9">
    <w:nsid w:val="000000F0"/>
    <w:multiLevelType w:val="multilevel"/>
    <w:tmpl w:val="000000F0"/>
    <w:name w:val="WW8Num24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0">
    <w:nsid w:val="000000F1"/>
    <w:multiLevelType w:val="multilevel"/>
    <w:tmpl w:val="000000F1"/>
    <w:name w:val="WW8Num24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1">
    <w:nsid w:val="000000F2"/>
    <w:multiLevelType w:val="multilevel"/>
    <w:tmpl w:val="000000F2"/>
    <w:name w:val="WW8Num24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2">
    <w:nsid w:val="000000F3"/>
    <w:multiLevelType w:val="multilevel"/>
    <w:tmpl w:val="000000F3"/>
    <w:name w:val="WW8Num2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3">
    <w:nsid w:val="000000F4"/>
    <w:multiLevelType w:val="multilevel"/>
    <w:tmpl w:val="000000F4"/>
    <w:name w:val="WW8Num245"/>
    <w:lvl w:ilvl="0">
      <w:start w:val="1"/>
      <w:numFmt w:val="bullet"/>
      <w:lvlText w:val=""/>
      <w:lvlJc w:val="left"/>
      <w:pPr>
        <w:tabs>
          <w:tab w:val="num" w:pos="1247"/>
        </w:tabs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4">
    <w:nsid w:val="000000F5"/>
    <w:multiLevelType w:val="multilevel"/>
    <w:tmpl w:val="000000F5"/>
    <w:name w:val="WW8Num24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5">
    <w:nsid w:val="000000F6"/>
    <w:multiLevelType w:val="multilevel"/>
    <w:tmpl w:val="000000F6"/>
    <w:name w:val="WW8Num24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6">
    <w:nsid w:val="000000F7"/>
    <w:multiLevelType w:val="multilevel"/>
    <w:tmpl w:val="000000F7"/>
    <w:name w:val="WW8Num2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7">
    <w:nsid w:val="000000F8"/>
    <w:multiLevelType w:val="multilevel"/>
    <w:tmpl w:val="000000F8"/>
    <w:name w:val="WW8Num24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8">
    <w:nsid w:val="000000F9"/>
    <w:multiLevelType w:val="multilevel"/>
    <w:tmpl w:val="000000F9"/>
    <w:name w:val="WW8Num25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49">
    <w:nsid w:val="000000FA"/>
    <w:multiLevelType w:val="multilevel"/>
    <w:tmpl w:val="000000FA"/>
    <w:name w:val="WW8Num25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0">
    <w:nsid w:val="000000FB"/>
    <w:multiLevelType w:val="multilevel"/>
    <w:tmpl w:val="000000FB"/>
    <w:name w:val="WW8Num25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1">
    <w:nsid w:val="000000FC"/>
    <w:multiLevelType w:val="multilevel"/>
    <w:tmpl w:val="000000FC"/>
    <w:name w:val="WW8Num25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2">
    <w:nsid w:val="000000FD"/>
    <w:multiLevelType w:val="multilevel"/>
    <w:tmpl w:val="000000FD"/>
    <w:name w:val="WW8Num25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3">
    <w:nsid w:val="000000FE"/>
    <w:multiLevelType w:val="multilevel"/>
    <w:tmpl w:val="000000FE"/>
    <w:name w:val="WW8Num25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4">
    <w:nsid w:val="000000FF"/>
    <w:multiLevelType w:val="multilevel"/>
    <w:tmpl w:val="000000FF"/>
    <w:name w:val="WW8Num25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5">
    <w:nsid w:val="00000100"/>
    <w:multiLevelType w:val="multilevel"/>
    <w:tmpl w:val="00000100"/>
    <w:name w:val="WW8Num25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6">
    <w:nsid w:val="00000101"/>
    <w:multiLevelType w:val="multilevel"/>
    <w:tmpl w:val="00000101"/>
    <w:name w:val="WW8Num25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7">
    <w:nsid w:val="00000102"/>
    <w:multiLevelType w:val="multilevel"/>
    <w:tmpl w:val="00000102"/>
    <w:name w:val="WW8Num25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8">
    <w:nsid w:val="00000103"/>
    <w:multiLevelType w:val="multilevel"/>
    <w:tmpl w:val="00000103"/>
    <w:name w:val="WW8Num26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9">
    <w:nsid w:val="00000104"/>
    <w:multiLevelType w:val="multilevel"/>
    <w:tmpl w:val="00000104"/>
    <w:name w:val="WW8Num26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0">
    <w:nsid w:val="00000105"/>
    <w:multiLevelType w:val="multilevel"/>
    <w:tmpl w:val="00000105"/>
    <w:name w:val="WW8Num26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1">
    <w:nsid w:val="00000106"/>
    <w:multiLevelType w:val="multilevel"/>
    <w:tmpl w:val="00000106"/>
    <w:name w:val="WW8Num26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2">
    <w:nsid w:val="00000107"/>
    <w:multiLevelType w:val="multilevel"/>
    <w:tmpl w:val="00000107"/>
    <w:name w:val="WW8Num26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3">
    <w:nsid w:val="00000108"/>
    <w:multiLevelType w:val="multilevel"/>
    <w:tmpl w:val="00000108"/>
    <w:name w:val="WW8Num26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4">
    <w:nsid w:val="00000109"/>
    <w:multiLevelType w:val="multilevel"/>
    <w:tmpl w:val="00000109"/>
    <w:name w:val="WW8Num266"/>
    <w:lvl w:ilvl="0">
      <w:start w:val="1"/>
      <w:numFmt w:val="bullet"/>
      <w:lvlText w:val=""/>
      <w:lvlJc w:val="left"/>
      <w:pPr>
        <w:tabs>
          <w:tab w:val="num" w:pos="161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5">
    <w:nsid w:val="0000010A"/>
    <w:multiLevelType w:val="multilevel"/>
    <w:tmpl w:val="0000010A"/>
    <w:name w:val="WW8Num26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6">
    <w:nsid w:val="0000010B"/>
    <w:multiLevelType w:val="multilevel"/>
    <w:tmpl w:val="0000010B"/>
    <w:name w:val="WW8Num26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7">
    <w:nsid w:val="0000010C"/>
    <w:multiLevelType w:val="multilevel"/>
    <w:tmpl w:val="0000010C"/>
    <w:name w:val="WW8Num269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8">
    <w:nsid w:val="0000010D"/>
    <w:multiLevelType w:val="multilevel"/>
    <w:tmpl w:val="0000010D"/>
    <w:name w:val="WW8Num27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69">
    <w:nsid w:val="0000010E"/>
    <w:multiLevelType w:val="multilevel"/>
    <w:tmpl w:val="0000010E"/>
    <w:name w:val="WW8Num27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0">
    <w:nsid w:val="0000010F"/>
    <w:multiLevelType w:val="multilevel"/>
    <w:tmpl w:val="0000010F"/>
    <w:name w:val="WW8Num27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1">
    <w:nsid w:val="00000110"/>
    <w:multiLevelType w:val="multilevel"/>
    <w:tmpl w:val="00000110"/>
    <w:name w:val="WW8Num273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2">
    <w:nsid w:val="00000111"/>
    <w:multiLevelType w:val="multilevel"/>
    <w:tmpl w:val="00000111"/>
    <w:name w:val="WW8Num27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3">
    <w:nsid w:val="00000112"/>
    <w:multiLevelType w:val="multilevel"/>
    <w:tmpl w:val="00000112"/>
    <w:name w:val="WW8Num27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4">
    <w:nsid w:val="00000113"/>
    <w:multiLevelType w:val="multilevel"/>
    <w:tmpl w:val="00000113"/>
    <w:name w:val="WW8Num27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5">
    <w:nsid w:val="00000114"/>
    <w:multiLevelType w:val="multilevel"/>
    <w:tmpl w:val="00000114"/>
    <w:name w:val="WW8Num27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6">
    <w:nsid w:val="00000115"/>
    <w:multiLevelType w:val="multilevel"/>
    <w:tmpl w:val="00000115"/>
    <w:name w:val="WW8Num27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7">
    <w:nsid w:val="00000116"/>
    <w:multiLevelType w:val="multilevel"/>
    <w:tmpl w:val="00000116"/>
    <w:name w:val="WW8Num27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8">
    <w:nsid w:val="00000117"/>
    <w:multiLevelType w:val="multilevel"/>
    <w:tmpl w:val="00000117"/>
    <w:name w:val="WW8Num28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79">
    <w:nsid w:val="00000118"/>
    <w:multiLevelType w:val="multilevel"/>
    <w:tmpl w:val="00000118"/>
    <w:name w:val="WW8Num28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0">
    <w:nsid w:val="00000119"/>
    <w:multiLevelType w:val="multilevel"/>
    <w:tmpl w:val="00000119"/>
    <w:name w:val="WW8Num28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1">
    <w:nsid w:val="0000011A"/>
    <w:multiLevelType w:val="multilevel"/>
    <w:tmpl w:val="0000011A"/>
    <w:name w:val="WW8Num28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2">
    <w:nsid w:val="0000011B"/>
    <w:multiLevelType w:val="multilevel"/>
    <w:tmpl w:val="0000011B"/>
    <w:name w:val="WW8Num28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3">
    <w:nsid w:val="0000011C"/>
    <w:multiLevelType w:val="multilevel"/>
    <w:tmpl w:val="0000011C"/>
    <w:name w:val="WW8Num28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4">
    <w:nsid w:val="0000011D"/>
    <w:multiLevelType w:val="multilevel"/>
    <w:tmpl w:val="0000011D"/>
    <w:name w:val="WW8Num28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5">
    <w:nsid w:val="0000011E"/>
    <w:multiLevelType w:val="multilevel"/>
    <w:tmpl w:val="0000011E"/>
    <w:name w:val="WW8Num28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6">
    <w:nsid w:val="0000011F"/>
    <w:multiLevelType w:val="multilevel"/>
    <w:tmpl w:val="0000011F"/>
    <w:name w:val="WW8Num28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7">
    <w:nsid w:val="00000120"/>
    <w:multiLevelType w:val="multilevel"/>
    <w:tmpl w:val="00000120"/>
    <w:name w:val="WW8Num28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8">
    <w:nsid w:val="00000121"/>
    <w:multiLevelType w:val="multilevel"/>
    <w:tmpl w:val="00000121"/>
    <w:name w:val="WW8Num29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9">
    <w:nsid w:val="00000122"/>
    <w:multiLevelType w:val="multilevel"/>
    <w:tmpl w:val="00000122"/>
    <w:name w:val="WW8Num29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0">
    <w:nsid w:val="00000123"/>
    <w:multiLevelType w:val="multilevel"/>
    <w:tmpl w:val="00000123"/>
    <w:name w:val="WW8Num29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1">
    <w:nsid w:val="00000124"/>
    <w:multiLevelType w:val="multilevel"/>
    <w:tmpl w:val="00000124"/>
    <w:name w:val="WW8Num29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2">
    <w:nsid w:val="00000125"/>
    <w:multiLevelType w:val="multilevel"/>
    <w:tmpl w:val="00000125"/>
    <w:name w:val="WW8Num29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3">
    <w:nsid w:val="00000126"/>
    <w:multiLevelType w:val="multilevel"/>
    <w:tmpl w:val="00000126"/>
    <w:name w:val="WW8Num29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4">
    <w:nsid w:val="00000127"/>
    <w:multiLevelType w:val="multilevel"/>
    <w:tmpl w:val="00000127"/>
    <w:name w:val="WW8Num29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5">
    <w:nsid w:val="00000128"/>
    <w:multiLevelType w:val="multilevel"/>
    <w:tmpl w:val="00000128"/>
    <w:name w:val="WW8Num29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6">
    <w:nsid w:val="00000129"/>
    <w:multiLevelType w:val="multilevel"/>
    <w:tmpl w:val="00000129"/>
    <w:name w:val="WW8Num29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7">
    <w:nsid w:val="0000012A"/>
    <w:multiLevelType w:val="multilevel"/>
    <w:tmpl w:val="0000012A"/>
    <w:name w:val="WW8Num29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8">
    <w:nsid w:val="0000012B"/>
    <w:multiLevelType w:val="multilevel"/>
    <w:tmpl w:val="0000012B"/>
    <w:name w:val="WW8Num30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99">
    <w:nsid w:val="0000012C"/>
    <w:multiLevelType w:val="multilevel"/>
    <w:tmpl w:val="0000012C"/>
    <w:name w:val="WW8Num30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0">
    <w:nsid w:val="0000012D"/>
    <w:multiLevelType w:val="multilevel"/>
    <w:tmpl w:val="0000012D"/>
    <w:name w:val="WW8Num30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1">
    <w:nsid w:val="0000012E"/>
    <w:multiLevelType w:val="multilevel"/>
    <w:tmpl w:val="0000012E"/>
    <w:name w:val="WW8Num30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2">
    <w:nsid w:val="0000012F"/>
    <w:multiLevelType w:val="multilevel"/>
    <w:tmpl w:val="0000012F"/>
    <w:name w:val="WW8Num30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3">
    <w:nsid w:val="00000130"/>
    <w:multiLevelType w:val="multilevel"/>
    <w:tmpl w:val="00000130"/>
    <w:name w:val="WW8Num30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4">
    <w:nsid w:val="00000131"/>
    <w:multiLevelType w:val="multilevel"/>
    <w:tmpl w:val="00000131"/>
    <w:name w:val="WW8Num30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5">
    <w:nsid w:val="00000132"/>
    <w:multiLevelType w:val="multilevel"/>
    <w:tmpl w:val="00000132"/>
    <w:name w:val="WW8Num30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6">
    <w:nsid w:val="00000133"/>
    <w:multiLevelType w:val="multilevel"/>
    <w:tmpl w:val="00000133"/>
    <w:name w:val="WW8Num30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7">
    <w:nsid w:val="00000134"/>
    <w:multiLevelType w:val="multilevel"/>
    <w:tmpl w:val="00000134"/>
    <w:name w:val="WW8Num30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8">
    <w:nsid w:val="00000135"/>
    <w:multiLevelType w:val="multilevel"/>
    <w:tmpl w:val="00000135"/>
    <w:name w:val="WW8Num31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09">
    <w:nsid w:val="00000136"/>
    <w:multiLevelType w:val="multilevel"/>
    <w:tmpl w:val="00000136"/>
    <w:name w:val="WW8Num31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0">
    <w:nsid w:val="00000137"/>
    <w:multiLevelType w:val="multilevel"/>
    <w:tmpl w:val="00000137"/>
    <w:name w:val="WW8Num31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1">
    <w:nsid w:val="00000138"/>
    <w:multiLevelType w:val="multilevel"/>
    <w:tmpl w:val="00000138"/>
    <w:name w:val="WW8Num31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b w:val="0"/>
        <w:i w:val="0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2">
    <w:nsid w:val="00000139"/>
    <w:multiLevelType w:val="multilevel"/>
    <w:tmpl w:val="00000139"/>
    <w:name w:val="WW8Num31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3">
    <w:nsid w:val="0000013A"/>
    <w:multiLevelType w:val="multilevel"/>
    <w:tmpl w:val="0000013A"/>
    <w:name w:val="WW8Num31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4">
    <w:nsid w:val="0000013B"/>
    <w:multiLevelType w:val="multilevel"/>
    <w:tmpl w:val="0000013B"/>
    <w:name w:val="WW8Num31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5">
    <w:nsid w:val="0000013C"/>
    <w:multiLevelType w:val="multilevel"/>
    <w:tmpl w:val="0000013C"/>
    <w:name w:val="WW8Num31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6">
    <w:nsid w:val="0000013D"/>
    <w:multiLevelType w:val="multilevel"/>
    <w:tmpl w:val="0000013D"/>
    <w:name w:val="WW8Num31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7">
    <w:nsid w:val="0000013E"/>
    <w:multiLevelType w:val="multilevel"/>
    <w:tmpl w:val="0000013E"/>
    <w:name w:val="WW8Num31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8">
    <w:nsid w:val="0000013F"/>
    <w:multiLevelType w:val="multilevel"/>
    <w:tmpl w:val="0000013F"/>
    <w:name w:val="WW8Num32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19">
    <w:nsid w:val="00000140"/>
    <w:multiLevelType w:val="multilevel"/>
    <w:tmpl w:val="00000140"/>
    <w:name w:val="WW8Num32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0">
    <w:nsid w:val="00000141"/>
    <w:multiLevelType w:val="multilevel"/>
    <w:tmpl w:val="00000141"/>
    <w:name w:val="WW8Num32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1">
    <w:nsid w:val="00000142"/>
    <w:multiLevelType w:val="multilevel"/>
    <w:tmpl w:val="00000142"/>
    <w:name w:val="WW8Num323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2">
    <w:nsid w:val="00000143"/>
    <w:multiLevelType w:val="multilevel"/>
    <w:tmpl w:val="00000143"/>
    <w:name w:val="WW8Num324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3">
    <w:nsid w:val="00000144"/>
    <w:multiLevelType w:val="multilevel"/>
    <w:tmpl w:val="00000144"/>
    <w:name w:val="WW8Num325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4">
    <w:nsid w:val="00000145"/>
    <w:multiLevelType w:val="multilevel"/>
    <w:tmpl w:val="00000145"/>
    <w:name w:val="WW8Num326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5">
    <w:nsid w:val="00000146"/>
    <w:multiLevelType w:val="multilevel"/>
    <w:tmpl w:val="00000146"/>
    <w:name w:val="WW8Num32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6">
    <w:nsid w:val="00000147"/>
    <w:multiLevelType w:val="multilevel"/>
    <w:tmpl w:val="00000147"/>
    <w:name w:val="WW8Num32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7">
    <w:nsid w:val="00000148"/>
    <w:multiLevelType w:val="multilevel"/>
    <w:tmpl w:val="00000148"/>
    <w:name w:val="WW8Num32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8">
    <w:nsid w:val="00000149"/>
    <w:multiLevelType w:val="multilevel"/>
    <w:tmpl w:val="00000149"/>
    <w:name w:val="WW8Num33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9">
    <w:nsid w:val="0000014A"/>
    <w:multiLevelType w:val="multilevel"/>
    <w:tmpl w:val="0000014A"/>
    <w:name w:val="WW8Num33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0">
    <w:nsid w:val="0000014B"/>
    <w:multiLevelType w:val="multilevel"/>
    <w:tmpl w:val="0000014B"/>
    <w:name w:val="WW8Num33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1">
    <w:nsid w:val="0000014C"/>
    <w:multiLevelType w:val="multilevel"/>
    <w:tmpl w:val="0000014C"/>
    <w:name w:val="WW8Num33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2">
    <w:nsid w:val="0000014D"/>
    <w:multiLevelType w:val="multilevel"/>
    <w:tmpl w:val="0000014D"/>
    <w:name w:val="WW8Num33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3">
    <w:nsid w:val="0000014E"/>
    <w:multiLevelType w:val="multilevel"/>
    <w:tmpl w:val="0000014E"/>
    <w:name w:val="WW8Num33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4">
    <w:nsid w:val="0000014F"/>
    <w:multiLevelType w:val="multilevel"/>
    <w:tmpl w:val="0000014F"/>
    <w:name w:val="WW8Num33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5">
    <w:nsid w:val="00000150"/>
    <w:multiLevelType w:val="multilevel"/>
    <w:tmpl w:val="00000150"/>
    <w:name w:val="WW8Num33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6">
    <w:nsid w:val="00000151"/>
    <w:multiLevelType w:val="multilevel"/>
    <w:tmpl w:val="00000151"/>
    <w:name w:val="WW8Num33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7">
    <w:nsid w:val="00000152"/>
    <w:multiLevelType w:val="multilevel"/>
    <w:tmpl w:val="00000152"/>
    <w:name w:val="WW8Num33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8">
    <w:nsid w:val="00000153"/>
    <w:multiLevelType w:val="multilevel"/>
    <w:tmpl w:val="00000153"/>
    <w:name w:val="WW8Num34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39">
    <w:nsid w:val="00000154"/>
    <w:multiLevelType w:val="multilevel"/>
    <w:tmpl w:val="00000154"/>
    <w:name w:val="WW8Num34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0">
    <w:nsid w:val="00000155"/>
    <w:multiLevelType w:val="multilevel"/>
    <w:tmpl w:val="00000155"/>
    <w:name w:val="WW8Num34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1">
    <w:nsid w:val="00000156"/>
    <w:multiLevelType w:val="multilevel"/>
    <w:tmpl w:val="00000156"/>
    <w:name w:val="WW8Num34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2">
    <w:nsid w:val="00000157"/>
    <w:multiLevelType w:val="multilevel"/>
    <w:tmpl w:val="00000157"/>
    <w:name w:val="WW8Num34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3">
    <w:nsid w:val="00000158"/>
    <w:multiLevelType w:val="multilevel"/>
    <w:tmpl w:val="00000158"/>
    <w:name w:val="WW8Num34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4">
    <w:nsid w:val="00000159"/>
    <w:multiLevelType w:val="multilevel"/>
    <w:tmpl w:val="00000159"/>
    <w:name w:val="WW8Num34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5">
    <w:nsid w:val="0000015A"/>
    <w:multiLevelType w:val="multilevel"/>
    <w:tmpl w:val="0000015A"/>
    <w:name w:val="WW8Num34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6">
    <w:nsid w:val="0000015B"/>
    <w:multiLevelType w:val="multilevel"/>
    <w:tmpl w:val="0000015B"/>
    <w:name w:val="WW8Num34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7">
    <w:nsid w:val="0000015C"/>
    <w:multiLevelType w:val="multilevel"/>
    <w:tmpl w:val="0000015C"/>
    <w:name w:val="WW8Num34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8">
    <w:nsid w:val="0000015D"/>
    <w:multiLevelType w:val="multilevel"/>
    <w:tmpl w:val="0000015D"/>
    <w:name w:val="WW8Num35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49">
    <w:nsid w:val="0000015E"/>
    <w:multiLevelType w:val="multilevel"/>
    <w:tmpl w:val="0000015E"/>
    <w:name w:val="WW8Num35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0">
    <w:nsid w:val="0000015F"/>
    <w:multiLevelType w:val="multilevel"/>
    <w:tmpl w:val="0000015F"/>
    <w:name w:val="WW8Num35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1">
    <w:nsid w:val="00000160"/>
    <w:multiLevelType w:val="multilevel"/>
    <w:tmpl w:val="00000160"/>
    <w:name w:val="WW8Num35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2">
    <w:nsid w:val="00000161"/>
    <w:multiLevelType w:val="multilevel"/>
    <w:tmpl w:val="00000161"/>
    <w:name w:val="WW8Num35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3">
    <w:nsid w:val="00000162"/>
    <w:multiLevelType w:val="multilevel"/>
    <w:tmpl w:val="00000162"/>
    <w:name w:val="WW8Num35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4">
    <w:nsid w:val="00000163"/>
    <w:multiLevelType w:val="multilevel"/>
    <w:tmpl w:val="00000163"/>
    <w:name w:val="WW8Num35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5">
    <w:nsid w:val="00000164"/>
    <w:multiLevelType w:val="multilevel"/>
    <w:tmpl w:val="00000164"/>
    <w:name w:val="WW8Num35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6">
    <w:nsid w:val="00000165"/>
    <w:multiLevelType w:val="multilevel"/>
    <w:tmpl w:val="00000165"/>
    <w:name w:val="WW8Num35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7">
    <w:nsid w:val="00000166"/>
    <w:multiLevelType w:val="multilevel"/>
    <w:tmpl w:val="00000166"/>
    <w:name w:val="WW8Num35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8">
    <w:nsid w:val="00000167"/>
    <w:multiLevelType w:val="multilevel"/>
    <w:tmpl w:val="00000167"/>
    <w:name w:val="WW8Num36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59">
    <w:nsid w:val="00000168"/>
    <w:multiLevelType w:val="multilevel"/>
    <w:tmpl w:val="00000168"/>
    <w:name w:val="WW8Num36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0">
    <w:nsid w:val="00000169"/>
    <w:multiLevelType w:val="multilevel"/>
    <w:tmpl w:val="00000169"/>
    <w:name w:val="WW8Num36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1">
    <w:nsid w:val="0000016A"/>
    <w:multiLevelType w:val="multilevel"/>
    <w:tmpl w:val="0000016A"/>
    <w:name w:val="WW8Num36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2">
    <w:nsid w:val="0000016B"/>
    <w:multiLevelType w:val="multilevel"/>
    <w:tmpl w:val="0000016B"/>
    <w:name w:val="WW8Num36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3">
    <w:nsid w:val="0000016C"/>
    <w:multiLevelType w:val="multilevel"/>
    <w:tmpl w:val="0000016C"/>
    <w:name w:val="WW8Num36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4">
    <w:nsid w:val="0000016D"/>
    <w:multiLevelType w:val="multilevel"/>
    <w:tmpl w:val="0000016D"/>
    <w:name w:val="WW8Num36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5">
    <w:nsid w:val="0000016E"/>
    <w:multiLevelType w:val="multilevel"/>
    <w:tmpl w:val="0000016E"/>
    <w:name w:val="WW8Num36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6">
    <w:nsid w:val="0000016F"/>
    <w:multiLevelType w:val="multilevel"/>
    <w:tmpl w:val="0000016F"/>
    <w:name w:val="WW8Num36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7">
    <w:nsid w:val="00000170"/>
    <w:multiLevelType w:val="multilevel"/>
    <w:tmpl w:val="00000170"/>
    <w:name w:val="WW8Num36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8">
    <w:nsid w:val="00000171"/>
    <w:multiLevelType w:val="multilevel"/>
    <w:tmpl w:val="00000171"/>
    <w:name w:val="WW8Num37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69">
    <w:nsid w:val="00000172"/>
    <w:multiLevelType w:val="multilevel"/>
    <w:tmpl w:val="00000172"/>
    <w:name w:val="WW8Num371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0">
    <w:nsid w:val="00000173"/>
    <w:multiLevelType w:val="multilevel"/>
    <w:tmpl w:val="00000173"/>
    <w:name w:val="WW8Num37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1">
    <w:nsid w:val="00000174"/>
    <w:multiLevelType w:val="multilevel"/>
    <w:tmpl w:val="00000174"/>
    <w:name w:val="WW8Num37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2">
    <w:nsid w:val="00000175"/>
    <w:multiLevelType w:val="multilevel"/>
    <w:tmpl w:val="00000175"/>
    <w:name w:val="WW8Num37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3">
    <w:nsid w:val="00000176"/>
    <w:multiLevelType w:val="multilevel"/>
    <w:tmpl w:val="00000176"/>
    <w:name w:val="WW8Num37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4">
    <w:nsid w:val="00000177"/>
    <w:multiLevelType w:val="multilevel"/>
    <w:tmpl w:val="00000177"/>
    <w:name w:val="WW8Num37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5">
    <w:nsid w:val="00000178"/>
    <w:multiLevelType w:val="multilevel"/>
    <w:tmpl w:val="00000178"/>
    <w:name w:val="WW8Num37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6">
    <w:nsid w:val="00000179"/>
    <w:multiLevelType w:val="multilevel"/>
    <w:tmpl w:val="00000179"/>
    <w:name w:val="WW8Num37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7">
    <w:nsid w:val="0000017A"/>
    <w:multiLevelType w:val="multilevel"/>
    <w:tmpl w:val="0000017A"/>
    <w:name w:val="WW8Num37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8">
    <w:nsid w:val="0000017B"/>
    <w:multiLevelType w:val="multilevel"/>
    <w:tmpl w:val="0000017B"/>
    <w:name w:val="WW8Num38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79">
    <w:nsid w:val="0000017C"/>
    <w:multiLevelType w:val="multilevel"/>
    <w:tmpl w:val="0000017C"/>
    <w:name w:val="WW8Num38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0">
    <w:nsid w:val="0000017D"/>
    <w:multiLevelType w:val="multilevel"/>
    <w:tmpl w:val="0000017D"/>
    <w:name w:val="WW8Num38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1">
    <w:nsid w:val="0000017E"/>
    <w:multiLevelType w:val="multilevel"/>
    <w:tmpl w:val="0000017E"/>
    <w:name w:val="WW8Num383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Century Gothic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2">
    <w:nsid w:val="0000017F"/>
    <w:multiLevelType w:val="multilevel"/>
    <w:tmpl w:val="0000017F"/>
    <w:name w:val="WW8Num38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3">
    <w:nsid w:val="00000180"/>
    <w:multiLevelType w:val="multilevel"/>
    <w:tmpl w:val="00000180"/>
    <w:name w:val="WW8Num38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4">
    <w:nsid w:val="00000181"/>
    <w:multiLevelType w:val="multilevel"/>
    <w:tmpl w:val="00000181"/>
    <w:name w:val="WW8Num386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5">
    <w:nsid w:val="00000182"/>
    <w:multiLevelType w:val="multilevel"/>
    <w:tmpl w:val="00000182"/>
    <w:name w:val="WW8Num38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6">
    <w:nsid w:val="00000183"/>
    <w:multiLevelType w:val="multilevel"/>
    <w:tmpl w:val="00000183"/>
    <w:name w:val="WW8Num38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7">
    <w:nsid w:val="00000184"/>
    <w:multiLevelType w:val="multilevel"/>
    <w:tmpl w:val="00000184"/>
    <w:name w:val="WW8Num389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8">
    <w:nsid w:val="00000185"/>
    <w:multiLevelType w:val="multilevel"/>
    <w:tmpl w:val="00000185"/>
    <w:name w:val="WW8Num39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89">
    <w:nsid w:val="00000186"/>
    <w:multiLevelType w:val="multilevel"/>
    <w:tmpl w:val="00000186"/>
    <w:name w:val="WW8Num39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90">
    <w:nsid w:val="000D21D8"/>
    <w:multiLevelType w:val="hybridMultilevel"/>
    <w:tmpl w:val="6FDA675E"/>
    <w:lvl w:ilvl="0" w:tplc="E81879F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1">
    <w:nsid w:val="0184663C"/>
    <w:multiLevelType w:val="multilevel"/>
    <w:tmpl w:val="F5D232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2">
    <w:nsid w:val="04171971"/>
    <w:multiLevelType w:val="multilevel"/>
    <w:tmpl w:val="D3806F48"/>
    <w:lvl w:ilvl="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3">
    <w:nsid w:val="043937D9"/>
    <w:multiLevelType w:val="multilevel"/>
    <w:tmpl w:val="FBB865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4">
    <w:nsid w:val="05AB3015"/>
    <w:multiLevelType w:val="hybridMultilevel"/>
    <w:tmpl w:val="E7DA3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06B21AE3"/>
    <w:multiLevelType w:val="hybridMultilevel"/>
    <w:tmpl w:val="B218EF2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>
    <w:nsid w:val="07E76250"/>
    <w:multiLevelType w:val="hybridMultilevel"/>
    <w:tmpl w:val="3C2E13A0"/>
    <w:lvl w:ilvl="0" w:tplc="E4A4F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096E77E9"/>
    <w:multiLevelType w:val="hybridMultilevel"/>
    <w:tmpl w:val="25B63FBA"/>
    <w:lvl w:ilvl="0" w:tplc="38185C7C">
      <w:start w:val="1"/>
      <w:numFmt w:val="decimal"/>
      <w:lvlText w:val="3.%1 "/>
      <w:lvlJc w:val="left"/>
      <w:pPr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09D279CD"/>
    <w:multiLevelType w:val="multilevel"/>
    <w:tmpl w:val="8FBA3D5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9">
    <w:nsid w:val="09E70865"/>
    <w:multiLevelType w:val="hybridMultilevel"/>
    <w:tmpl w:val="83C2146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0AB86D13"/>
    <w:multiLevelType w:val="multilevel"/>
    <w:tmpl w:val="30C697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upperLetter"/>
      <w:suff w:val="space"/>
      <w:lvlText w:val="%3)"/>
      <w:lvlJc w:val="left"/>
      <w:pPr>
        <w:ind w:left="567" w:firstLine="0"/>
      </w:pPr>
      <w:rPr>
        <w:rFonts w:ascii="Ecofont Vera Sans" w:eastAsia="Times New Roman" w:hAnsi="Ecofont Vera Sans" w:cs="Times New Roman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1">
    <w:nsid w:val="11F16F9C"/>
    <w:multiLevelType w:val="hybridMultilevel"/>
    <w:tmpl w:val="22CA1B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14885E47"/>
    <w:multiLevelType w:val="multilevel"/>
    <w:tmpl w:val="3994665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47" w:hanging="405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03">
    <w:nsid w:val="14B76D44"/>
    <w:multiLevelType w:val="hybridMultilevel"/>
    <w:tmpl w:val="BC4AFB7C"/>
    <w:lvl w:ilvl="0" w:tplc="D8A27C72">
      <w:start w:val="1"/>
      <w:numFmt w:val="decimal"/>
      <w:lvlText w:val="3.1.%1 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>
    <w:nsid w:val="1590584F"/>
    <w:multiLevelType w:val="hybridMultilevel"/>
    <w:tmpl w:val="1F2AFCD6"/>
    <w:lvl w:ilvl="0" w:tplc="73D4F2D2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1FA2385E"/>
    <w:multiLevelType w:val="multilevel"/>
    <w:tmpl w:val="E12E2D4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6">
    <w:nsid w:val="22DE573B"/>
    <w:multiLevelType w:val="multilevel"/>
    <w:tmpl w:val="B17210EC"/>
    <w:lvl w:ilvl="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7">
    <w:nsid w:val="23A238F1"/>
    <w:multiLevelType w:val="hybridMultilevel"/>
    <w:tmpl w:val="0A62BEE4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40C2A7B"/>
    <w:multiLevelType w:val="multilevel"/>
    <w:tmpl w:val="133C2F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texto2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pStyle w:val="text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9">
    <w:nsid w:val="28532304"/>
    <w:multiLevelType w:val="multilevel"/>
    <w:tmpl w:val="BC3013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0">
    <w:nsid w:val="2DA25ABA"/>
    <w:multiLevelType w:val="hybridMultilevel"/>
    <w:tmpl w:val="6902E464"/>
    <w:lvl w:ilvl="0" w:tplc="42D40D44">
      <w:start w:val="1"/>
      <w:numFmt w:val="lowerLetter"/>
      <w:lvlText w:val="%1)"/>
      <w:lvlJc w:val="left"/>
      <w:pPr>
        <w:ind w:left="127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99" w:hanging="360"/>
      </w:pPr>
    </w:lvl>
    <w:lvl w:ilvl="2" w:tplc="0416001B" w:tentative="1">
      <w:start w:val="1"/>
      <w:numFmt w:val="lowerRoman"/>
      <w:lvlText w:val="%3."/>
      <w:lvlJc w:val="right"/>
      <w:pPr>
        <w:ind w:left="2719" w:hanging="180"/>
      </w:pPr>
    </w:lvl>
    <w:lvl w:ilvl="3" w:tplc="0416000F" w:tentative="1">
      <w:start w:val="1"/>
      <w:numFmt w:val="decimal"/>
      <w:lvlText w:val="%4."/>
      <w:lvlJc w:val="left"/>
      <w:pPr>
        <w:ind w:left="3439" w:hanging="360"/>
      </w:pPr>
    </w:lvl>
    <w:lvl w:ilvl="4" w:tplc="04160019" w:tentative="1">
      <w:start w:val="1"/>
      <w:numFmt w:val="lowerLetter"/>
      <w:lvlText w:val="%5."/>
      <w:lvlJc w:val="left"/>
      <w:pPr>
        <w:ind w:left="4159" w:hanging="360"/>
      </w:pPr>
    </w:lvl>
    <w:lvl w:ilvl="5" w:tplc="0416001B" w:tentative="1">
      <w:start w:val="1"/>
      <w:numFmt w:val="lowerRoman"/>
      <w:lvlText w:val="%6."/>
      <w:lvlJc w:val="right"/>
      <w:pPr>
        <w:ind w:left="4879" w:hanging="180"/>
      </w:pPr>
    </w:lvl>
    <w:lvl w:ilvl="6" w:tplc="0416000F" w:tentative="1">
      <w:start w:val="1"/>
      <w:numFmt w:val="decimal"/>
      <w:lvlText w:val="%7."/>
      <w:lvlJc w:val="left"/>
      <w:pPr>
        <w:ind w:left="5599" w:hanging="360"/>
      </w:pPr>
    </w:lvl>
    <w:lvl w:ilvl="7" w:tplc="04160019" w:tentative="1">
      <w:start w:val="1"/>
      <w:numFmt w:val="lowerLetter"/>
      <w:lvlText w:val="%8."/>
      <w:lvlJc w:val="left"/>
      <w:pPr>
        <w:ind w:left="6319" w:hanging="360"/>
      </w:pPr>
    </w:lvl>
    <w:lvl w:ilvl="8" w:tplc="0416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411">
    <w:nsid w:val="2DFD7757"/>
    <w:multiLevelType w:val="hybridMultilevel"/>
    <w:tmpl w:val="6EDA4082"/>
    <w:lvl w:ilvl="0" w:tplc="336C3E6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2FC310A8"/>
    <w:multiLevelType w:val="hybridMultilevel"/>
    <w:tmpl w:val="BAEA5874"/>
    <w:lvl w:ilvl="0" w:tplc="3F14633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32A648AA"/>
    <w:multiLevelType w:val="hybridMultilevel"/>
    <w:tmpl w:val="9E8023B8"/>
    <w:lvl w:ilvl="0" w:tplc="BF92DF3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35681D5F"/>
    <w:multiLevelType w:val="hybridMultilevel"/>
    <w:tmpl w:val="D5C20602"/>
    <w:lvl w:ilvl="0" w:tplc="0C1E3908">
      <w:start w:val="9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37DD5B76"/>
    <w:multiLevelType w:val="hybridMultilevel"/>
    <w:tmpl w:val="1548E8BA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6">
    <w:nsid w:val="3C110668"/>
    <w:multiLevelType w:val="multilevel"/>
    <w:tmpl w:val="5F50F0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7">
    <w:nsid w:val="3D3C5FC4"/>
    <w:multiLevelType w:val="hybridMultilevel"/>
    <w:tmpl w:val="7BF4D9AE"/>
    <w:lvl w:ilvl="0" w:tplc="87BE2C4A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15F2E3B"/>
    <w:multiLevelType w:val="hybridMultilevel"/>
    <w:tmpl w:val="886073DC"/>
    <w:lvl w:ilvl="0" w:tplc="41582FCC">
      <w:start w:val="1"/>
      <w:numFmt w:val="lowerLetter"/>
      <w:lvlText w:val="%1)  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25A2C12"/>
    <w:multiLevelType w:val="multilevel"/>
    <w:tmpl w:val="DFAEA542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0">
    <w:nsid w:val="44CE57B6"/>
    <w:multiLevelType w:val="multilevel"/>
    <w:tmpl w:val="8BB4FDA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1">
    <w:nsid w:val="47EF60F6"/>
    <w:multiLevelType w:val="multilevel"/>
    <w:tmpl w:val="A6BACABE"/>
    <w:lvl w:ilvl="0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2">
    <w:nsid w:val="49771CAF"/>
    <w:multiLevelType w:val="hybridMultilevel"/>
    <w:tmpl w:val="1DCA1FC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>
    <w:nsid w:val="49D06D91"/>
    <w:multiLevelType w:val="hybridMultilevel"/>
    <w:tmpl w:val="E28E18B4"/>
    <w:lvl w:ilvl="0" w:tplc="49189F8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A9A3B97"/>
    <w:multiLevelType w:val="hybridMultilevel"/>
    <w:tmpl w:val="1122C8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DB4A51"/>
    <w:multiLevelType w:val="multilevel"/>
    <w:tmpl w:val="9E408A12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3686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5256"/>
        </w:tabs>
        <w:ind w:left="4536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6">
    <w:nsid w:val="4FCD4186"/>
    <w:multiLevelType w:val="hybridMultilevel"/>
    <w:tmpl w:val="0D5C052E"/>
    <w:lvl w:ilvl="0" w:tplc="04160017">
      <w:start w:val="1"/>
      <w:numFmt w:val="lowerLetter"/>
      <w:lvlText w:val="%1)"/>
      <w:lvlJc w:val="left"/>
      <w:pPr>
        <w:ind w:left="1101" w:hanging="360"/>
      </w:pPr>
    </w:lvl>
    <w:lvl w:ilvl="1" w:tplc="04160019" w:tentative="1">
      <w:start w:val="1"/>
      <w:numFmt w:val="lowerLetter"/>
      <w:lvlText w:val="%2."/>
      <w:lvlJc w:val="left"/>
      <w:pPr>
        <w:ind w:left="1821" w:hanging="360"/>
      </w:pPr>
    </w:lvl>
    <w:lvl w:ilvl="2" w:tplc="0416001B" w:tentative="1">
      <w:start w:val="1"/>
      <w:numFmt w:val="lowerRoman"/>
      <w:lvlText w:val="%3."/>
      <w:lvlJc w:val="right"/>
      <w:pPr>
        <w:ind w:left="2541" w:hanging="180"/>
      </w:pPr>
    </w:lvl>
    <w:lvl w:ilvl="3" w:tplc="0416000F" w:tentative="1">
      <w:start w:val="1"/>
      <w:numFmt w:val="decimal"/>
      <w:lvlText w:val="%4."/>
      <w:lvlJc w:val="left"/>
      <w:pPr>
        <w:ind w:left="3261" w:hanging="360"/>
      </w:pPr>
    </w:lvl>
    <w:lvl w:ilvl="4" w:tplc="04160019" w:tentative="1">
      <w:start w:val="1"/>
      <w:numFmt w:val="lowerLetter"/>
      <w:lvlText w:val="%5."/>
      <w:lvlJc w:val="left"/>
      <w:pPr>
        <w:ind w:left="3981" w:hanging="360"/>
      </w:pPr>
    </w:lvl>
    <w:lvl w:ilvl="5" w:tplc="0416001B" w:tentative="1">
      <w:start w:val="1"/>
      <w:numFmt w:val="lowerRoman"/>
      <w:lvlText w:val="%6."/>
      <w:lvlJc w:val="right"/>
      <w:pPr>
        <w:ind w:left="4701" w:hanging="180"/>
      </w:pPr>
    </w:lvl>
    <w:lvl w:ilvl="6" w:tplc="0416000F" w:tentative="1">
      <w:start w:val="1"/>
      <w:numFmt w:val="decimal"/>
      <w:lvlText w:val="%7."/>
      <w:lvlJc w:val="left"/>
      <w:pPr>
        <w:ind w:left="5421" w:hanging="360"/>
      </w:pPr>
    </w:lvl>
    <w:lvl w:ilvl="7" w:tplc="04160019" w:tentative="1">
      <w:start w:val="1"/>
      <w:numFmt w:val="lowerLetter"/>
      <w:lvlText w:val="%8."/>
      <w:lvlJc w:val="left"/>
      <w:pPr>
        <w:ind w:left="6141" w:hanging="360"/>
      </w:pPr>
    </w:lvl>
    <w:lvl w:ilvl="8" w:tplc="0416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427">
    <w:nsid w:val="50784759"/>
    <w:multiLevelType w:val="hybridMultilevel"/>
    <w:tmpl w:val="EA8EFDE6"/>
    <w:lvl w:ilvl="0" w:tplc="F02EAEFC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5308161F"/>
    <w:multiLevelType w:val="hybridMultilevel"/>
    <w:tmpl w:val="72907CE0"/>
    <w:lvl w:ilvl="0" w:tplc="DFEAA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9">
    <w:nsid w:val="56180E53"/>
    <w:multiLevelType w:val="multilevel"/>
    <w:tmpl w:val="A7587AD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  <w:color w:val="auto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0">
    <w:nsid w:val="600C694D"/>
    <w:multiLevelType w:val="singleLevel"/>
    <w:tmpl w:val="0D8ACC16"/>
    <w:lvl w:ilvl="0">
      <w:start w:val="1"/>
      <w:numFmt w:val="decimal"/>
      <w:lvlText w:val="%1. "/>
      <w:legacy w:legacy="1" w:legacySpace="57" w:legacyIndent="0"/>
      <w:lvlJc w:val="left"/>
      <w:pPr>
        <w:ind w:left="0" w:firstLine="0"/>
      </w:pPr>
    </w:lvl>
  </w:abstractNum>
  <w:abstractNum w:abstractNumId="431">
    <w:nsid w:val="6451450A"/>
    <w:multiLevelType w:val="multilevel"/>
    <w:tmpl w:val="9FC0FB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32">
    <w:nsid w:val="658271EF"/>
    <w:multiLevelType w:val="multilevel"/>
    <w:tmpl w:val="9154C5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3">
    <w:nsid w:val="6A951A5F"/>
    <w:multiLevelType w:val="multilevel"/>
    <w:tmpl w:val="EAA0C3E4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4">
    <w:nsid w:val="6E661D82"/>
    <w:multiLevelType w:val="hybridMultilevel"/>
    <w:tmpl w:val="A2089A30"/>
    <w:lvl w:ilvl="0" w:tplc="213A2F0E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5">
    <w:nsid w:val="6EEB7C20"/>
    <w:multiLevelType w:val="hybridMultilevel"/>
    <w:tmpl w:val="4C00F6D2"/>
    <w:lvl w:ilvl="0" w:tplc="73FAC8A8">
      <w:start w:val="1"/>
      <w:numFmt w:val="lowerLetter"/>
      <w:lvlText w:val="%1)"/>
      <w:lvlJc w:val="left"/>
      <w:pPr>
        <w:ind w:left="765" w:hanging="4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731D7C0C"/>
    <w:multiLevelType w:val="multilevel"/>
    <w:tmpl w:val="C9A679A6"/>
    <w:lvl w:ilvl="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7">
    <w:nsid w:val="740D61A0"/>
    <w:multiLevelType w:val="multilevel"/>
    <w:tmpl w:val="27F42836"/>
    <w:lvl w:ilvl="0">
      <w:start w:val="1"/>
      <w:numFmt w:val="lowerLetter"/>
      <w:lvlText w:val="%1)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8">
    <w:nsid w:val="7EF973E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08"/>
  </w:num>
  <w:num w:numId="2">
    <w:abstractNumId w:val="438"/>
  </w:num>
  <w:num w:numId="3">
    <w:abstractNumId w:val="402"/>
  </w:num>
  <w:num w:numId="4">
    <w:abstractNumId w:val="391"/>
  </w:num>
  <w:num w:numId="5">
    <w:abstractNumId w:val="416"/>
  </w:num>
  <w:num w:numId="6">
    <w:abstractNumId w:val="393"/>
  </w:num>
  <w:num w:numId="7">
    <w:abstractNumId w:val="409"/>
  </w:num>
  <w:num w:numId="8">
    <w:abstractNumId w:val="436"/>
  </w:num>
  <w:num w:numId="9">
    <w:abstractNumId w:val="421"/>
  </w:num>
  <w:num w:numId="10">
    <w:abstractNumId w:val="392"/>
  </w:num>
  <w:num w:numId="11">
    <w:abstractNumId w:val="406"/>
  </w:num>
  <w:num w:numId="12">
    <w:abstractNumId w:val="411"/>
  </w:num>
  <w:num w:numId="13">
    <w:abstractNumId w:val="403"/>
  </w:num>
  <w:num w:numId="14">
    <w:abstractNumId w:val="418"/>
  </w:num>
  <w:num w:numId="15">
    <w:abstractNumId w:val="424"/>
  </w:num>
  <w:num w:numId="16">
    <w:abstractNumId w:val="437"/>
  </w:num>
  <w:num w:numId="17">
    <w:abstractNumId w:val="394"/>
  </w:num>
  <w:num w:numId="18">
    <w:abstractNumId w:val="397"/>
  </w:num>
  <w:num w:numId="19">
    <w:abstractNumId w:val="417"/>
  </w:num>
  <w:num w:numId="20">
    <w:abstractNumId w:val="413"/>
  </w:num>
  <w:num w:numId="21">
    <w:abstractNumId w:val="423"/>
  </w:num>
  <w:num w:numId="22">
    <w:abstractNumId w:val="427"/>
  </w:num>
  <w:num w:numId="23">
    <w:abstractNumId w:val="396"/>
  </w:num>
  <w:num w:numId="24">
    <w:abstractNumId w:val="426"/>
  </w:num>
  <w:num w:numId="25">
    <w:abstractNumId w:val="399"/>
  </w:num>
  <w:num w:numId="26">
    <w:abstractNumId w:val="415"/>
  </w:num>
  <w:num w:numId="27">
    <w:abstractNumId w:val="422"/>
  </w:num>
  <w:num w:numId="28">
    <w:abstractNumId w:val="404"/>
  </w:num>
  <w:num w:numId="29">
    <w:abstractNumId w:val="400"/>
  </w:num>
  <w:num w:numId="30">
    <w:abstractNumId w:val="425"/>
  </w:num>
  <w:num w:numId="31">
    <w:abstractNumId w:val="401"/>
  </w:num>
  <w:num w:numId="32">
    <w:abstractNumId w:val="428"/>
  </w:num>
  <w:num w:numId="33">
    <w:abstractNumId w:val="433"/>
  </w:num>
  <w:num w:numId="34">
    <w:abstractNumId w:val="410"/>
  </w:num>
  <w:num w:numId="35">
    <w:abstractNumId w:val="407"/>
  </w:num>
  <w:num w:numId="36">
    <w:abstractNumId w:val="395"/>
  </w:num>
  <w:num w:numId="37">
    <w:abstractNumId w:val="432"/>
  </w:num>
  <w:num w:numId="38">
    <w:abstractNumId w:val="435"/>
  </w:num>
  <w:num w:numId="39">
    <w:abstractNumId w:val="398"/>
  </w:num>
  <w:num w:numId="40">
    <w:abstractNumId w:val="414"/>
  </w:num>
  <w:num w:numId="41">
    <w:abstractNumId w:val="405"/>
  </w:num>
  <w:num w:numId="42">
    <w:abstractNumId w:val="420"/>
  </w:num>
  <w:num w:numId="43">
    <w:abstractNumId w:val="429"/>
  </w:num>
  <w:num w:numId="44">
    <w:abstractNumId w:val="434"/>
  </w:num>
  <w:num w:numId="45">
    <w:abstractNumId w:val="430"/>
    <w:lvlOverride w:ilvl="0">
      <w:startOverride w:val="1"/>
    </w:lvlOverride>
  </w:num>
  <w:num w:numId="46">
    <w:abstractNumId w:val="390"/>
  </w:num>
  <w:num w:numId="47">
    <w:abstractNumId w:val="419"/>
  </w:num>
  <w:num w:numId="48">
    <w:abstractNumId w:val="412"/>
  </w:num>
  <w:num w:numId="49">
    <w:abstractNumId w:val="43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BB77FC"/>
    <w:rsid w:val="0000132C"/>
    <w:rsid w:val="000036DD"/>
    <w:rsid w:val="0000406D"/>
    <w:rsid w:val="0001439C"/>
    <w:rsid w:val="00020D3C"/>
    <w:rsid w:val="00024740"/>
    <w:rsid w:val="00033A3E"/>
    <w:rsid w:val="00036CCE"/>
    <w:rsid w:val="00037E25"/>
    <w:rsid w:val="00040552"/>
    <w:rsid w:val="0004243A"/>
    <w:rsid w:val="00045845"/>
    <w:rsid w:val="00045F38"/>
    <w:rsid w:val="000469EA"/>
    <w:rsid w:val="000510E5"/>
    <w:rsid w:val="00051C36"/>
    <w:rsid w:val="00051F0A"/>
    <w:rsid w:val="000529D4"/>
    <w:rsid w:val="00052BFD"/>
    <w:rsid w:val="00054F19"/>
    <w:rsid w:val="0005677D"/>
    <w:rsid w:val="000617ED"/>
    <w:rsid w:val="00063234"/>
    <w:rsid w:val="00064F60"/>
    <w:rsid w:val="0006735E"/>
    <w:rsid w:val="00067BF1"/>
    <w:rsid w:val="000716C5"/>
    <w:rsid w:val="00071F18"/>
    <w:rsid w:val="000727FD"/>
    <w:rsid w:val="00073015"/>
    <w:rsid w:val="00073EAD"/>
    <w:rsid w:val="000748BE"/>
    <w:rsid w:val="00075178"/>
    <w:rsid w:val="00077B9A"/>
    <w:rsid w:val="000814D7"/>
    <w:rsid w:val="0008570B"/>
    <w:rsid w:val="00087D24"/>
    <w:rsid w:val="00093272"/>
    <w:rsid w:val="00094EB7"/>
    <w:rsid w:val="00096A69"/>
    <w:rsid w:val="000A1859"/>
    <w:rsid w:val="000A247D"/>
    <w:rsid w:val="000A327B"/>
    <w:rsid w:val="000A5421"/>
    <w:rsid w:val="000A71E4"/>
    <w:rsid w:val="000B277C"/>
    <w:rsid w:val="000B304F"/>
    <w:rsid w:val="000B31F0"/>
    <w:rsid w:val="000B3CA2"/>
    <w:rsid w:val="000B4315"/>
    <w:rsid w:val="000B5F78"/>
    <w:rsid w:val="000C1667"/>
    <w:rsid w:val="000C2C8C"/>
    <w:rsid w:val="000C3AB9"/>
    <w:rsid w:val="000C47E0"/>
    <w:rsid w:val="000C4E87"/>
    <w:rsid w:val="000C6CD4"/>
    <w:rsid w:val="000C709B"/>
    <w:rsid w:val="000C77B8"/>
    <w:rsid w:val="000D1FA6"/>
    <w:rsid w:val="000D53B5"/>
    <w:rsid w:val="000E438C"/>
    <w:rsid w:val="000E5D4C"/>
    <w:rsid w:val="000E64B8"/>
    <w:rsid w:val="000E7775"/>
    <w:rsid w:val="000E7931"/>
    <w:rsid w:val="000F0BAB"/>
    <w:rsid w:val="000F1F8A"/>
    <w:rsid w:val="000F5404"/>
    <w:rsid w:val="000F5844"/>
    <w:rsid w:val="00100D8B"/>
    <w:rsid w:val="001040E9"/>
    <w:rsid w:val="00105264"/>
    <w:rsid w:val="00106810"/>
    <w:rsid w:val="0011298E"/>
    <w:rsid w:val="00120012"/>
    <w:rsid w:val="00120651"/>
    <w:rsid w:val="00124F7F"/>
    <w:rsid w:val="001256D1"/>
    <w:rsid w:val="00126A37"/>
    <w:rsid w:val="00126E09"/>
    <w:rsid w:val="00127123"/>
    <w:rsid w:val="00127B70"/>
    <w:rsid w:val="00127F74"/>
    <w:rsid w:val="0013492E"/>
    <w:rsid w:val="0013749F"/>
    <w:rsid w:val="00140BC8"/>
    <w:rsid w:val="00140BE0"/>
    <w:rsid w:val="00140E9C"/>
    <w:rsid w:val="00142420"/>
    <w:rsid w:val="0014443B"/>
    <w:rsid w:val="00145AAA"/>
    <w:rsid w:val="00145E97"/>
    <w:rsid w:val="00153A26"/>
    <w:rsid w:val="001545B3"/>
    <w:rsid w:val="00154C3A"/>
    <w:rsid w:val="00155B44"/>
    <w:rsid w:val="0015645E"/>
    <w:rsid w:val="00157479"/>
    <w:rsid w:val="00161262"/>
    <w:rsid w:val="00162168"/>
    <w:rsid w:val="001635C9"/>
    <w:rsid w:val="001643D0"/>
    <w:rsid w:val="00165D3A"/>
    <w:rsid w:val="00171E5B"/>
    <w:rsid w:val="001759FE"/>
    <w:rsid w:val="00175C88"/>
    <w:rsid w:val="001768C8"/>
    <w:rsid w:val="001837C2"/>
    <w:rsid w:val="00185F83"/>
    <w:rsid w:val="0019001A"/>
    <w:rsid w:val="0019056A"/>
    <w:rsid w:val="0019195A"/>
    <w:rsid w:val="00193299"/>
    <w:rsid w:val="00194825"/>
    <w:rsid w:val="00194962"/>
    <w:rsid w:val="001954D7"/>
    <w:rsid w:val="00196D16"/>
    <w:rsid w:val="001A17FB"/>
    <w:rsid w:val="001A3FED"/>
    <w:rsid w:val="001A628F"/>
    <w:rsid w:val="001B1475"/>
    <w:rsid w:val="001B2849"/>
    <w:rsid w:val="001B2BDF"/>
    <w:rsid w:val="001B2D29"/>
    <w:rsid w:val="001B31D2"/>
    <w:rsid w:val="001B79C7"/>
    <w:rsid w:val="001C0F19"/>
    <w:rsid w:val="001C1175"/>
    <w:rsid w:val="001C12AC"/>
    <w:rsid w:val="001C7062"/>
    <w:rsid w:val="001D10D4"/>
    <w:rsid w:val="001D32F7"/>
    <w:rsid w:val="001D4CC2"/>
    <w:rsid w:val="001D6210"/>
    <w:rsid w:val="001D65FB"/>
    <w:rsid w:val="001E0A04"/>
    <w:rsid w:val="001E0C76"/>
    <w:rsid w:val="001E1258"/>
    <w:rsid w:val="001E2185"/>
    <w:rsid w:val="001E2CD5"/>
    <w:rsid w:val="001E4A91"/>
    <w:rsid w:val="001E7427"/>
    <w:rsid w:val="001E7C1B"/>
    <w:rsid w:val="001F22C7"/>
    <w:rsid w:val="001F2B01"/>
    <w:rsid w:val="001F36CF"/>
    <w:rsid w:val="001F3ED4"/>
    <w:rsid w:val="0020016F"/>
    <w:rsid w:val="00200BC5"/>
    <w:rsid w:val="002049D3"/>
    <w:rsid w:val="0020552B"/>
    <w:rsid w:val="002125DF"/>
    <w:rsid w:val="00212753"/>
    <w:rsid w:val="0021362A"/>
    <w:rsid w:val="00214ADE"/>
    <w:rsid w:val="00216C6D"/>
    <w:rsid w:val="002177FC"/>
    <w:rsid w:val="002205E4"/>
    <w:rsid w:val="0022580E"/>
    <w:rsid w:val="00225AE8"/>
    <w:rsid w:val="0022652B"/>
    <w:rsid w:val="00230142"/>
    <w:rsid w:val="002304B2"/>
    <w:rsid w:val="002310B3"/>
    <w:rsid w:val="00231BDE"/>
    <w:rsid w:val="00232BD7"/>
    <w:rsid w:val="00233915"/>
    <w:rsid w:val="002355F9"/>
    <w:rsid w:val="00242343"/>
    <w:rsid w:val="00247F3A"/>
    <w:rsid w:val="0025058C"/>
    <w:rsid w:val="0025059B"/>
    <w:rsid w:val="002551BF"/>
    <w:rsid w:val="0025616D"/>
    <w:rsid w:val="00260623"/>
    <w:rsid w:val="002612DB"/>
    <w:rsid w:val="00261305"/>
    <w:rsid w:val="002627E0"/>
    <w:rsid w:val="00267216"/>
    <w:rsid w:val="002703C5"/>
    <w:rsid w:val="00271DC5"/>
    <w:rsid w:val="00272C6A"/>
    <w:rsid w:val="002808B5"/>
    <w:rsid w:val="002808EB"/>
    <w:rsid w:val="002836D8"/>
    <w:rsid w:val="002851B8"/>
    <w:rsid w:val="00286641"/>
    <w:rsid w:val="00286A40"/>
    <w:rsid w:val="002906E1"/>
    <w:rsid w:val="00293E0C"/>
    <w:rsid w:val="00294866"/>
    <w:rsid w:val="00296F03"/>
    <w:rsid w:val="002977D1"/>
    <w:rsid w:val="002A2F94"/>
    <w:rsid w:val="002A461D"/>
    <w:rsid w:val="002A4A28"/>
    <w:rsid w:val="002A74E7"/>
    <w:rsid w:val="002B05E1"/>
    <w:rsid w:val="002B0C57"/>
    <w:rsid w:val="002B3827"/>
    <w:rsid w:val="002B39EE"/>
    <w:rsid w:val="002B4CFC"/>
    <w:rsid w:val="002B7EC1"/>
    <w:rsid w:val="002C0350"/>
    <w:rsid w:val="002C2B5D"/>
    <w:rsid w:val="002C50F4"/>
    <w:rsid w:val="002D0D35"/>
    <w:rsid w:val="002D2D56"/>
    <w:rsid w:val="002D3A4E"/>
    <w:rsid w:val="002D3B89"/>
    <w:rsid w:val="002D57D2"/>
    <w:rsid w:val="002D6275"/>
    <w:rsid w:val="002E151A"/>
    <w:rsid w:val="002E5239"/>
    <w:rsid w:val="002E7DD3"/>
    <w:rsid w:val="002F2182"/>
    <w:rsid w:val="002F2AB7"/>
    <w:rsid w:val="002F78CD"/>
    <w:rsid w:val="002F79DA"/>
    <w:rsid w:val="00304A1B"/>
    <w:rsid w:val="00305042"/>
    <w:rsid w:val="00305A78"/>
    <w:rsid w:val="00306E71"/>
    <w:rsid w:val="00312318"/>
    <w:rsid w:val="003132E6"/>
    <w:rsid w:val="003171B7"/>
    <w:rsid w:val="00321A09"/>
    <w:rsid w:val="003227FD"/>
    <w:rsid w:val="00326341"/>
    <w:rsid w:val="0033145F"/>
    <w:rsid w:val="0033209B"/>
    <w:rsid w:val="003323B2"/>
    <w:rsid w:val="00336939"/>
    <w:rsid w:val="00337A65"/>
    <w:rsid w:val="00337C21"/>
    <w:rsid w:val="00340F27"/>
    <w:rsid w:val="00343FA2"/>
    <w:rsid w:val="00344193"/>
    <w:rsid w:val="003446F4"/>
    <w:rsid w:val="0034499A"/>
    <w:rsid w:val="003452A5"/>
    <w:rsid w:val="00350C12"/>
    <w:rsid w:val="00351342"/>
    <w:rsid w:val="00353CAE"/>
    <w:rsid w:val="00355747"/>
    <w:rsid w:val="00355D7D"/>
    <w:rsid w:val="00361503"/>
    <w:rsid w:val="0036308A"/>
    <w:rsid w:val="00363CFA"/>
    <w:rsid w:val="0036622A"/>
    <w:rsid w:val="00366617"/>
    <w:rsid w:val="00370567"/>
    <w:rsid w:val="00370918"/>
    <w:rsid w:val="0037124A"/>
    <w:rsid w:val="0037238C"/>
    <w:rsid w:val="00372F8D"/>
    <w:rsid w:val="00373307"/>
    <w:rsid w:val="00380BC8"/>
    <w:rsid w:val="0038187E"/>
    <w:rsid w:val="00382036"/>
    <w:rsid w:val="00383A2F"/>
    <w:rsid w:val="00385013"/>
    <w:rsid w:val="003858B1"/>
    <w:rsid w:val="00385F23"/>
    <w:rsid w:val="003874CF"/>
    <w:rsid w:val="00387FA1"/>
    <w:rsid w:val="00392497"/>
    <w:rsid w:val="00392CC2"/>
    <w:rsid w:val="003931C2"/>
    <w:rsid w:val="00394713"/>
    <w:rsid w:val="003A207D"/>
    <w:rsid w:val="003A336B"/>
    <w:rsid w:val="003A3948"/>
    <w:rsid w:val="003A58AD"/>
    <w:rsid w:val="003A72BE"/>
    <w:rsid w:val="003B0EC0"/>
    <w:rsid w:val="003B16AC"/>
    <w:rsid w:val="003B2752"/>
    <w:rsid w:val="003B2FF1"/>
    <w:rsid w:val="003B5F48"/>
    <w:rsid w:val="003B74F4"/>
    <w:rsid w:val="003B7546"/>
    <w:rsid w:val="003B7DAD"/>
    <w:rsid w:val="003C15CF"/>
    <w:rsid w:val="003C274C"/>
    <w:rsid w:val="003C27B4"/>
    <w:rsid w:val="003D10E3"/>
    <w:rsid w:val="003D14DC"/>
    <w:rsid w:val="003D34EC"/>
    <w:rsid w:val="003D38E5"/>
    <w:rsid w:val="003D3D73"/>
    <w:rsid w:val="003D4E67"/>
    <w:rsid w:val="003D67A4"/>
    <w:rsid w:val="003E1EB4"/>
    <w:rsid w:val="003F1415"/>
    <w:rsid w:val="003F4356"/>
    <w:rsid w:val="003F5C61"/>
    <w:rsid w:val="003F7FC0"/>
    <w:rsid w:val="00402C41"/>
    <w:rsid w:val="004031B6"/>
    <w:rsid w:val="004039CF"/>
    <w:rsid w:val="00403E8D"/>
    <w:rsid w:val="00403EB2"/>
    <w:rsid w:val="00404941"/>
    <w:rsid w:val="00405718"/>
    <w:rsid w:val="00405CB8"/>
    <w:rsid w:val="00407980"/>
    <w:rsid w:val="00413850"/>
    <w:rsid w:val="004146FB"/>
    <w:rsid w:val="004172CF"/>
    <w:rsid w:val="00417604"/>
    <w:rsid w:val="00420C3F"/>
    <w:rsid w:val="00421DF9"/>
    <w:rsid w:val="00423424"/>
    <w:rsid w:val="0042741D"/>
    <w:rsid w:val="00431FC0"/>
    <w:rsid w:val="00432A5B"/>
    <w:rsid w:val="004330D0"/>
    <w:rsid w:val="0043460F"/>
    <w:rsid w:val="0043488D"/>
    <w:rsid w:val="0043554C"/>
    <w:rsid w:val="00435E67"/>
    <w:rsid w:val="00437D95"/>
    <w:rsid w:val="0044007C"/>
    <w:rsid w:val="00440A98"/>
    <w:rsid w:val="00441C96"/>
    <w:rsid w:val="00441D14"/>
    <w:rsid w:val="004424F7"/>
    <w:rsid w:val="00443286"/>
    <w:rsid w:val="004470F2"/>
    <w:rsid w:val="00452BE3"/>
    <w:rsid w:val="00454766"/>
    <w:rsid w:val="0045497E"/>
    <w:rsid w:val="004575D8"/>
    <w:rsid w:val="0046117A"/>
    <w:rsid w:val="0046148D"/>
    <w:rsid w:val="00461CFC"/>
    <w:rsid w:val="004645C0"/>
    <w:rsid w:val="00466DDB"/>
    <w:rsid w:val="004674AA"/>
    <w:rsid w:val="004678B3"/>
    <w:rsid w:val="00467D6D"/>
    <w:rsid w:val="0047055A"/>
    <w:rsid w:val="0047208F"/>
    <w:rsid w:val="00473780"/>
    <w:rsid w:val="004750C0"/>
    <w:rsid w:val="00480CFF"/>
    <w:rsid w:val="0048242B"/>
    <w:rsid w:val="00483939"/>
    <w:rsid w:val="004845D3"/>
    <w:rsid w:val="00486661"/>
    <w:rsid w:val="00490BD7"/>
    <w:rsid w:val="00494116"/>
    <w:rsid w:val="0049432A"/>
    <w:rsid w:val="00494A96"/>
    <w:rsid w:val="004956E5"/>
    <w:rsid w:val="00496018"/>
    <w:rsid w:val="004968D0"/>
    <w:rsid w:val="00497258"/>
    <w:rsid w:val="004A26FF"/>
    <w:rsid w:val="004A2B12"/>
    <w:rsid w:val="004A590C"/>
    <w:rsid w:val="004A6004"/>
    <w:rsid w:val="004A6AB8"/>
    <w:rsid w:val="004B0EA7"/>
    <w:rsid w:val="004B3C13"/>
    <w:rsid w:val="004B4553"/>
    <w:rsid w:val="004B64FC"/>
    <w:rsid w:val="004B6752"/>
    <w:rsid w:val="004B6936"/>
    <w:rsid w:val="004B77CA"/>
    <w:rsid w:val="004C07F8"/>
    <w:rsid w:val="004C4285"/>
    <w:rsid w:val="004C5537"/>
    <w:rsid w:val="004D04F5"/>
    <w:rsid w:val="004D251B"/>
    <w:rsid w:val="004D36EB"/>
    <w:rsid w:val="004D3C84"/>
    <w:rsid w:val="004D6A72"/>
    <w:rsid w:val="004D7C98"/>
    <w:rsid w:val="004E1764"/>
    <w:rsid w:val="004E62B0"/>
    <w:rsid w:val="004E6BCD"/>
    <w:rsid w:val="004F0AFE"/>
    <w:rsid w:val="004F19D7"/>
    <w:rsid w:val="004F20C8"/>
    <w:rsid w:val="004F3D5D"/>
    <w:rsid w:val="004F50DD"/>
    <w:rsid w:val="004F6761"/>
    <w:rsid w:val="004F67EB"/>
    <w:rsid w:val="004F7012"/>
    <w:rsid w:val="004F773D"/>
    <w:rsid w:val="005001D9"/>
    <w:rsid w:val="005037E4"/>
    <w:rsid w:val="00503F9B"/>
    <w:rsid w:val="0050649A"/>
    <w:rsid w:val="00506B55"/>
    <w:rsid w:val="0051122A"/>
    <w:rsid w:val="00513F2E"/>
    <w:rsid w:val="00514705"/>
    <w:rsid w:val="005152CD"/>
    <w:rsid w:val="00516684"/>
    <w:rsid w:val="005169B0"/>
    <w:rsid w:val="005172CA"/>
    <w:rsid w:val="00517ABD"/>
    <w:rsid w:val="00520735"/>
    <w:rsid w:val="00522339"/>
    <w:rsid w:val="00523677"/>
    <w:rsid w:val="00525587"/>
    <w:rsid w:val="00525635"/>
    <w:rsid w:val="00525771"/>
    <w:rsid w:val="00526020"/>
    <w:rsid w:val="00531D5E"/>
    <w:rsid w:val="0053222B"/>
    <w:rsid w:val="00535FFA"/>
    <w:rsid w:val="005409B7"/>
    <w:rsid w:val="00545C9D"/>
    <w:rsid w:val="0054717D"/>
    <w:rsid w:val="00550627"/>
    <w:rsid w:val="00552B9A"/>
    <w:rsid w:val="00557830"/>
    <w:rsid w:val="00557B1C"/>
    <w:rsid w:val="00563526"/>
    <w:rsid w:val="00563972"/>
    <w:rsid w:val="005669BE"/>
    <w:rsid w:val="0057041A"/>
    <w:rsid w:val="005722E3"/>
    <w:rsid w:val="00572888"/>
    <w:rsid w:val="00576169"/>
    <w:rsid w:val="00576D9D"/>
    <w:rsid w:val="005776A4"/>
    <w:rsid w:val="00586391"/>
    <w:rsid w:val="00586A0C"/>
    <w:rsid w:val="0059147A"/>
    <w:rsid w:val="005916DC"/>
    <w:rsid w:val="00591FD7"/>
    <w:rsid w:val="005942F9"/>
    <w:rsid w:val="00596140"/>
    <w:rsid w:val="00596528"/>
    <w:rsid w:val="005974E6"/>
    <w:rsid w:val="005A1AAE"/>
    <w:rsid w:val="005A1D7F"/>
    <w:rsid w:val="005A2A5E"/>
    <w:rsid w:val="005A4028"/>
    <w:rsid w:val="005A5814"/>
    <w:rsid w:val="005A622D"/>
    <w:rsid w:val="005B2063"/>
    <w:rsid w:val="005B3E54"/>
    <w:rsid w:val="005C2BBA"/>
    <w:rsid w:val="005C4335"/>
    <w:rsid w:val="005C4800"/>
    <w:rsid w:val="005C5242"/>
    <w:rsid w:val="005C5245"/>
    <w:rsid w:val="005C625F"/>
    <w:rsid w:val="005D0E3A"/>
    <w:rsid w:val="005D3E17"/>
    <w:rsid w:val="005D691C"/>
    <w:rsid w:val="005D73BB"/>
    <w:rsid w:val="005E172F"/>
    <w:rsid w:val="005E1ED0"/>
    <w:rsid w:val="005E2051"/>
    <w:rsid w:val="005E2FE7"/>
    <w:rsid w:val="005E49CF"/>
    <w:rsid w:val="005E52E3"/>
    <w:rsid w:val="005E539A"/>
    <w:rsid w:val="005F03B4"/>
    <w:rsid w:val="005F0D43"/>
    <w:rsid w:val="005F314F"/>
    <w:rsid w:val="005F5206"/>
    <w:rsid w:val="005F5C51"/>
    <w:rsid w:val="005F5CB2"/>
    <w:rsid w:val="005F77B7"/>
    <w:rsid w:val="00600D88"/>
    <w:rsid w:val="00605397"/>
    <w:rsid w:val="00605610"/>
    <w:rsid w:val="0060717A"/>
    <w:rsid w:val="006073DA"/>
    <w:rsid w:val="0061216F"/>
    <w:rsid w:val="00612D8E"/>
    <w:rsid w:val="00612E93"/>
    <w:rsid w:val="006133A9"/>
    <w:rsid w:val="00616EC9"/>
    <w:rsid w:val="00623A79"/>
    <w:rsid w:val="006249CD"/>
    <w:rsid w:val="00627ED9"/>
    <w:rsid w:val="00632E1B"/>
    <w:rsid w:val="0063364E"/>
    <w:rsid w:val="00633CC5"/>
    <w:rsid w:val="00637C34"/>
    <w:rsid w:val="00642E6A"/>
    <w:rsid w:val="0064628E"/>
    <w:rsid w:val="00646728"/>
    <w:rsid w:val="00647D1F"/>
    <w:rsid w:val="00654C36"/>
    <w:rsid w:val="0065574C"/>
    <w:rsid w:val="00657163"/>
    <w:rsid w:val="00660A8C"/>
    <w:rsid w:val="00665D89"/>
    <w:rsid w:val="00666E8A"/>
    <w:rsid w:val="00670A6A"/>
    <w:rsid w:val="00671FBD"/>
    <w:rsid w:val="00673409"/>
    <w:rsid w:val="0067681C"/>
    <w:rsid w:val="00676DAD"/>
    <w:rsid w:val="0067711A"/>
    <w:rsid w:val="006803A6"/>
    <w:rsid w:val="0068115F"/>
    <w:rsid w:val="006820FD"/>
    <w:rsid w:val="00683C8B"/>
    <w:rsid w:val="00684CD9"/>
    <w:rsid w:val="00685624"/>
    <w:rsid w:val="006858A2"/>
    <w:rsid w:val="00686D68"/>
    <w:rsid w:val="006872A0"/>
    <w:rsid w:val="00691090"/>
    <w:rsid w:val="00692587"/>
    <w:rsid w:val="006936F8"/>
    <w:rsid w:val="00693D14"/>
    <w:rsid w:val="00695C56"/>
    <w:rsid w:val="0069618D"/>
    <w:rsid w:val="00697876"/>
    <w:rsid w:val="006A0CAE"/>
    <w:rsid w:val="006A1D5F"/>
    <w:rsid w:val="006A1DDD"/>
    <w:rsid w:val="006A24C1"/>
    <w:rsid w:val="006A39D3"/>
    <w:rsid w:val="006B0E14"/>
    <w:rsid w:val="006B1862"/>
    <w:rsid w:val="006B1872"/>
    <w:rsid w:val="006B4E84"/>
    <w:rsid w:val="006B5943"/>
    <w:rsid w:val="006B5AE7"/>
    <w:rsid w:val="006C1F87"/>
    <w:rsid w:val="006C22DF"/>
    <w:rsid w:val="006C4C00"/>
    <w:rsid w:val="006C609B"/>
    <w:rsid w:val="006D111F"/>
    <w:rsid w:val="006D30E9"/>
    <w:rsid w:val="006E13BF"/>
    <w:rsid w:val="006E6B17"/>
    <w:rsid w:val="006E75A5"/>
    <w:rsid w:val="006F0FC8"/>
    <w:rsid w:val="006F17AA"/>
    <w:rsid w:val="006F36E8"/>
    <w:rsid w:val="006F3AAB"/>
    <w:rsid w:val="006F5DF4"/>
    <w:rsid w:val="006F680A"/>
    <w:rsid w:val="00703378"/>
    <w:rsid w:val="007049E0"/>
    <w:rsid w:val="00705196"/>
    <w:rsid w:val="00705431"/>
    <w:rsid w:val="00706AB6"/>
    <w:rsid w:val="00713ACC"/>
    <w:rsid w:val="00714717"/>
    <w:rsid w:val="00714B51"/>
    <w:rsid w:val="0071633E"/>
    <w:rsid w:val="0071639F"/>
    <w:rsid w:val="00716959"/>
    <w:rsid w:val="00722FBC"/>
    <w:rsid w:val="007230A1"/>
    <w:rsid w:val="00723DCD"/>
    <w:rsid w:val="00725D0F"/>
    <w:rsid w:val="00726ADD"/>
    <w:rsid w:val="00733E15"/>
    <w:rsid w:val="00740DF3"/>
    <w:rsid w:val="00744A3E"/>
    <w:rsid w:val="0075097B"/>
    <w:rsid w:val="00750E7F"/>
    <w:rsid w:val="007536F0"/>
    <w:rsid w:val="00756547"/>
    <w:rsid w:val="00757E31"/>
    <w:rsid w:val="00761DEF"/>
    <w:rsid w:val="00762A38"/>
    <w:rsid w:val="007634AC"/>
    <w:rsid w:val="0076387B"/>
    <w:rsid w:val="00764066"/>
    <w:rsid w:val="007673FF"/>
    <w:rsid w:val="00772962"/>
    <w:rsid w:val="00775034"/>
    <w:rsid w:val="007773CB"/>
    <w:rsid w:val="00777668"/>
    <w:rsid w:val="007816AC"/>
    <w:rsid w:val="00787F9E"/>
    <w:rsid w:val="00790ED7"/>
    <w:rsid w:val="00791644"/>
    <w:rsid w:val="00792A25"/>
    <w:rsid w:val="00794B7D"/>
    <w:rsid w:val="007962BA"/>
    <w:rsid w:val="007A2D24"/>
    <w:rsid w:val="007A39E6"/>
    <w:rsid w:val="007B07FE"/>
    <w:rsid w:val="007B4AE1"/>
    <w:rsid w:val="007C0F16"/>
    <w:rsid w:val="007C12EA"/>
    <w:rsid w:val="007C2EA3"/>
    <w:rsid w:val="007C3ABC"/>
    <w:rsid w:val="007C4387"/>
    <w:rsid w:val="007C4919"/>
    <w:rsid w:val="007C56E4"/>
    <w:rsid w:val="007C68C3"/>
    <w:rsid w:val="007C730D"/>
    <w:rsid w:val="007C76DD"/>
    <w:rsid w:val="007D086C"/>
    <w:rsid w:val="007D2059"/>
    <w:rsid w:val="007D35A1"/>
    <w:rsid w:val="007D5DF5"/>
    <w:rsid w:val="007E166E"/>
    <w:rsid w:val="007E2FFE"/>
    <w:rsid w:val="007E4F88"/>
    <w:rsid w:val="007E57EA"/>
    <w:rsid w:val="007F23B2"/>
    <w:rsid w:val="007F396F"/>
    <w:rsid w:val="007F7AEC"/>
    <w:rsid w:val="00805EAD"/>
    <w:rsid w:val="00806323"/>
    <w:rsid w:val="008068C4"/>
    <w:rsid w:val="00806F40"/>
    <w:rsid w:val="00810320"/>
    <w:rsid w:val="008103C0"/>
    <w:rsid w:val="008110C1"/>
    <w:rsid w:val="00813AA5"/>
    <w:rsid w:val="00814245"/>
    <w:rsid w:val="00816044"/>
    <w:rsid w:val="00824A22"/>
    <w:rsid w:val="008318B7"/>
    <w:rsid w:val="00831914"/>
    <w:rsid w:val="00836CC8"/>
    <w:rsid w:val="0084155F"/>
    <w:rsid w:val="00842224"/>
    <w:rsid w:val="0084247C"/>
    <w:rsid w:val="00842CA2"/>
    <w:rsid w:val="0084334D"/>
    <w:rsid w:val="00843EC4"/>
    <w:rsid w:val="00844041"/>
    <w:rsid w:val="00844D49"/>
    <w:rsid w:val="00846C70"/>
    <w:rsid w:val="00850D28"/>
    <w:rsid w:val="008534AB"/>
    <w:rsid w:val="008549E2"/>
    <w:rsid w:val="008579F6"/>
    <w:rsid w:val="00861873"/>
    <w:rsid w:val="00862CE2"/>
    <w:rsid w:val="00864FDD"/>
    <w:rsid w:val="00865B86"/>
    <w:rsid w:val="008673E3"/>
    <w:rsid w:val="00874282"/>
    <w:rsid w:val="00876D01"/>
    <w:rsid w:val="00877AC3"/>
    <w:rsid w:val="008804B2"/>
    <w:rsid w:val="00885F84"/>
    <w:rsid w:val="0089403C"/>
    <w:rsid w:val="0089617A"/>
    <w:rsid w:val="00896599"/>
    <w:rsid w:val="0089742E"/>
    <w:rsid w:val="008A0038"/>
    <w:rsid w:val="008A044B"/>
    <w:rsid w:val="008A0B4C"/>
    <w:rsid w:val="008A1704"/>
    <w:rsid w:val="008A1857"/>
    <w:rsid w:val="008A22AA"/>
    <w:rsid w:val="008A2BD4"/>
    <w:rsid w:val="008A5567"/>
    <w:rsid w:val="008B625F"/>
    <w:rsid w:val="008C19F2"/>
    <w:rsid w:val="008C1DA1"/>
    <w:rsid w:val="008C31B4"/>
    <w:rsid w:val="008C35F0"/>
    <w:rsid w:val="008C3E31"/>
    <w:rsid w:val="008C6CB8"/>
    <w:rsid w:val="008C75A3"/>
    <w:rsid w:val="008C7E11"/>
    <w:rsid w:val="008C7FF4"/>
    <w:rsid w:val="008D0B40"/>
    <w:rsid w:val="008D1932"/>
    <w:rsid w:val="008D34FF"/>
    <w:rsid w:val="008D383E"/>
    <w:rsid w:val="008D78C1"/>
    <w:rsid w:val="008E0C58"/>
    <w:rsid w:val="008E22EE"/>
    <w:rsid w:val="008E499B"/>
    <w:rsid w:val="008E63A3"/>
    <w:rsid w:val="008F11B5"/>
    <w:rsid w:val="008F18A3"/>
    <w:rsid w:val="008F1EBF"/>
    <w:rsid w:val="008F27E6"/>
    <w:rsid w:val="008F43F9"/>
    <w:rsid w:val="008F69FD"/>
    <w:rsid w:val="00902487"/>
    <w:rsid w:val="00902824"/>
    <w:rsid w:val="00902EEA"/>
    <w:rsid w:val="00904313"/>
    <w:rsid w:val="00904E08"/>
    <w:rsid w:val="0091041A"/>
    <w:rsid w:val="00910A32"/>
    <w:rsid w:val="009123B5"/>
    <w:rsid w:val="0091683C"/>
    <w:rsid w:val="00916BF0"/>
    <w:rsid w:val="00917C39"/>
    <w:rsid w:val="00917DF2"/>
    <w:rsid w:val="00920566"/>
    <w:rsid w:val="0092273E"/>
    <w:rsid w:val="00924F14"/>
    <w:rsid w:val="009275F6"/>
    <w:rsid w:val="00930E03"/>
    <w:rsid w:val="00932B27"/>
    <w:rsid w:val="0093498F"/>
    <w:rsid w:val="00935744"/>
    <w:rsid w:val="00936A51"/>
    <w:rsid w:val="00940200"/>
    <w:rsid w:val="00940916"/>
    <w:rsid w:val="00941FBB"/>
    <w:rsid w:val="009435E3"/>
    <w:rsid w:val="00943BE1"/>
    <w:rsid w:val="009452C6"/>
    <w:rsid w:val="00945CAE"/>
    <w:rsid w:val="0095048C"/>
    <w:rsid w:val="00950E5C"/>
    <w:rsid w:val="00951076"/>
    <w:rsid w:val="009527DE"/>
    <w:rsid w:val="00953F7C"/>
    <w:rsid w:val="009550F2"/>
    <w:rsid w:val="009569EB"/>
    <w:rsid w:val="00957BC1"/>
    <w:rsid w:val="00960A82"/>
    <w:rsid w:val="00960D92"/>
    <w:rsid w:val="00961E49"/>
    <w:rsid w:val="00961FA3"/>
    <w:rsid w:val="009621E0"/>
    <w:rsid w:val="00963DD9"/>
    <w:rsid w:val="00963FEA"/>
    <w:rsid w:val="00966241"/>
    <w:rsid w:val="0097051D"/>
    <w:rsid w:val="00970A80"/>
    <w:rsid w:val="00973DFF"/>
    <w:rsid w:val="0097704D"/>
    <w:rsid w:val="009812C0"/>
    <w:rsid w:val="00981B3D"/>
    <w:rsid w:val="00983445"/>
    <w:rsid w:val="00985D29"/>
    <w:rsid w:val="009872BC"/>
    <w:rsid w:val="00991D4B"/>
    <w:rsid w:val="0099208D"/>
    <w:rsid w:val="00992854"/>
    <w:rsid w:val="00994A22"/>
    <w:rsid w:val="0099676A"/>
    <w:rsid w:val="00996FA2"/>
    <w:rsid w:val="009A1C1B"/>
    <w:rsid w:val="009A1ECE"/>
    <w:rsid w:val="009A2A1D"/>
    <w:rsid w:val="009A36F9"/>
    <w:rsid w:val="009A448D"/>
    <w:rsid w:val="009B005E"/>
    <w:rsid w:val="009B4BCC"/>
    <w:rsid w:val="009B72CB"/>
    <w:rsid w:val="009B7A74"/>
    <w:rsid w:val="009C0631"/>
    <w:rsid w:val="009C15B7"/>
    <w:rsid w:val="009C1BDE"/>
    <w:rsid w:val="009C4930"/>
    <w:rsid w:val="009C4B76"/>
    <w:rsid w:val="009C72B8"/>
    <w:rsid w:val="009D2B1E"/>
    <w:rsid w:val="009D2B45"/>
    <w:rsid w:val="009D3843"/>
    <w:rsid w:val="009D4BCC"/>
    <w:rsid w:val="009D5615"/>
    <w:rsid w:val="009D6A5E"/>
    <w:rsid w:val="009E2C69"/>
    <w:rsid w:val="009E53B7"/>
    <w:rsid w:val="009E5DDA"/>
    <w:rsid w:val="009E61C3"/>
    <w:rsid w:val="009E6B7C"/>
    <w:rsid w:val="009E7EE1"/>
    <w:rsid w:val="009F0B4D"/>
    <w:rsid w:val="009F244E"/>
    <w:rsid w:val="009F3CCD"/>
    <w:rsid w:val="009F6157"/>
    <w:rsid w:val="009F6CE1"/>
    <w:rsid w:val="00A00E4B"/>
    <w:rsid w:val="00A012D1"/>
    <w:rsid w:val="00A01699"/>
    <w:rsid w:val="00A01B06"/>
    <w:rsid w:val="00A035CD"/>
    <w:rsid w:val="00A03B1A"/>
    <w:rsid w:val="00A04F43"/>
    <w:rsid w:val="00A054DB"/>
    <w:rsid w:val="00A06B56"/>
    <w:rsid w:val="00A06CE8"/>
    <w:rsid w:val="00A11A65"/>
    <w:rsid w:val="00A11BE9"/>
    <w:rsid w:val="00A12F7E"/>
    <w:rsid w:val="00A13E1F"/>
    <w:rsid w:val="00A1747C"/>
    <w:rsid w:val="00A217A5"/>
    <w:rsid w:val="00A22531"/>
    <w:rsid w:val="00A249DB"/>
    <w:rsid w:val="00A24C31"/>
    <w:rsid w:val="00A2767C"/>
    <w:rsid w:val="00A30E91"/>
    <w:rsid w:val="00A32078"/>
    <w:rsid w:val="00A362B5"/>
    <w:rsid w:val="00A36EB6"/>
    <w:rsid w:val="00A44430"/>
    <w:rsid w:val="00A557CD"/>
    <w:rsid w:val="00A616D6"/>
    <w:rsid w:val="00A61C88"/>
    <w:rsid w:val="00A63757"/>
    <w:rsid w:val="00A6502B"/>
    <w:rsid w:val="00A67981"/>
    <w:rsid w:val="00A71C8C"/>
    <w:rsid w:val="00A72947"/>
    <w:rsid w:val="00A72BCB"/>
    <w:rsid w:val="00A72C93"/>
    <w:rsid w:val="00A739FB"/>
    <w:rsid w:val="00A77FAA"/>
    <w:rsid w:val="00A806C8"/>
    <w:rsid w:val="00A80D87"/>
    <w:rsid w:val="00A825A1"/>
    <w:rsid w:val="00A825C2"/>
    <w:rsid w:val="00A83F06"/>
    <w:rsid w:val="00A848A3"/>
    <w:rsid w:val="00A85CAB"/>
    <w:rsid w:val="00A86542"/>
    <w:rsid w:val="00A8778F"/>
    <w:rsid w:val="00A90244"/>
    <w:rsid w:val="00A94418"/>
    <w:rsid w:val="00A94CF6"/>
    <w:rsid w:val="00A9674B"/>
    <w:rsid w:val="00A96D11"/>
    <w:rsid w:val="00A97312"/>
    <w:rsid w:val="00AA08F3"/>
    <w:rsid w:val="00AA3D88"/>
    <w:rsid w:val="00AA3F02"/>
    <w:rsid w:val="00AA4399"/>
    <w:rsid w:val="00AA5395"/>
    <w:rsid w:val="00AA5DA3"/>
    <w:rsid w:val="00AA6B1B"/>
    <w:rsid w:val="00AA75F7"/>
    <w:rsid w:val="00AA78B7"/>
    <w:rsid w:val="00AB0691"/>
    <w:rsid w:val="00AB1570"/>
    <w:rsid w:val="00AB3235"/>
    <w:rsid w:val="00AB480C"/>
    <w:rsid w:val="00AB6A86"/>
    <w:rsid w:val="00AB6C41"/>
    <w:rsid w:val="00AC4180"/>
    <w:rsid w:val="00AC47A8"/>
    <w:rsid w:val="00AC4A4E"/>
    <w:rsid w:val="00AC6904"/>
    <w:rsid w:val="00AD03D1"/>
    <w:rsid w:val="00AD1102"/>
    <w:rsid w:val="00AD3BFF"/>
    <w:rsid w:val="00AD42B2"/>
    <w:rsid w:val="00AD5CF6"/>
    <w:rsid w:val="00AD647F"/>
    <w:rsid w:val="00AD650D"/>
    <w:rsid w:val="00AD68F9"/>
    <w:rsid w:val="00AD7130"/>
    <w:rsid w:val="00AD77A6"/>
    <w:rsid w:val="00AD7879"/>
    <w:rsid w:val="00AD7ABE"/>
    <w:rsid w:val="00AE0E1C"/>
    <w:rsid w:val="00AE0F46"/>
    <w:rsid w:val="00AE1A1A"/>
    <w:rsid w:val="00AE4876"/>
    <w:rsid w:val="00AE6639"/>
    <w:rsid w:val="00AE7F72"/>
    <w:rsid w:val="00AF207E"/>
    <w:rsid w:val="00AF29C1"/>
    <w:rsid w:val="00AF59A4"/>
    <w:rsid w:val="00AF5EA6"/>
    <w:rsid w:val="00AF6581"/>
    <w:rsid w:val="00B02A9B"/>
    <w:rsid w:val="00B02E48"/>
    <w:rsid w:val="00B03932"/>
    <w:rsid w:val="00B061A6"/>
    <w:rsid w:val="00B07943"/>
    <w:rsid w:val="00B11AF1"/>
    <w:rsid w:val="00B12444"/>
    <w:rsid w:val="00B1463D"/>
    <w:rsid w:val="00B16142"/>
    <w:rsid w:val="00B16B42"/>
    <w:rsid w:val="00B2062F"/>
    <w:rsid w:val="00B20A81"/>
    <w:rsid w:val="00B2248D"/>
    <w:rsid w:val="00B23507"/>
    <w:rsid w:val="00B2762F"/>
    <w:rsid w:val="00B27A94"/>
    <w:rsid w:val="00B30B10"/>
    <w:rsid w:val="00B31228"/>
    <w:rsid w:val="00B3290B"/>
    <w:rsid w:val="00B3343A"/>
    <w:rsid w:val="00B3369D"/>
    <w:rsid w:val="00B370B9"/>
    <w:rsid w:val="00B43552"/>
    <w:rsid w:val="00B44603"/>
    <w:rsid w:val="00B46264"/>
    <w:rsid w:val="00B46878"/>
    <w:rsid w:val="00B469D7"/>
    <w:rsid w:val="00B56174"/>
    <w:rsid w:val="00B56C8F"/>
    <w:rsid w:val="00B57A34"/>
    <w:rsid w:val="00B616F9"/>
    <w:rsid w:val="00B6312C"/>
    <w:rsid w:val="00B64984"/>
    <w:rsid w:val="00B65BB4"/>
    <w:rsid w:val="00B67334"/>
    <w:rsid w:val="00B71820"/>
    <w:rsid w:val="00B718A7"/>
    <w:rsid w:val="00B75A2D"/>
    <w:rsid w:val="00B812A3"/>
    <w:rsid w:val="00B82EC2"/>
    <w:rsid w:val="00B8660A"/>
    <w:rsid w:val="00B87FEB"/>
    <w:rsid w:val="00B90581"/>
    <w:rsid w:val="00B91545"/>
    <w:rsid w:val="00B93096"/>
    <w:rsid w:val="00B94DC6"/>
    <w:rsid w:val="00B96755"/>
    <w:rsid w:val="00BA1807"/>
    <w:rsid w:val="00BA2392"/>
    <w:rsid w:val="00BA6BF0"/>
    <w:rsid w:val="00BA7A95"/>
    <w:rsid w:val="00BB1583"/>
    <w:rsid w:val="00BB1B7B"/>
    <w:rsid w:val="00BB2991"/>
    <w:rsid w:val="00BB373A"/>
    <w:rsid w:val="00BB459F"/>
    <w:rsid w:val="00BB4E0F"/>
    <w:rsid w:val="00BB77FC"/>
    <w:rsid w:val="00BC247F"/>
    <w:rsid w:val="00BC31CF"/>
    <w:rsid w:val="00BC46C3"/>
    <w:rsid w:val="00BD05E1"/>
    <w:rsid w:val="00BD0A86"/>
    <w:rsid w:val="00BD70AC"/>
    <w:rsid w:val="00BD7620"/>
    <w:rsid w:val="00BE3254"/>
    <w:rsid w:val="00BE61E0"/>
    <w:rsid w:val="00BE6E3D"/>
    <w:rsid w:val="00BF06E9"/>
    <w:rsid w:val="00BF1D64"/>
    <w:rsid w:val="00BF483A"/>
    <w:rsid w:val="00BF571F"/>
    <w:rsid w:val="00BF5FB1"/>
    <w:rsid w:val="00BF7F8F"/>
    <w:rsid w:val="00C0074D"/>
    <w:rsid w:val="00C039D1"/>
    <w:rsid w:val="00C05861"/>
    <w:rsid w:val="00C060AC"/>
    <w:rsid w:val="00C112E8"/>
    <w:rsid w:val="00C11A00"/>
    <w:rsid w:val="00C11EBC"/>
    <w:rsid w:val="00C13DCE"/>
    <w:rsid w:val="00C20DE1"/>
    <w:rsid w:val="00C217FD"/>
    <w:rsid w:val="00C2281B"/>
    <w:rsid w:val="00C2335F"/>
    <w:rsid w:val="00C26330"/>
    <w:rsid w:val="00C2653B"/>
    <w:rsid w:val="00C32200"/>
    <w:rsid w:val="00C3577E"/>
    <w:rsid w:val="00C41443"/>
    <w:rsid w:val="00C414E1"/>
    <w:rsid w:val="00C427D0"/>
    <w:rsid w:val="00C443EE"/>
    <w:rsid w:val="00C45D3B"/>
    <w:rsid w:val="00C46289"/>
    <w:rsid w:val="00C4755D"/>
    <w:rsid w:val="00C5066C"/>
    <w:rsid w:val="00C5125C"/>
    <w:rsid w:val="00C53691"/>
    <w:rsid w:val="00C60BC4"/>
    <w:rsid w:val="00C60F86"/>
    <w:rsid w:val="00C6106C"/>
    <w:rsid w:val="00C708D0"/>
    <w:rsid w:val="00C732E1"/>
    <w:rsid w:val="00C76245"/>
    <w:rsid w:val="00C804EF"/>
    <w:rsid w:val="00C80F8E"/>
    <w:rsid w:val="00C82C1B"/>
    <w:rsid w:val="00C82D4C"/>
    <w:rsid w:val="00C85F86"/>
    <w:rsid w:val="00C86EA5"/>
    <w:rsid w:val="00C91A73"/>
    <w:rsid w:val="00C944B1"/>
    <w:rsid w:val="00C95657"/>
    <w:rsid w:val="00C96619"/>
    <w:rsid w:val="00CA0241"/>
    <w:rsid w:val="00CA1A43"/>
    <w:rsid w:val="00CA2865"/>
    <w:rsid w:val="00CA4062"/>
    <w:rsid w:val="00CA50C3"/>
    <w:rsid w:val="00CA7A8E"/>
    <w:rsid w:val="00CB0432"/>
    <w:rsid w:val="00CB0AB9"/>
    <w:rsid w:val="00CB3FDC"/>
    <w:rsid w:val="00CB41CC"/>
    <w:rsid w:val="00CB542E"/>
    <w:rsid w:val="00CB5558"/>
    <w:rsid w:val="00CC0EF9"/>
    <w:rsid w:val="00CC1194"/>
    <w:rsid w:val="00CC1A39"/>
    <w:rsid w:val="00CC2043"/>
    <w:rsid w:val="00CD0442"/>
    <w:rsid w:val="00CD30E9"/>
    <w:rsid w:val="00CD7D3F"/>
    <w:rsid w:val="00CD7EB2"/>
    <w:rsid w:val="00CE10E5"/>
    <w:rsid w:val="00CE1253"/>
    <w:rsid w:val="00CE5471"/>
    <w:rsid w:val="00CE60AA"/>
    <w:rsid w:val="00CE7B83"/>
    <w:rsid w:val="00CF099B"/>
    <w:rsid w:val="00CF3B68"/>
    <w:rsid w:val="00CF6766"/>
    <w:rsid w:val="00CF6902"/>
    <w:rsid w:val="00D00DEB"/>
    <w:rsid w:val="00D0116A"/>
    <w:rsid w:val="00D02182"/>
    <w:rsid w:val="00D0339C"/>
    <w:rsid w:val="00D10B32"/>
    <w:rsid w:val="00D11FFE"/>
    <w:rsid w:val="00D122D8"/>
    <w:rsid w:val="00D14BB1"/>
    <w:rsid w:val="00D15223"/>
    <w:rsid w:val="00D1660B"/>
    <w:rsid w:val="00D1693F"/>
    <w:rsid w:val="00D216D2"/>
    <w:rsid w:val="00D30442"/>
    <w:rsid w:val="00D30F2A"/>
    <w:rsid w:val="00D35492"/>
    <w:rsid w:val="00D35C0C"/>
    <w:rsid w:val="00D375D0"/>
    <w:rsid w:val="00D4383C"/>
    <w:rsid w:val="00D44726"/>
    <w:rsid w:val="00D45093"/>
    <w:rsid w:val="00D47689"/>
    <w:rsid w:val="00D515B5"/>
    <w:rsid w:val="00D51D00"/>
    <w:rsid w:val="00D57546"/>
    <w:rsid w:val="00D64E5D"/>
    <w:rsid w:val="00D71A56"/>
    <w:rsid w:val="00D76BAA"/>
    <w:rsid w:val="00D77259"/>
    <w:rsid w:val="00D818BC"/>
    <w:rsid w:val="00D81C90"/>
    <w:rsid w:val="00D84AB5"/>
    <w:rsid w:val="00D8694E"/>
    <w:rsid w:val="00D92104"/>
    <w:rsid w:val="00D92535"/>
    <w:rsid w:val="00D93210"/>
    <w:rsid w:val="00D93C78"/>
    <w:rsid w:val="00D9432E"/>
    <w:rsid w:val="00D94A23"/>
    <w:rsid w:val="00D96177"/>
    <w:rsid w:val="00D9799A"/>
    <w:rsid w:val="00DA0126"/>
    <w:rsid w:val="00DA044A"/>
    <w:rsid w:val="00DA08CD"/>
    <w:rsid w:val="00DA1622"/>
    <w:rsid w:val="00DA39E3"/>
    <w:rsid w:val="00DA3E38"/>
    <w:rsid w:val="00DA48B3"/>
    <w:rsid w:val="00DA6467"/>
    <w:rsid w:val="00DA6628"/>
    <w:rsid w:val="00DB08B7"/>
    <w:rsid w:val="00DB2207"/>
    <w:rsid w:val="00DB3ECC"/>
    <w:rsid w:val="00DB60E7"/>
    <w:rsid w:val="00DB7C69"/>
    <w:rsid w:val="00DC4543"/>
    <w:rsid w:val="00DC534B"/>
    <w:rsid w:val="00DC7042"/>
    <w:rsid w:val="00DC76E3"/>
    <w:rsid w:val="00DC7849"/>
    <w:rsid w:val="00DC7864"/>
    <w:rsid w:val="00DD0CB9"/>
    <w:rsid w:val="00DD260A"/>
    <w:rsid w:val="00DD3447"/>
    <w:rsid w:val="00DD7630"/>
    <w:rsid w:val="00DE0DF9"/>
    <w:rsid w:val="00DE1B76"/>
    <w:rsid w:val="00DE3564"/>
    <w:rsid w:val="00DE401F"/>
    <w:rsid w:val="00DE42BF"/>
    <w:rsid w:val="00DE4D1B"/>
    <w:rsid w:val="00DE54C7"/>
    <w:rsid w:val="00DE62D7"/>
    <w:rsid w:val="00DE6B96"/>
    <w:rsid w:val="00DE70FE"/>
    <w:rsid w:val="00DF1353"/>
    <w:rsid w:val="00DF384D"/>
    <w:rsid w:val="00DF49D5"/>
    <w:rsid w:val="00DF5DD1"/>
    <w:rsid w:val="00E001A2"/>
    <w:rsid w:val="00E01C91"/>
    <w:rsid w:val="00E02D89"/>
    <w:rsid w:val="00E04B18"/>
    <w:rsid w:val="00E04FFA"/>
    <w:rsid w:val="00E10AF9"/>
    <w:rsid w:val="00E10E0F"/>
    <w:rsid w:val="00E111EE"/>
    <w:rsid w:val="00E11753"/>
    <w:rsid w:val="00E132B6"/>
    <w:rsid w:val="00E156E1"/>
    <w:rsid w:val="00E1643B"/>
    <w:rsid w:val="00E25792"/>
    <w:rsid w:val="00E26A30"/>
    <w:rsid w:val="00E2744D"/>
    <w:rsid w:val="00E35445"/>
    <w:rsid w:val="00E360BE"/>
    <w:rsid w:val="00E3774E"/>
    <w:rsid w:val="00E4297E"/>
    <w:rsid w:val="00E43E7D"/>
    <w:rsid w:val="00E47538"/>
    <w:rsid w:val="00E50CA4"/>
    <w:rsid w:val="00E52035"/>
    <w:rsid w:val="00E52EE9"/>
    <w:rsid w:val="00E53349"/>
    <w:rsid w:val="00E54898"/>
    <w:rsid w:val="00E54C52"/>
    <w:rsid w:val="00E55C17"/>
    <w:rsid w:val="00E55C68"/>
    <w:rsid w:val="00E566D9"/>
    <w:rsid w:val="00E633C9"/>
    <w:rsid w:val="00E66B16"/>
    <w:rsid w:val="00E675C1"/>
    <w:rsid w:val="00E70BAD"/>
    <w:rsid w:val="00E716BB"/>
    <w:rsid w:val="00E71917"/>
    <w:rsid w:val="00E73ABF"/>
    <w:rsid w:val="00E74E62"/>
    <w:rsid w:val="00E7501F"/>
    <w:rsid w:val="00E80EEF"/>
    <w:rsid w:val="00E81B03"/>
    <w:rsid w:val="00E81EBF"/>
    <w:rsid w:val="00E82511"/>
    <w:rsid w:val="00E83AAE"/>
    <w:rsid w:val="00E849D9"/>
    <w:rsid w:val="00E84C7D"/>
    <w:rsid w:val="00E86A49"/>
    <w:rsid w:val="00E8764D"/>
    <w:rsid w:val="00E90199"/>
    <w:rsid w:val="00E913E2"/>
    <w:rsid w:val="00E93E57"/>
    <w:rsid w:val="00E94BFD"/>
    <w:rsid w:val="00E953E4"/>
    <w:rsid w:val="00E96C43"/>
    <w:rsid w:val="00EA6070"/>
    <w:rsid w:val="00EB352E"/>
    <w:rsid w:val="00EB51EB"/>
    <w:rsid w:val="00EB574D"/>
    <w:rsid w:val="00EB5910"/>
    <w:rsid w:val="00EB59C3"/>
    <w:rsid w:val="00EC0714"/>
    <w:rsid w:val="00EC1510"/>
    <w:rsid w:val="00EC1BEC"/>
    <w:rsid w:val="00EC24D3"/>
    <w:rsid w:val="00EC2940"/>
    <w:rsid w:val="00EC2B0B"/>
    <w:rsid w:val="00EC3F80"/>
    <w:rsid w:val="00EC6719"/>
    <w:rsid w:val="00EC78E6"/>
    <w:rsid w:val="00ED3CB6"/>
    <w:rsid w:val="00ED485A"/>
    <w:rsid w:val="00ED48F6"/>
    <w:rsid w:val="00ED6AF4"/>
    <w:rsid w:val="00EE0226"/>
    <w:rsid w:val="00EE1573"/>
    <w:rsid w:val="00EE4780"/>
    <w:rsid w:val="00EF0224"/>
    <w:rsid w:val="00EF39F9"/>
    <w:rsid w:val="00F040D0"/>
    <w:rsid w:val="00F0429A"/>
    <w:rsid w:val="00F07DB5"/>
    <w:rsid w:val="00F10751"/>
    <w:rsid w:val="00F10F07"/>
    <w:rsid w:val="00F11363"/>
    <w:rsid w:val="00F13C3E"/>
    <w:rsid w:val="00F15855"/>
    <w:rsid w:val="00F17224"/>
    <w:rsid w:val="00F25CA8"/>
    <w:rsid w:val="00F2798B"/>
    <w:rsid w:val="00F321A9"/>
    <w:rsid w:val="00F33D85"/>
    <w:rsid w:val="00F34314"/>
    <w:rsid w:val="00F346C1"/>
    <w:rsid w:val="00F36703"/>
    <w:rsid w:val="00F42512"/>
    <w:rsid w:val="00F42C07"/>
    <w:rsid w:val="00F42EDB"/>
    <w:rsid w:val="00F44721"/>
    <w:rsid w:val="00F4486F"/>
    <w:rsid w:val="00F44A28"/>
    <w:rsid w:val="00F51A4A"/>
    <w:rsid w:val="00F55310"/>
    <w:rsid w:val="00F556E7"/>
    <w:rsid w:val="00F5797C"/>
    <w:rsid w:val="00F62718"/>
    <w:rsid w:val="00F70B35"/>
    <w:rsid w:val="00F70F51"/>
    <w:rsid w:val="00F716CD"/>
    <w:rsid w:val="00F74276"/>
    <w:rsid w:val="00F74F97"/>
    <w:rsid w:val="00F757C1"/>
    <w:rsid w:val="00F76FC9"/>
    <w:rsid w:val="00F83EA9"/>
    <w:rsid w:val="00F860C0"/>
    <w:rsid w:val="00F86666"/>
    <w:rsid w:val="00F908A9"/>
    <w:rsid w:val="00F91E25"/>
    <w:rsid w:val="00F9225A"/>
    <w:rsid w:val="00F92300"/>
    <w:rsid w:val="00F937BC"/>
    <w:rsid w:val="00F93EFE"/>
    <w:rsid w:val="00F95EE7"/>
    <w:rsid w:val="00F9694E"/>
    <w:rsid w:val="00F96F0A"/>
    <w:rsid w:val="00FA0BCA"/>
    <w:rsid w:val="00FA5BA2"/>
    <w:rsid w:val="00FA61BA"/>
    <w:rsid w:val="00FB01EC"/>
    <w:rsid w:val="00FB55D1"/>
    <w:rsid w:val="00FB6A7D"/>
    <w:rsid w:val="00FB70ED"/>
    <w:rsid w:val="00FC0300"/>
    <w:rsid w:val="00FC2CC0"/>
    <w:rsid w:val="00FC301C"/>
    <w:rsid w:val="00FC3F70"/>
    <w:rsid w:val="00FC4EE0"/>
    <w:rsid w:val="00FC585D"/>
    <w:rsid w:val="00FC69AC"/>
    <w:rsid w:val="00FC7E03"/>
    <w:rsid w:val="00FD3160"/>
    <w:rsid w:val="00FD38C7"/>
    <w:rsid w:val="00FD3E6B"/>
    <w:rsid w:val="00FD5E42"/>
    <w:rsid w:val="00FD60F1"/>
    <w:rsid w:val="00FD64A1"/>
    <w:rsid w:val="00FD7A61"/>
    <w:rsid w:val="00FE0315"/>
    <w:rsid w:val="00FE0AA2"/>
    <w:rsid w:val="00FE23CD"/>
    <w:rsid w:val="00FE6E46"/>
    <w:rsid w:val="00FE7445"/>
    <w:rsid w:val="00FF0CD2"/>
    <w:rsid w:val="00FF2DA8"/>
    <w:rsid w:val="00FF3BAC"/>
    <w:rsid w:val="00FF48A7"/>
    <w:rsid w:val="00FF51BE"/>
    <w:rsid w:val="00FF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30E9"/>
    <w:pPr>
      <w:tabs>
        <w:tab w:val="left" w:pos="708"/>
      </w:tabs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BB77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B77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D30E9"/>
    <w:pPr>
      <w:keepNext/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center"/>
      <w:outlineLvl w:val="2"/>
    </w:pPr>
    <w:rPr>
      <w:rFonts w:ascii="Arial" w:eastAsia="Arial Unicode MS" w:hAnsi="Arial"/>
      <w:spacing w:val="-3"/>
      <w:sz w:val="28"/>
      <w:szCs w:val="20"/>
    </w:rPr>
  </w:style>
  <w:style w:type="paragraph" w:styleId="Ttulo4">
    <w:name w:val="heading 4"/>
    <w:basedOn w:val="Normal"/>
    <w:next w:val="Normal"/>
    <w:qFormat/>
    <w:rsid w:val="00BB77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BB77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Recuonormal1"/>
    <w:qFormat/>
    <w:rsid w:val="00BB77FC"/>
    <w:pPr>
      <w:tabs>
        <w:tab w:val="clear" w:pos="708"/>
      </w:tabs>
      <w:suppressAutoHyphens/>
      <w:ind w:left="708"/>
      <w:outlineLvl w:val="5"/>
    </w:pPr>
    <w:rPr>
      <w:sz w:val="20"/>
      <w:szCs w:val="20"/>
      <w:u w:val="single"/>
      <w:lang w:eastAsia="ar-SA"/>
    </w:rPr>
  </w:style>
  <w:style w:type="paragraph" w:styleId="Ttulo7">
    <w:name w:val="heading 7"/>
    <w:basedOn w:val="Normal"/>
    <w:next w:val="Normal"/>
    <w:qFormat/>
    <w:rsid w:val="00BB77FC"/>
    <w:pPr>
      <w:keepNext/>
      <w:tabs>
        <w:tab w:val="clear" w:pos="708"/>
      </w:tabs>
      <w:suppressAutoHyphens/>
      <w:jc w:val="both"/>
      <w:outlineLvl w:val="6"/>
    </w:pPr>
    <w:rPr>
      <w:rFonts w:ascii="Arial" w:hAnsi="Arial" w:cs="Arial"/>
      <w:b/>
      <w:szCs w:val="20"/>
      <w:lang w:eastAsia="ar-SA"/>
    </w:rPr>
  </w:style>
  <w:style w:type="paragraph" w:styleId="Ttulo8">
    <w:name w:val="heading 8"/>
    <w:basedOn w:val="Normal"/>
    <w:next w:val="Recuonormal1"/>
    <w:qFormat/>
    <w:rsid w:val="00BB77FC"/>
    <w:pPr>
      <w:tabs>
        <w:tab w:val="clear" w:pos="708"/>
      </w:tabs>
      <w:suppressAutoHyphens/>
      <w:ind w:left="708"/>
      <w:outlineLvl w:val="7"/>
    </w:pPr>
    <w:rPr>
      <w:i/>
      <w:sz w:val="20"/>
      <w:szCs w:val="20"/>
      <w:lang w:eastAsia="ar-SA"/>
    </w:rPr>
  </w:style>
  <w:style w:type="paragraph" w:styleId="Ttulo9">
    <w:name w:val="heading 9"/>
    <w:basedOn w:val="Normal"/>
    <w:next w:val="Normal"/>
    <w:qFormat/>
    <w:rsid w:val="00BB77FC"/>
    <w:pPr>
      <w:keepNext/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360" w:lineRule="auto"/>
      <w:jc w:val="center"/>
      <w:outlineLvl w:val="8"/>
    </w:pPr>
    <w:rPr>
      <w:rFonts w:ascii="Arial" w:hAnsi="Arial" w:cs="Arial"/>
      <w:b/>
      <w:spacing w:val="-3"/>
      <w:szCs w:val="20"/>
      <w:u w:val="single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cuonormal1">
    <w:name w:val="Recuo normal1"/>
    <w:basedOn w:val="Normal"/>
    <w:rsid w:val="00BB77FC"/>
    <w:pPr>
      <w:tabs>
        <w:tab w:val="clear" w:pos="708"/>
      </w:tabs>
      <w:suppressAutoHyphens/>
      <w:ind w:left="708"/>
    </w:pPr>
    <w:rPr>
      <w:sz w:val="20"/>
      <w:szCs w:val="20"/>
      <w:lang w:eastAsia="ar-SA"/>
    </w:rPr>
  </w:style>
  <w:style w:type="character" w:styleId="Hyperlink">
    <w:name w:val="Hyperlink"/>
    <w:basedOn w:val="Fontepargpadro"/>
    <w:rsid w:val="00CD30E9"/>
    <w:rPr>
      <w:color w:val="0000FF"/>
      <w:u w:val="single"/>
    </w:rPr>
  </w:style>
  <w:style w:type="paragraph" w:styleId="NormalWeb">
    <w:name w:val="Normal (Web)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Sumrio2">
    <w:name w:val="toc 2"/>
    <w:basedOn w:val="Normal"/>
    <w:next w:val="Normal"/>
    <w:autoRedefine/>
    <w:semiHidden/>
    <w:rsid w:val="00CD30E9"/>
    <w:pPr>
      <w:suppressAutoHyphens/>
      <w:jc w:val="both"/>
    </w:pPr>
    <w:rPr>
      <w:rFonts w:ascii="Arial" w:hAnsi="Arial" w:cs="Arial"/>
      <w:b/>
      <w:bCs/>
    </w:rPr>
  </w:style>
  <w:style w:type="paragraph" w:styleId="Corpodetexto">
    <w:name w:val="Body Text"/>
    <w:basedOn w:val="Normal"/>
    <w:rsid w:val="00CD30E9"/>
    <w:pPr>
      <w:widowControl w:val="0"/>
      <w:tabs>
        <w:tab w:val="clear" w:pos="708"/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paragraph" w:styleId="Data">
    <w:name w:val="Date"/>
    <w:basedOn w:val="Normal"/>
    <w:rsid w:val="00CD30E9"/>
    <w:pPr>
      <w:tabs>
        <w:tab w:val="clear" w:pos="708"/>
        <w:tab w:val="left" w:pos="2304"/>
      </w:tabs>
      <w:overflowPunct w:val="0"/>
      <w:autoSpaceDE w:val="0"/>
      <w:autoSpaceDN w:val="0"/>
      <w:adjustRightInd w:val="0"/>
      <w:spacing w:before="360"/>
      <w:jc w:val="center"/>
    </w:pPr>
    <w:rPr>
      <w:rFonts w:ascii="Arial" w:hAnsi="Arial"/>
      <w:szCs w:val="20"/>
    </w:rPr>
  </w:style>
  <w:style w:type="paragraph" w:styleId="Corpodetexto3">
    <w:name w:val="Body Text 3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paragraph" w:styleId="Recuodecorpodetexto2">
    <w:name w:val="Body Text Indent 2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ind w:left="4253" w:hanging="4253"/>
      <w:jc w:val="both"/>
    </w:pPr>
    <w:rPr>
      <w:rFonts w:ascii="Arial" w:hAnsi="Arial"/>
      <w:spacing w:val="-3"/>
      <w:szCs w:val="20"/>
    </w:rPr>
  </w:style>
  <w:style w:type="paragraph" w:styleId="Textoembloco">
    <w:name w:val="Block Text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ind w:left="2835" w:right="-15" w:hanging="3"/>
      <w:jc w:val="both"/>
    </w:pPr>
    <w:rPr>
      <w:rFonts w:ascii="Arial" w:hAnsi="Arial"/>
      <w:spacing w:val="-3"/>
      <w:sz w:val="28"/>
      <w:szCs w:val="20"/>
    </w:rPr>
  </w:style>
  <w:style w:type="paragraph" w:styleId="TextosemFormatao">
    <w:name w:val="Plain Text"/>
    <w:basedOn w:val="Normal"/>
    <w:rsid w:val="00CD30E9"/>
    <w:rPr>
      <w:rFonts w:ascii="Courier New" w:hAnsi="Courier New"/>
      <w:sz w:val="20"/>
      <w:szCs w:val="20"/>
    </w:rPr>
  </w:style>
  <w:style w:type="paragraph" w:customStyle="1" w:styleId="Prembulo">
    <w:name w:val="Preâmbulo"/>
    <w:basedOn w:val="Normal"/>
    <w:rsid w:val="00CD30E9"/>
    <w:pPr>
      <w:overflowPunct w:val="0"/>
      <w:autoSpaceDE w:val="0"/>
      <w:autoSpaceDN w:val="0"/>
      <w:adjustRightInd w:val="0"/>
      <w:spacing w:before="240"/>
      <w:ind w:firstLine="1418"/>
      <w:jc w:val="both"/>
    </w:pPr>
    <w:rPr>
      <w:rFonts w:ascii="Arial" w:hAnsi="Arial"/>
      <w:szCs w:val="20"/>
    </w:rPr>
  </w:style>
  <w:style w:type="paragraph" w:customStyle="1" w:styleId="Item">
    <w:name w:val="Item"/>
    <w:basedOn w:val="Normal"/>
    <w:rsid w:val="00CD30E9"/>
    <w:pPr>
      <w:overflowPunct w:val="0"/>
      <w:autoSpaceDE w:val="0"/>
      <w:autoSpaceDN w:val="0"/>
      <w:adjustRightInd w:val="0"/>
      <w:spacing w:before="480"/>
    </w:pPr>
    <w:rPr>
      <w:rFonts w:ascii="Arial" w:hAnsi="Arial"/>
      <w:b/>
      <w:szCs w:val="20"/>
    </w:rPr>
  </w:style>
  <w:style w:type="paragraph" w:customStyle="1" w:styleId="alnea">
    <w:name w:val="alínea"/>
    <w:basedOn w:val="Normal"/>
    <w:rsid w:val="00CD30E9"/>
    <w:pPr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/>
      <w:szCs w:val="20"/>
    </w:rPr>
  </w:style>
  <w:style w:type="paragraph" w:customStyle="1" w:styleId="Inciso">
    <w:name w:val="Inciso"/>
    <w:basedOn w:val="Normal"/>
    <w:rsid w:val="00CD30E9"/>
    <w:pPr>
      <w:overflowPunct w:val="0"/>
      <w:autoSpaceDE w:val="0"/>
      <w:autoSpaceDN w:val="0"/>
      <w:adjustRightInd w:val="0"/>
      <w:spacing w:before="240"/>
      <w:ind w:firstLine="1418"/>
      <w:jc w:val="both"/>
    </w:pPr>
    <w:rPr>
      <w:rFonts w:ascii="Arial" w:hAnsi="Arial"/>
      <w:szCs w:val="20"/>
    </w:rPr>
  </w:style>
  <w:style w:type="paragraph" w:customStyle="1" w:styleId="xl55">
    <w:name w:val="xl55"/>
    <w:basedOn w:val="Normal"/>
    <w:rsid w:val="00CD30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M4-31B">
    <w:name w:val="M4-31B"/>
    <w:basedOn w:val="Normal"/>
    <w:autoRedefine/>
    <w:rsid w:val="00CD30E9"/>
    <w:pPr>
      <w:jc w:val="both"/>
    </w:pPr>
    <w:rPr>
      <w:sz w:val="22"/>
      <w:szCs w:val="22"/>
    </w:rPr>
  </w:style>
  <w:style w:type="paragraph" w:customStyle="1" w:styleId="Normal1">
    <w:name w:val="Normal1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Cabealho">
    <w:name w:val="header"/>
    <w:basedOn w:val="Normal"/>
    <w:link w:val="CabealhoChar"/>
    <w:uiPriority w:val="99"/>
    <w:rsid w:val="00CD30E9"/>
    <w:pPr>
      <w:tabs>
        <w:tab w:val="clear" w:pos="708"/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CD30E9"/>
    <w:pPr>
      <w:tabs>
        <w:tab w:val="clear" w:pos="708"/>
        <w:tab w:val="center" w:pos="4252"/>
        <w:tab w:val="right" w:pos="8504"/>
      </w:tabs>
    </w:pPr>
  </w:style>
  <w:style w:type="paragraph" w:styleId="Recuodecorpodetexto">
    <w:name w:val="Body Text Indent"/>
    <w:basedOn w:val="Normal"/>
    <w:rsid w:val="00BB77FC"/>
    <w:pPr>
      <w:spacing w:after="120"/>
      <w:ind w:left="283"/>
    </w:pPr>
  </w:style>
  <w:style w:type="character" w:customStyle="1" w:styleId="WW8Num1z0">
    <w:name w:val="WW8Num1z0"/>
    <w:rsid w:val="00BB77FC"/>
    <w:rPr>
      <w:rFonts w:ascii="Symbol" w:hAnsi="Symbol"/>
    </w:rPr>
  </w:style>
  <w:style w:type="character" w:customStyle="1" w:styleId="WW8Num2z0">
    <w:name w:val="WW8Num2z0"/>
    <w:rsid w:val="00BB77FC"/>
    <w:rPr>
      <w:rFonts w:ascii="Symbol" w:hAnsi="Symbol"/>
    </w:rPr>
  </w:style>
  <w:style w:type="character" w:customStyle="1" w:styleId="WW8Num4z0">
    <w:name w:val="WW8Num4z0"/>
    <w:rsid w:val="00BB77FC"/>
    <w:rPr>
      <w:rFonts w:ascii="Times New Roman" w:hAnsi="Times New Roman"/>
    </w:rPr>
  </w:style>
  <w:style w:type="character" w:customStyle="1" w:styleId="WW8Num5z0">
    <w:name w:val="WW8Num5z0"/>
    <w:rsid w:val="00BB77FC"/>
    <w:rPr>
      <w:rFonts w:ascii="Wingdings" w:hAnsi="Wingdings"/>
    </w:rPr>
  </w:style>
  <w:style w:type="character" w:customStyle="1" w:styleId="WW8Num6z0">
    <w:name w:val="WW8Num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z0">
    <w:name w:val="WW8Num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z3">
    <w:name w:val="WW8Num7z3"/>
    <w:rsid w:val="00BB77FC"/>
    <w:rPr>
      <w:rFonts w:ascii="Symbol" w:hAnsi="Symbol"/>
    </w:rPr>
  </w:style>
  <w:style w:type="character" w:customStyle="1" w:styleId="WW8Num8z0">
    <w:name w:val="WW8Num8z0"/>
    <w:rsid w:val="00BB77FC"/>
    <w:rPr>
      <w:rFonts w:ascii="Wingdings" w:hAnsi="Wingdings"/>
    </w:rPr>
  </w:style>
  <w:style w:type="character" w:customStyle="1" w:styleId="WW8Num9z0">
    <w:name w:val="WW8Num9z0"/>
    <w:rsid w:val="00BB77FC"/>
    <w:rPr>
      <w:rFonts w:ascii="Wingdings" w:hAnsi="Wingdings"/>
    </w:rPr>
  </w:style>
  <w:style w:type="character" w:customStyle="1" w:styleId="WW8Num11z0">
    <w:name w:val="WW8Num1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2z0">
    <w:name w:val="WW8Num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3z0">
    <w:name w:val="WW8Num1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4z0">
    <w:name w:val="WW8Num1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5z0">
    <w:name w:val="WW8Num15z0"/>
    <w:rsid w:val="00BB77FC"/>
    <w:rPr>
      <w:rFonts w:ascii="Symbol" w:hAnsi="Symbol"/>
    </w:rPr>
  </w:style>
  <w:style w:type="character" w:customStyle="1" w:styleId="WW8Num16z0">
    <w:name w:val="WW8Num16z0"/>
    <w:rsid w:val="00BB77FC"/>
    <w:rPr>
      <w:rFonts w:ascii="Symbol" w:hAnsi="Symbol"/>
    </w:rPr>
  </w:style>
  <w:style w:type="character" w:customStyle="1" w:styleId="WW8Num17z0">
    <w:name w:val="WW8Num17z0"/>
    <w:rsid w:val="00BB77FC"/>
    <w:rPr>
      <w:rFonts w:ascii="Symbol" w:hAnsi="Symbol"/>
    </w:rPr>
  </w:style>
  <w:style w:type="character" w:customStyle="1" w:styleId="WW8Num19z0">
    <w:name w:val="WW8Num19z0"/>
    <w:rsid w:val="00BB77FC"/>
    <w:rPr>
      <w:rFonts w:ascii="Symbol" w:hAnsi="Symbol"/>
    </w:rPr>
  </w:style>
  <w:style w:type="character" w:customStyle="1" w:styleId="WW8Num20z0">
    <w:name w:val="WW8Num20z0"/>
    <w:rsid w:val="00BB77FC"/>
    <w:rPr>
      <w:rFonts w:ascii="Symbol" w:hAnsi="Symbol" w:cs="Century Gothic"/>
      <w:b/>
      <w:bCs/>
      <w:i w:val="0"/>
      <w:iCs w:val="0"/>
      <w:sz w:val="22"/>
      <w:szCs w:val="22"/>
    </w:rPr>
  </w:style>
  <w:style w:type="character" w:customStyle="1" w:styleId="WW8Num21z0">
    <w:name w:val="WW8Num21z0"/>
    <w:rsid w:val="00BB77FC"/>
    <w:rPr>
      <w:rFonts w:ascii="Symbol" w:hAnsi="Symbol"/>
    </w:rPr>
  </w:style>
  <w:style w:type="character" w:customStyle="1" w:styleId="WW8Num23z0">
    <w:name w:val="WW8Num2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z0">
    <w:name w:val="WW8Num24z0"/>
    <w:rsid w:val="00BB77FC"/>
    <w:rPr>
      <w:rFonts w:ascii="StarSymbol" w:hAnsi="StarSymbol"/>
    </w:rPr>
  </w:style>
  <w:style w:type="character" w:customStyle="1" w:styleId="WW8Num25z0">
    <w:name w:val="WW8Num2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z3">
    <w:name w:val="WW8Num25z3"/>
    <w:rsid w:val="00BB77FC"/>
    <w:rPr>
      <w:rFonts w:ascii="Symbol" w:hAnsi="Symbol"/>
    </w:rPr>
  </w:style>
  <w:style w:type="character" w:customStyle="1" w:styleId="WW8Num26z0">
    <w:name w:val="WW8Num26z0"/>
    <w:rsid w:val="00BB77FC"/>
    <w:rPr>
      <w:rFonts w:ascii="StarSymbol" w:hAnsi="StarSymbol"/>
    </w:rPr>
  </w:style>
  <w:style w:type="character" w:customStyle="1" w:styleId="WW8Num27z0">
    <w:name w:val="WW8Num27z0"/>
    <w:rsid w:val="00BB77FC"/>
    <w:rPr>
      <w:rFonts w:ascii="Wingdings" w:hAnsi="Wingdings"/>
    </w:rPr>
  </w:style>
  <w:style w:type="character" w:customStyle="1" w:styleId="WW8Num28z0">
    <w:name w:val="WW8Num2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z0">
    <w:name w:val="WW8Num29z0"/>
    <w:rsid w:val="00BB77FC"/>
    <w:rPr>
      <w:rFonts w:ascii="Symbol" w:hAnsi="Symbol"/>
    </w:rPr>
  </w:style>
  <w:style w:type="character" w:customStyle="1" w:styleId="WW8Num30z0">
    <w:name w:val="WW8Num3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1z0">
    <w:name w:val="WW8Num3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2z0">
    <w:name w:val="WW8Num3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3z0">
    <w:name w:val="WW8Num33z0"/>
    <w:rsid w:val="00BB77FC"/>
    <w:rPr>
      <w:rFonts w:ascii="Times New Roman" w:hAnsi="Times New Roman"/>
    </w:rPr>
  </w:style>
  <w:style w:type="character" w:customStyle="1" w:styleId="WW8Num34z0">
    <w:name w:val="WW8Num3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5z0">
    <w:name w:val="WW8Num35z0"/>
    <w:rsid w:val="00BB77FC"/>
    <w:rPr>
      <w:rFonts w:ascii="Symbol" w:hAnsi="Symbol"/>
    </w:rPr>
  </w:style>
  <w:style w:type="character" w:customStyle="1" w:styleId="WW8Num36z0">
    <w:name w:val="WW8Num3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9z0">
    <w:name w:val="WW8Num3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z0">
    <w:name w:val="WW8Num4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1z0">
    <w:name w:val="WW8Num4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2z0">
    <w:name w:val="WW8Num42z0"/>
    <w:rsid w:val="00BB77FC"/>
    <w:rPr>
      <w:rFonts w:ascii="Wingdings" w:hAnsi="Wingdings"/>
    </w:rPr>
  </w:style>
  <w:style w:type="character" w:customStyle="1" w:styleId="WW8Num43z0">
    <w:name w:val="WW8Num4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3z3">
    <w:name w:val="WW8Num43z3"/>
    <w:rsid w:val="00BB77FC"/>
    <w:rPr>
      <w:rFonts w:ascii="Symbol" w:hAnsi="Symbol"/>
    </w:rPr>
  </w:style>
  <w:style w:type="character" w:customStyle="1" w:styleId="WW8Num44z0">
    <w:name w:val="WW8Num44z0"/>
    <w:rsid w:val="00BB77FC"/>
    <w:rPr>
      <w:rFonts w:ascii="Wingdings" w:hAnsi="Wingdings"/>
    </w:rPr>
  </w:style>
  <w:style w:type="character" w:customStyle="1" w:styleId="WW8Num45z0">
    <w:name w:val="WW8Num4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6z0">
    <w:name w:val="WW8Num46z0"/>
    <w:rsid w:val="00BB77FC"/>
    <w:rPr>
      <w:rFonts w:ascii="Wingdings" w:hAnsi="Wingdings"/>
    </w:rPr>
  </w:style>
  <w:style w:type="character" w:customStyle="1" w:styleId="WW8Num47z0">
    <w:name w:val="WW8Num4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8z0">
    <w:name w:val="WW8Num48z0"/>
    <w:rsid w:val="00BB77FC"/>
    <w:rPr>
      <w:rFonts w:ascii="Symbol" w:hAnsi="Symbol"/>
    </w:rPr>
  </w:style>
  <w:style w:type="character" w:customStyle="1" w:styleId="WW8Num49z0">
    <w:name w:val="WW8Num49z0"/>
    <w:rsid w:val="00BB77FC"/>
    <w:rPr>
      <w:rFonts w:ascii="Symbol" w:hAnsi="Symbol"/>
    </w:rPr>
  </w:style>
  <w:style w:type="character" w:customStyle="1" w:styleId="WW8Num50z0">
    <w:name w:val="WW8Num50z0"/>
    <w:rsid w:val="00BB77FC"/>
    <w:rPr>
      <w:rFonts w:ascii="Wingdings" w:hAnsi="Wingdings"/>
    </w:rPr>
  </w:style>
  <w:style w:type="character" w:customStyle="1" w:styleId="WW8Num51z0">
    <w:name w:val="WW8Num5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2z0">
    <w:name w:val="WW8Num5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3z0">
    <w:name w:val="WW8Num53z0"/>
    <w:rsid w:val="00BB77FC"/>
    <w:rPr>
      <w:rFonts w:ascii="Arial" w:hAnsi="Arial"/>
      <w:b w:val="0"/>
      <w:i w:val="0"/>
      <w:sz w:val="24"/>
      <w:u w:val="none"/>
    </w:rPr>
  </w:style>
  <w:style w:type="character" w:customStyle="1" w:styleId="WW8Num54z0">
    <w:name w:val="WW8Num5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6z0">
    <w:name w:val="WW8Num5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8z0">
    <w:name w:val="WW8Num58z0"/>
    <w:rsid w:val="00BB77FC"/>
    <w:rPr>
      <w:rFonts w:ascii="Symbol" w:hAnsi="Symbol"/>
    </w:rPr>
  </w:style>
  <w:style w:type="character" w:customStyle="1" w:styleId="WW8Num59z0">
    <w:name w:val="WW8Num59z0"/>
    <w:rsid w:val="00BB77FC"/>
    <w:rPr>
      <w:rFonts w:ascii="Symbol" w:hAnsi="Symbol"/>
    </w:rPr>
  </w:style>
  <w:style w:type="character" w:customStyle="1" w:styleId="WW8Num60z0">
    <w:name w:val="WW8Num60z0"/>
    <w:rsid w:val="00BB77FC"/>
    <w:rPr>
      <w:rFonts w:ascii="Symbol" w:hAnsi="Symbol"/>
    </w:rPr>
  </w:style>
  <w:style w:type="character" w:customStyle="1" w:styleId="WW8Num61z0">
    <w:name w:val="WW8Num6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2z0">
    <w:name w:val="WW8Num6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3z0">
    <w:name w:val="WW8Num6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4z0">
    <w:name w:val="WW8Num64z0"/>
    <w:rsid w:val="00BB77FC"/>
    <w:rPr>
      <w:rFonts w:ascii="Symbol" w:hAnsi="Symbol"/>
    </w:rPr>
  </w:style>
  <w:style w:type="character" w:customStyle="1" w:styleId="WW8Num66z0">
    <w:name w:val="WW8Num6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7z0">
    <w:name w:val="WW8Num67z0"/>
    <w:rsid w:val="00BB77FC"/>
    <w:rPr>
      <w:rFonts w:ascii="Wingdings" w:hAnsi="Wingdings"/>
    </w:rPr>
  </w:style>
  <w:style w:type="character" w:customStyle="1" w:styleId="WW8Num69z0">
    <w:name w:val="WW8Num69z0"/>
    <w:rsid w:val="00BB77FC"/>
    <w:rPr>
      <w:rFonts w:ascii="Symbol" w:hAnsi="Symbol"/>
    </w:rPr>
  </w:style>
  <w:style w:type="character" w:customStyle="1" w:styleId="WW8Num70z0">
    <w:name w:val="WW8Num70z0"/>
    <w:rsid w:val="00BB77FC"/>
    <w:rPr>
      <w:rFonts w:ascii="Wingdings" w:hAnsi="Wingdings" w:cs="Wingdings"/>
    </w:rPr>
  </w:style>
  <w:style w:type="character" w:customStyle="1" w:styleId="WW8Num71z0">
    <w:name w:val="WW8Num71z0"/>
    <w:rsid w:val="00BB77FC"/>
    <w:rPr>
      <w:rFonts w:ascii="Wingdings" w:hAnsi="Wingdings"/>
    </w:rPr>
  </w:style>
  <w:style w:type="character" w:customStyle="1" w:styleId="WW8Num72z0">
    <w:name w:val="WW8Num7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5z0">
    <w:name w:val="WW8Num75z0"/>
    <w:rsid w:val="00BB77FC"/>
    <w:rPr>
      <w:rFonts w:ascii="Symbol" w:hAnsi="Symbol"/>
    </w:rPr>
  </w:style>
  <w:style w:type="character" w:customStyle="1" w:styleId="WW8Num76z0">
    <w:name w:val="WW8Num76z0"/>
    <w:rsid w:val="00BB77FC"/>
    <w:rPr>
      <w:rFonts w:ascii="Symbol" w:hAnsi="Symbol"/>
    </w:rPr>
  </w:style>
  <w:style w:type="character" w:customStyle="1" w:styleId="WW8Num77z0">
    <w:name w:val="WW8Num7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8z0">
    <w:name w:val="WW8Num78z0"/>
    <w:rsid w:val="00BB77FC"/>
    <w:rPr>
      <w:rFonts w:ascii="Wingdings" w:hAnsi="Wingdings"/>
    </w:rPr>
  </w:style>
  <w:style w:type="character" w:customStyle="1" w:styleId="WW8Num79z0">
    <w:name w:val="WW8Num79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0z0">
    <w:name w:val="WW8Num80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81z0">
    <w:name w:val="WW8Num8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2z0">
    <w:name w:val="WW8Num82z0"/>
    <w:rsid w:val="00BB77FC"/>
    <w:rPr>
      <w:rFonts w:ascii="Symbol" w:hAnsi="Symbol"/>
    </w:rPr>
  </w:style>
  <w:style w:type="character" w:customStyle="1" w:styleId="WW8Num83z0">
    <w:name w:val="WW8Num8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4z0">
    <w:name w:val="WW8Num84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5z0">
    <w:name w:val="WW8Num8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6z0">
    <w:name w:val="WW8Num86z0"/>
    <w:rsid w:val="00BB77FC"/>
    <w:rPr>
      <w:rFonts w:ascii="Symbol" w:hAnsi="Symbol"/>
    </w:rPr>
  </w:style>
  <w:style w:type="character" w:customStyle="1" w:styleId="WW8Num87z0">
    <w:name w:val="WW8Num87z0"/>
    <w:rsid w:val="00BB77FC"/>
    <w:rPr>
      <w:rFonts w:ascii="Symbol" w:hAnsi="Symbol"/>
    </w:rPr>
  </w:style>
  <w:style w:type="character" w:customStyle="1" w:styleId="WW8Num88z0">
    <w:name w:val="WW8Num88z0"/>
    <w:rsid w:val="00BB77FC"/>
    <w:rPr>
      <w:rFonts w:ascii="Symbol" w:hAnsi="Symbol"/>
    </w:rPr>
  </w:style>
  <w:style w:type="character" w:customStyle="1" w:styleId="WW8Num89z0">
    <w:name w:val="WW8Num89z0"/>
    <w:rsid w:val="00BB77FC"/>
    <w:rPr>
      <w:rFonts w:ascii="Symbol" w:hAnsi="Symbol"/>
    </w:rPr>
  </w:style>
  <w:style w:type="character" w:customStyle="1" w:styleId="WW8Num90z0">
    <w:name w:val="WW8Num90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1z0">
    <w:name w:val="WW8Num9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2z0">
    <w:name w:val="WW8Num92z0"/>
    <w:rsid w:val="00BB77FC"/>
    <w:rPr>
      <w:rFonts w:ascii="Wingdings" w:hAnsi="Wingdings" w:cs="Century Gothic"/>
      <w:sz w:val="20"/>
      <w:szCs w:val="20"/>
    </w:rPr>
  </w:style>
  <w:style w:type="character" w:customStyle="1" w:styleId="WW8Num92z3">
    <w:name w:val="WW8Num92z3"/>
    <w:rsid w:val="00BB77FC"/>
    <w:rPr>
      <w:rFonts w:ascii="Symbol" w:hAnsi="Symbol"/>
    </w:rPr>
  </w:style>
  <w:style w:type="character" w:customStyle="1" w:styleId="WW8Num93z0">
    <w:name w:val="WW8Num9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4z0">
    <w:name w:val="WW8Num94z0"/>
    <w:rsid w:val="00BB77FC"/>
    <w:rPr>
      <w:rFonts w:ascii="Symbol" w:hAnsi="Symbol" w:cs="Century Gothic"/>
      <w:sz w:val="20"/>
      <w:szCs w:val="20"/>
    </w:rPr>
  </w:style>
  <w:style w:type="character" w:customStyle="1" w:styleId="WW8Num95z0">
    <w:name w:val="WW8Num95z0"/>
    <w:rsid w:val="00BB77FC"/>
    <w:rPr>
      <w:rFonts w:ascii="Symbol" w:hAnsi="Symbol" w:cs="Century Gothic"/>
      <w:sz w:val="20"/>
      <w:szCs w:val="20"/>
    </w:rPr>
  </w:style>
  <w:style w:type="character" w:customStyle="1" w:styleId="WW8Num96z0">
    <w:name w:val="WW8Num96z0"/>
    <w:rsid w:val="00BB77FC"/>
    <w:rPr>
      <w:rFonts w:ascii="Symbol" w:hAnsi="Symbol" w:cs="Century Gothic"/>
      <w:sz w:val="20"/>
      <w:szCs w:val="20"/>
    </w:rPr>
  </w:style>
  <w:style w:type="character" w:customStyle="1" w:styleId="WW8Num97z0">
    <w:name w:val="WW8Num97z0"/>
    <w:rsid w:val="00BB77FC"/>
    <w:rPr>
      <w:rFonts w:ascii="Symbol" w:hAnsi="Symbol" w:cs="Century Gothic"/>
      <w:sz w:val="20"/>
      <w:szCs w:val="20"/>
    </w:rPr>
  </w:style>
  <w:style w:type="character" w:customStyle="1" w:styleId="WW8Num98z0">
    <w:name w:val="WW8Num98z0"/>
    <w:rsid w:val="00BB77FC"/>
    <w:rPr>
      <w:rFonts w:ascii="Times New Roman" w:hAnsi="Times New Roman"/>
    </w:rPr>
  </w:style>
  <w:style w:type="character" w:customStyle="1" w:styleId="WW8Num99z0">
    <w:name w:val="WW8Num99z0"/>
    <w:rsid w:val="00BB77FC"/>
    <w:rPr>
      <w:rFonts w:ascii="Symbol" w:hAnsi="Symbol" w:cs="Century Gothic"/>
      <w:sz w:val="20"/>
      <w:szCs w:val="20"/>
    </w:rPr>
  </w:style>
  <w:style w:type="character" w:customStyle="1" w:styleId="WW8Num100z0">
    <w:name w:val="WW8Num100z0"/>
    <w:rsid w:val="00BB77FC"/>
    <w:rPr>
      <w:rFonts w:ascii="Symbol" w:hAnsi="Symbol"/>
    </w:rPr>
  </w:style>
  <w:style w:type="character" w:customStyle="1" w:styleId="WW8Num101z0">
    <w:name w:val="WW8Num101z0"/>
    <w:rsid w:val="00BB77FC"/>
    <w:rPr>
      <w:rFonts w:ascii="Symbol" w:hAnsi="Symbol" w:cs="Century Gothic"/>
      <w:sz w:val="20"/>
      <w:szCs w:val="20"/>
    </w:rPr>
  </w:style>
  <w:style w:type="character" w:customStyle="1" w:styleId="WW8Num102z0">
    <w:name w:val="WW8Num102z0"/>
    <w:rsid w:val="00BB77FC"/>
    <w:rPr>
      <w:rFonts w:ascii="Symbol" w:hAnsi="Symbol" w:cs="Century Gothic"/>
      <w:sz w:val="20"/>
      <w:szCs w:val="20"/>
    </w:rPr>
  </w:style>
  <w:style w:type="character" w:customStyle="1" w:styleId="WW8Num103z0">
    <w:name w:val="WW8Num103z0"/>
    <w:rsid w:val="00BB77FC"/>
    <w:rPr>
      <w:rFonts w:ascii="Symbol" w:hAnsi="Symbol" w:cs="Century Gothic"/>
      <w:sz w:val="20"/>
      <w:szCs w:val="20"/>
    </w:rPr>
  </w:style>
  <w:style w:type="character" w:customStyle="1" w:styleId="WW8Num104z0">
    <w:name w:val="WW8Num104z0"/>
    <w:rsid w:val="00BB77FC"/>
    <w:rPr>
      <w:rFonts w:ascii="Symbol" w:hAnsi="Symbol" w:cs="Century Gothic"/>
      <w:sz w:val="20"/>
      <w:szCs w:val="20"/>
    </w:rPr>
  </w:style>
  <w:style w:type="character" w:customStyle="1" w:styleId="WW8Num105z0">
    <w:name w:val="WW8Num105z0"/>
    <w:rsid w:val="00BB77FC"/>
    <w:rPr>
      <w:rFonts w:ascii="Symbol" w:hAnsi="Symbol" w:cs="Century Gothic"/>
      <w:sz w:val="20"/>
      <w:szCs w:val="20"/>
    </w:rPr>
  </w:style>
  <w:style w:type="character" w:customStyle="1" w:styleId="WW8Num106z0">
    <w:name w:val="WW8Num10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07z0">
    <w:name w:val="WW8Num107z0"/>
    <w:rsid w:val="00BB77FC"/>
    <w:rPr>
      <w:rFonts w:ascii="Symbol" w:hAnsi="Symbol" w:cs="Century Gothic"/>
      <w:sz w:val="20"/>
      <w:szCs w:val="20"/>
    </w:rPr>
  </w:style>
  <w:style w:type="character" w:customStyle="1" w:styleId="WW8Num108z0">
    <w:name w:val="WW8Num108z0"/>
    <w:rsid w:val="00BB77FC"/>
    <w:rPr>
      <w:rFonts w:ascii="Symbol" w:hAnsi="Symbol" w:cs="Century Gothic"/>
      <w:sz w:val="20"/>
      <w:szCs w:val="20"/>
    </w:rPr>
  </w:style>
  <w:style w:type="character" w:customStyle="1" w:styleId="WW8Num109z0">
    <w:name w:val="WW8Num109z0"/>
    <w:rsid w:val="00BB77FC"/>
    <w:rPr>
      <w:rFonts w:ascii="Symbol" w:hAnsi="Symbol" w:cs="Century Gothic"/>
      <w:sz w:val="20"/>
      <w:szCs w:val="20"/>
    </w:rPr>
  </w:style>
  <w:style w:type="character" w:customStyle="1" w:styleId="WW8Num110z0">
    <w:name w:val="WW8Num110z0"/>
    <w:rsid w:val="00BB77FC"/>
    <w:rPr>
      <w:rFonts w:ascii="Symbol" w:hAnsi="Symbol" w:cs="Century Gothic"/>
      <w:sz w:val="20"/>
      <w:szCs w:val="20"/>
    </w:rPr>
  </w:style>
  <w:style w:type="character" w:customStyle="1" w:styleId="WW8Num111z0">
    <w:name w:val="WW8Num11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2z0">
    <w:name w:val="WW8Num1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3z0">
    <w:name w:val="WW8Num113z0"/>
    <w:rsid w:val="00BB77FC"/>
    <w:rPr>
      <w:rFonts w:ascii="Symbol" w:hAnsi="Symbol"/>
    </w:rPr>
  </w:style>
  <w:style w:type="character" w:customStyle="1" w:styleId="WW8Num114z0">
    <w:name w:val="WW8Num114z0"/>
    <w:rsid w:val="00BB77FC"/>
    <w:rPr>
      <w:rFonts w:ascii="Symbol" w:hAnsi="Symbol" w:cs="Century Gothic"/>
      <w:sz w:val="20"/>
      <w:szCs w:val="20"/>
    </w:rPr>
  </w:style>
  <w:style w:type="character" w:customStyle="1" w:styleId="WW8Num115z0">
    <w:name w:val="WW8Num115z0"/>
    <w:rsid w:val="00BB77FC"/>
    <w:rPr>
      <w:rFonts w:ascii="Symbol" w:hAnsi="Symbol" w:cs="Century Gothic"/>
      <w:sz w:val="20"/>
      <w:szCs w:val="20"/>
    </w:rPr>
  </w:style>
  <w:style w:type="character" w:customStyle="1" w:styleId="WW8Num116z0">
    <w:name w:val="WW8Num11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7z0">
    <w:name w:val="WW8Num117z0"/>
    <w:rsid w:val="00BB77FC"/>
    <w:rPr>
      <w:rFonts w:ascii="Times New Roman" w:eastAsia="Times New Roman" w:hAnsi="Times New Roman"/>
    </w:rPr>
  </w:style>
  <w:style w:type="character" w:customStyle="1" w:styleId="WW8Num118z0">
    <w:name w:val="WW8Num118z0"/>
    <w:rsid w:val="00BB77FC"/>
    <w:rPr>
      <w:rFonts w:ascii="Wingdings" w:hAnsi="Wingdings" w:cs="Wingdings"/>
    </w:rPr>
  </w:style>
  <w:style w:type="character" w:customStyle="1" w:styleId="WW8Num119z0">
    <w:name w:val="WW8Num119z0"/>
    <w:rsid w:val="00BB77FC"/>
    <w:rPr>
      <w:rFonts w:ascii="Symbol" w:hAnsi="Symbol" w:cs="Century Gothic"/>
      <w:sz w:val="20"/>
      <w:szCs w:val="20"/>
    </w:rPr>
  </w:style>
  <w:style w:type="character" w:customStyle="1" w:styleId="WW8Num120z0">
    <w:name w:val="WW8Num120z0"/>
    <w:rsid w:val="00BB77FC"/>
    <w:rPr>
      <w:rFonts w:ascii="Symbol" w:hAnsi="Symbol" w:cs="Century Gothic"/>
      <w:sz w:val="20"/>
      <w:szCs w:val="20"/>
    </w:rPr>
  </w:style>
  <w:style w:type="character" w:customStyle="1" w:styleId="WW8Num121z0">
    <w:name w:val="WW8Num121z0"/>
    <w:rsid w:val="00BB77FC"/>
    <w:rPr>
      <w:rFonts w:ascii="Times New Roman" w:hAnsi="Times New Roman"/>
    </w:rPr>
  </w:style>
  <w:style w:type="character" w:customStyle="1" w:styleId="WW8Num122z0">
    <w:name w:val="WW8Num122z0"/>
    <w:rsid w:val="00BB77FC"/>
    <w:rPr>
      <w:rFonts w:ascii="Symbol" w:hAnsi="Symbol" w:cs="Century Gothic"/>
      <w:sz w:val="20"/>
      <w:szCs w:val="20"/>
    </w:rPr>
  </w:style>
  <w:style w:type="character" w:customStyle="1" w:styleId="WW8Num123z0">
    <w:name w:val="WW8Num123z0"/>
    <w:rsid w:val="00BB77FC"/>
    <w:rPr>
      <w:rFonts w:ascii="Symbol" w:hAnsi="Symbol" w:cs="Century Gothic"/>
      <w:sz w:val="20"/>
      <w:szCs w:val="20"/>
    </w:rPr>
  </w:style>
  <w:style w:type="character" w:customStyle="1" w:styleId="WW8Num124z0">
    <w:name w:val="WW8Num124z0"/>
    <w:rsid w:val="00BB77FC"/>
    <w:rPr>
      <w:rFonts w:ascii="Symbol" w:hAnsi="Symbol" w:cs="Century Gothic"/>
      <w:sz w:val="20"/>
      <w:szCs w:val="20"/>
    </w:rPr>
  </w:style>
  <w:style w:type="character" w:customStyle="1" w:styleId="WW8Num125z0">
    <w:name w:val="WW8Num125z0"/>
    <w:rsid w:val="00BB77FC"/>
    <w:rPr>
      <w:rFonts w:ascii="Symbol" w:hAnsi="Symbol" w:cs="Century Gothic"/>
      <w:sz w:val="20"/>
      <w:szCs w:val="20"/>
    </w:rPr>
  </w:style>
  <w:style w:type="character" w:customStyle="1" w:styleId="WW8Num126z0">
    <w:name w:val="WW8Num126z0"/>
    <w:rsid w:val="00BB77FC"/>
    <w:rPr>
      <w:rFonts w:ascii="Symbol" w:hAnsi="Symbol"/>
    </w:rPr>
  </w:style>
  <w:style w:type="character" w:customStyle="1" w:styleId="WW8Num127z0">
    <w:name w:val="WW8Num127z0"/>
    <w:rsid w:val="00BB77FC"/>
    <w:rPr>
      <w:rFonts w:ascii="Symbol" w:hAnsi="Symbol"/>
    </w:rPr>
  </w:style>
  <w:style w:type="character" w:customStyle="1" w:styleId="WW8Num128z0">
    <w:name w:val="WW8Num128z0"/>
    <w:rsid w:val="00BB77FC"/>
    <w:rPr>
      <w:rFonts w:ascii="Symbol" w:hAnsi="Symbol"/>
    </w:rPr>
  </w:style>
  <w:style w:type="character" w:customStyle="1" w:styleId="WW8Num129z0">
    <w:name w:val="WW8Num129z0"/>
    <w:rsid w:val="00BB77FC"/>
    <w:rPr>
      <w:rFonts w:ascii="Symbol" w:hAnsi="Symbol"/>
    </w:rPr>
  </w:style>
  <w:style w:type="character" w:customStyle="1" w:styleId="WW8Num130z0">
    <w:name w:val="WW8Num130z0"/>
    <w:rsid w:val="00BB77FC"/>
    <w:rPr>
      <w:rFonts w:ascii="Symbol" w:hAnsi="Symbol"/>
    </w:rPr>
  </w:style>
  <w:style w:type="character" w:customStyle="1" w:styleId="WW8Num131z0">
    <w:name w:val="WW8Num131z0"/>
    <w:rsid w:val="00BB77FC"/>
    <w:rPr>
      <w:rFonts w:ascii="Symbol" w:hAnsi="Symbol"/>
    </w:rPr>
  </w:style>
  <w:style w:type="character" w:customStyle="1" w:styleId="WW8Num132z0">
    <w:name w:val="WW8Num132z0"/>
    <w:rsid w:val="00BB77FC"/>
    <w:rPr>
      <w:rFonts w:ascii="Symbol" w:hAnsi="Symbol"/>
    </w:rPr>
  </w:style>
  <w:style w:type="character" w:customStyle="1" w:styleId="WW8Num133z0">
    <w:name w:val="WW8Num133z0"/>
    <w:rsid w:val="00BB77FC"/>
    <w:rPr>
      <w:rFonts w:ascii="Symbol" w:hAnsi="Symbol"/>
    </w:rPr>
  </w:style>
  <w:style w:type="character" w:customStyle="1" w:styleId="WW8Num134z0">
    <w:name w:val="WW8Num134z0"/>
    <w:rsid w:val="00BB77FC"/>
    <w:rPr>
      <w:rFonts w:ascii="Symbol" w:hAnsi="Symbol"/>
    </w:rPr>
  </w:style>
  <w:style w:type="character" w:customStyle="1" w:styleId="WW8Num135z0">
    <w:name w:val="WW8Num135z0"/>
    <w:rsid w:val="00BB77FC"/>
    <w:rPr>
      <w:rFonts w:ascii="Symbol" w:hAnsi="Symbol"/>
    </w:rPr>
  </w:style>
  <w:style w:type="character" w:customStyle="1" w:styleId="WW8Num136z0">
    <w:name w:val="WW8Num136z0"/>
    <w:rsid w:val="00BB77FC"/>
    <w:rPr>
      <w:rFonts w:ascii="Symbol" w:hAnsi="Symbol"/>
    </w:rPr>
  </w:style>
  <w:style w:type="character" w:customStyle="1" w:styleId="WW8Num137z0">
    <w:name w:val="WW8Num137z0"/>
    <w:rsid w:val="00BB77FC"/>
    <w:rPr>
      <w:rFonts w:ascii="Symbol" w:hAnsi="Symbol"/>
    </w:rPr>
  </w:style>
  <w:style w:type="character" w:customStyle="1" w:styleId="WW8Num138z0">
    <w:name w:val="WW8Num138z0"/>
    <w:rsid w:val="00BB77FC"/>
    <w:rPr>
      <w:rFonts w:ascii="Symbol" w:hAnsi="Symbol"/>
    </w:rPr>
  </w:style>
  <w:style w:type="character" w:customStyle="1" w:styleId="WW8Num139z0">
    <w:name w:val="WW8Num13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40z0">
    <w:name w:val="WW8Num140z0"/>
    <w:rsid w:val="00BB77FC"/>
    <w:rPr>
      <w:rFonts w:ascii="Symbol" w:hAnsi="Symbol"/>
    </w:rPr>
  </w:style>
  <w:style w:type="character" w:customStyle="1" w:styleId="WW8Num141z0">
    <w:name w:val="WW8Num141z0"/>
    <w:rsid w:val="00BB77FC"/>
    <w:rPr>
      <w:rFonts w:ascii="Symbol" w:hAnsi="Symbol"/>
    </w:rPr>
  </w:style>
  <w:style w:type="character" w:customStyle="1" w:styleId="WW8Num142z0">
    <w:name w:val="WW8Num142z0"/>
    <w:rsid w:val="00BB77FC"/>
    <w:rPr>
      <w:rFonts w:ascii="Symbol" w:hAnsi="Symbol"/>
    </w:rPr>
  </w:style>
  <w:style w:type="character" w:customStyle="1" w:styleId="WW8Num143z0">
    <w:name w:val="WW8Num143z0"/>
    <w:rsid w:val="00BB77FC"/>
    <w:rPr>
      <w:rFonts w:ascii="Symbol" w:hAnsi="Symbol"/>
    </w:rPr>
  </w:style>
  <w:style w:type="character" w:customStyle="1" w:styleId="WW8Num144z0">
    <w:name w:val="WW8Num144z0"/>
    <w:rsid w:val="00BB77FC"/>
    <w:rPr>
      <w:rFonts w:ascii="Symbol" w:hAnsi="Symbol"/>
    </w:rPr>
  </w:style>
  <w:style w:type="character" w:customStyle="1" w:styleId="WW8Num145z0">
    <w:name w:val="WW8Num145z0"/>
    <w:rsid w:val="00BB77FC"/>
    <w:rPr>
      <w:rFonts w:ascii="Wingdings" w:hAnsi="Wingdings"/>
      <w:sz w:val="20"/>
    </w:rPr>
  </w:style>
  <w:style w:type="character" w:customStyle="1" w:styleId="WW8Num146z0">
    <w:name w:val="WW8Num146z0"/>
    <w:rsid w:val="00BB77FC"/>
    <w:rPr>
      <w:rFonts w:ascii="Symbol" w:hAnsi="Symbol"/>
    </w:rPr>
  </w:style>
  <w:style w:type="character" w:customStyle="1" w:styleId="WW8Num147z0">
    <w:name w:val="WW8Num147z0"/>
    <w:rsid w:val="00BB77FC"/>
    <w:rPr>
      <w:rFonts w:ascii="Symbol" w:hAnsi="Symbol"/>
    </w:rPr>
  </w:style>
  <w:style w:type="character" w:customStyle="1" w:styleId="WW8Num148z0">
    <w:name w:val="WW8Num148z0"/>
    <w:rsid w:val="00BB77FC"/>
    <w:rPr>
      <w:rFonts w:ascii="Symbol" w:hAnsi="Symbol"/>
    </w:rPr>
  </w:style>
  <w:style w:type="character" w:customStyle="1" w:styleId="WW8Num149z0">
    <w:name w:val="WW8Num149z0"/>
    <w:rsid w:val="00BB77FC"/>
    <w:rPr>
      <w:rFonts w:ascii="Symbol" w:hAnsi="Symbol"/>
    </w:rPr>
  </w:style>
  <w:style w:type="character" w:customStyle="1" w:styleId="WW8Num150z0">
    <w:name w:val="WW8Num150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51z0">
    <w:name w:val="WW8Num151z0"/>
    <w:rsid w:val="00BB77FC"/>
    <w:rPr>
      <w:rFonts w:ascii="Symbol" w:hAnsi="Symbol"/>
    </w:rPr>
  </w:style>
  <w:style w:type="character" w:customStyle="1" w:styleId="WW8Num152z0">
    <w:name w:val="WW8Num152z0"/>
    <w:rsid w:val="00BB77FC"/>
    <w:rPr>
      <w:rFonts w:ascii="Symbol" w:hAnsi="Symbol"/>
    </w:rPr>
  </w:style>
  <w:style w:type="character" w:customStyle="1" w:styleId="WW8Num153z0">
    <w:name w:val="WW8Num153z0"/>
    <w:rsid w:val="00BB77FC"/>
    <w:rPr>
      <w:rFonts w:ascii="Symbol" w:hAnsi="Symbol"/>
    </w:rPr>
  </w:style>
  <w:style w:type="character" w:customStyle="1" w:styleId="WW8Num154z0">
    <w:name w:val="WW8Num154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55z0">
    <w:name w:val="WW8Num155z0"/>
    <w:rsid w:val="00BB77FC"/>
    <w:rPr>
      <w:rFonts w:ascii="Symbol" w:hAnsi="Symbol"/>
    </w:rPr>
  </w:style>
  <w:style w:type="character" w:customStyle="1" w:styleId="WW8Num156z0">
    <w:name w:val="WW8Num156z0"/>
    <w:rsid w:val="00BB77FC"/>
    <w:rPr>
      <w:rFonts w:ascii="Symbol" w:hAnsi="Symbol"/>
    </w:rPr>
  </w:style>
  <w:style w:type="character" w:customStyle="1" w:styleId="WW8Num157z0">
    <w:name w:val="WW8Num157z0"/>
    <w:rsid w:val="00BB77FC"/>
    <w:rPr>
      <w:rFonts w:ascii="Symbol" w:hAnsi="Symbol"/>
    </w:rPr>
  </w:style>
  <w:style w:type="character" w:customStyle="1" w:styleId="WW8Num158z0">
    <w:name w:val="WW8Num158z0"/>
    <w:rsid w:val="00BB77FC"/>
    <w:rPr>
      <w:rFonts w:ascii="Symbol" w:hAnsi="Symbol"/>
    </w:rPr>
  </w:style>
  <w:style w:type="character" w:customStyle="1" w:styleId="WW8Num159z0">
    <w:name w:val="WW8Num159z0"/>
    <w:rsid w:val="00BB77FC"/>
    <w:rPr>
      <w:rFonts w:ascii="Symbol" w:hAnsi="Symbol"/>
    </w:rPr>
  </w:style>
  <w:style w:type="character" w:customStyle="1" w:styleId="WW8Num160z0">
    <w:name w:val="WW8Num160z0"/>
    <w:rsid w:val="00BB77FC"/>
    <w:rPr>
      <w:rFonts w:ascii="Symbol" w:hAnsi="Symbol"/>
    </w:rPr>
  </w:style>
  <w:style w:type="character" w:customStyle="1" w:styleId="WW8Num161z0">
    <w:name w:val="WW8Num16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62z0">
    <w:name w:val="WW8Num162z0"/>
    <w:rsid w:val="00BB77FC"/>
    <w:rPr>
      <w:rFonts w:ascii="Symbol" w:hAnsi="Symbol"/>
    </w:rPr>
  </w:style>
  <w:style w:type="character" w:customStyle="1" w:styleId="WW8Num163z0">
    <w:name w:val="WW8Num163z0"/>
    <w:rsid w:val="00BB77FC"/>
    <w:rPr>
      <w:rFonts w:ascii="Symbol" w:hAnsi="Symbol"/>
    </w:rPr>
  </w:style>
  <w:style w:type="character" w:customStyle="1" w:styleId="WW8Num164z0">
    <w:name w:val="WW8Num16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65z0">
    <w:name w:val="WW8Num165z0"/>
    <w:rsid w:val="00BB77FC"/>
    <w:rPr>
      <w:rFonts w:ascii="Symbol" w:hAnsi="Symbol"/>
    </w:rPr>
  </w:style>
  <w:style w:type="character" w:customStyle="1" w:styleId="WW8Num166z0">
    <w:name w:val="WW8Num166z0"/>
    <w:rsid w:val="00BB77FC"/>
    <w:rPr>
      <w:rFonts w:ascii="Symbol" w:hAnsi="Symbol"/>
    </w:rPr>
  </w:style>
  <w:style w:type="character" w:customStyle="1" w:styleId="WW8Num167z0">
    <w:name w:val="WW8Num167z0"/>
    <w:rsid w:val="00BB77FC"/>
    <w:rPr>
      <w:rFonts w:ascii="Symbol" w:hAnsi="Symbol"/>
    </w:rPr>
  </w:style>
  <w:style w:type="character" w:customStyle="1" w:styleId="WW8Num168z0">
    <w:name w:val="WW8Num168z0"/>
    <w:rsid w:val="00BB77FC"/>
    <w:rPr>
      <w:rFonts w:ascii="Symbol" w:hAnsi="Symbol"/>
    </w:rPr>
  </w:style>
  <w:style w:type="character" w:customStyle="1" w:styleId="WW8Num169z0">
    <w:name w:val="WW8Num169z0"/>
    <w:rsid w:val="00BB77FC"/>
    <w:rPr>
      <w:rFonts w:ascii="Symbol" w:hAnsi="Symbol"/>
    </w:rPr>
  </w:style>
  <w:style w:type="character" w:customStyle="1" w:styleId="WW8Num170z0">
    <w:name w:val="WW8Num170z0"/>
    <w:rsid w:val="00BB77FC"/>
    <w:rPr>
      <w:rFonts w:ascii="Symbol" w:hAnsi="Symbol"/>
    </w:rPr>
  </w:style>
  <w:style w:type="character" w:customStyle="1" w:styleId="WW8Num171z0">
    <w:name w:val="WW8Num171z0"/>
    <w:rsid w:val="00BB77FC"/>
    <w:rPr>
      <w:rFonts w:ascii="Symbol" w:hAnsi="Symbol"/>
    </w:rPr>
  </w:style>
  <w:style w:type="character" w:customStyle="1" w:styleId="WW8Num172z0">
    <w:name w:val="WW8Num17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73z0">
    <w:name w:val="WW8Num173z0"/>
    <w:rsid w:val="00BB77FC"/>
    <w:rPr>
      <w:rFonts w:ascii="Times New Roman" w:hAnsi="Times New Roman"/>
    </w:rPr>
  </w:style>
  <w:style w:type="character" w:customStyle="1" w:styleId="WW8Num174z0">
    <w:name w:val="WW8Num174z0"/>
    <w:rsid w:val="00BB77FC"/>
    <w:rPr>
      <w:rFonts w:ascii="Symbol" w:hAnsi="Symbol"/>
    </w:rPr>
  </w:style>
  <w:style w:type="character" w:customStyle="1" w:styleId="WW8Num175z0">
    <w:name w:val="WW8Num175z0"/>
    <w:rsid w:val="00BB77FC"/>
    <w:rPr>
      <w:rFonts w:ascii="Symbol" w:hAnsi="Symbol"/>
    </w:rPr>
  </w:style>
  <w:style w:type="character" w:customStyle="1" w:styleId="WW8Num176z0">
    <w:name w:val="WW8Num176z0"/>
    <w:rsid w:val="00BB77FC"/>
    <w:rPr>
      <w:rFonts w:ascii="Symbol" w:hAnsi="Symbol"/>
    </w:rPr>
  </w:style>
  <w:style w:type="character" w:customStyle="1" w:styleId="WW8Num177z0">
    <w:name w:val="WW8Num177z0"/>
    <w:rsid w:val="00BB77FC"/>
    <w:rPr>
      <w:rFonts w:ascii="Symbol" w:hAnsi="Symbol"/>
    </w:rPr>
  </w:style>
  <w:style w:type="character" w:customStyle="1" w:styleId="WW8Num178z0">
    <w:name w:val="WW8Num178z0"/>
    <w:rsid w:val="00BB77FC"/>
    <w:rPr>
      <w:rFonts w:ascii="Symbol" w:hAnsi="Symbol"/>
    </w:rPr>
  </w:style>
  <w:style w:type="character" w:customStyle="1" w:styleId="WW8Num179z0">
    <w:name w:val="WW8Num179z0"/>
    <w:rsid w:val="00BB77FC"/>
    <w:rPr>
      <w:rFonts w:ascii="Wingdings" w:hAnsi="Wingdings"/>
      <w:sz w:val="20"/>
    </w:rPr>
  </w:style>
  <w:style w:type="character" w:customStyle="1" w:styleId="WW8Num180z0">
    <w:name w:val="WW8Num180z0"/>
    <w:rsid w:val="00BB77FC"/>
    <w:rPr>
      <w:rFonts w:ascii="Symbol" w:hAnsi="Symbol"/>
    </w:rPr>
  </w:style>
  <w:style w:type="character" w:customStyle="1" w:styleId="WW8Num181z0">
    <w:name w:val="WW8Num18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82z0">
    <w:name w:val="WW8Num182z0"/>
    <w:rsid w:val="00BB77FC"/>
    <w:rPr>
      <w:rFonts w:ascii="Symbol" w:hAnsi="Symbol"/>
    </w:rPr>
  </w:style>
  <w:style w:type="character" w:customStyle="1" w:styleId="WW8Num183z0">
    <w:name w:val="WW8Num183z0"/>
    <w:rsid w:val="00BB77FC"/>
    <w:rPr>
      <w:rFonts w:ascii="Symbol" w:hAnsi="Symbol"/>
    </w:rPr>
  </w:style>
  <w:style w:type="character" w:customStyle="1" w:styleId="WW8Num184z0">
    <w:name w:val="WW8Num184z0"/>
    <w:rsid w:val="00BB77FC"/>
    <w:rPr>
      <w:rFonts w:ascii="Times New Roman" w:hAnsi="Times New Roman"/>
    </w:rPr>
  </w:style>
  <w:style w:type="character" w:customStyle="1" w:styleId="WW8Num185z0">
    <w:name w:val="WW8Num185z0"/>
    <w:rsid w:val="00BB77FC"/>
    <w:rPr>
      <w:rFonts w:ascii="Wingdings" w:hAnsi="Wingdings"/>
      <w:sz w:val="16"/>
    </w:rPr>
  </w:style>
  <w:style w:type="character" w:customStyle="1" w:styleId="WW8Num186z0">
    <w:name w:val="WW8Num186z0"/>
    <w:rsid w:val="00BB77FC"/>
    <w:rPr>
      <w:rFonts w:ascii="Symbol" w:hAnsi="Symbol"/>
    </w:rPr>
  </w:style>
  <w:style w:type="character" w:customStyle="1" w:styleId="WW8Num187z0">
    <w:name w:val="WW8Num187z0"/>
    <w:rsid w:val="00BB77FC"/>
    <w:rPr>
      <w:rFonts w:ascii="Symbol" w:hAnsi="Symbol"/>
    </w:rPr>
  </w:style>
  <w:style w:type="character" w:customStyle="1" w:styleId="WW8Num188z0">
    <w:name w:val="WW8Num188z0"/>
    <w:rsid w:val="00BB77FC"/>
    <w:rPr>
      <w:rFonts w:ascii="Symbol" w:hAnsi="Symbol"/>
    </w:rPr>
  </w:style>
  <w:style w:type="character" w:customStyle="1" w:styleId="WW8Num189z0">
    <w:name w:val="WW8Num189z0"/>
    <w:rsid w:val="00BB77FC"/>
    <w:rPr>
      <w:rFonts w:ascii="Symbol" w:hAnsi="Symbol"/>
    </w:rPr>
  </w:style>
  <w:style w:type="character" w:customStyle="1" w:styleId="WW8Num190z0">
    <w:name w:val="WW8Num19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91z0">
    <w:name w:val="WW8Num191z0"/>
    <w:rsid w:val="00BB77FC"/>
    <w:rPr>
      <w:rFonts w:ascii="Symbol" w:hAnsi="Symbol"/>
    </w:rPr>
  </w:style>
  <w:style w:type="character" w:customStyle="1" w:styleId="WW8Num192z0">
    <w:name w:val="WW8Num192z0"/>
    <w:rsid w:val="00BB77FC"/>
    <w:rPr>
      <w:rFonts w:ascii="Symbol" w:hAnsi="Symbol"/>
    </w:rPr>
  </w:style>
  <w:style w:type="character" w:customStyle="1" w:styleId="WW8Num193z0">
    <w:name w:val="WW8Num193z0"/>
    <w:rsid w:val="00BB77FC"/>
    <w:rPr>
      <w:rFonts w:ascii="Symbol" w:hAnsi="Symbol"/>
    </w:rPr>
  </w:style>
  <w:style w:type="character" w:customStyle="1" w:styleId="WW8Num194z0">
    <w:name w:val="WW8Num194z0"/>
    <w:rsid w:val="00BB77FC"/>
    <w:rPr>
      <w:rFonts w:ascii="Symbol" w:hAnsi="Symbol"/>
    </w:rPr>
  </w:style>
  <w:style w:type="character" w:customStyle="1" w:styleId="WW8Num195z0">
    <w:name w:val="WW8Num195z0"/>
    <w:rsid w:val="00BB77FC"/>
    <w:rPr>
      <w:rFonts w:ascii="Symbol" w:hAnsi="Symbol"/>
    </w:rPr>
  </w:style>
  <w:style w:type="character" w:customStyle="1" w:styleId="WW8Num196z0">
    <w:name w:val="WW8Num196z0"/>
    <w:rsid w:val="00BB77FC"/>
    <w:rPr>
      <w:rFonts w:ascii="Symbol" w:hAnsi="Symbol"/>
    </w:rPr>
  </w:style>
  <w:style w:type="character" w:customStyle="1" w:styleId="WW8Num197z0">
    <w:name w:val="WW8Num197z0"/>
    <w:rsid w:val="00BB77FC"/>
    <w:rPr>
      <w:rFonts w:ascii="Symbol" w:hAnsi="Symbol"/>
    </w:rPr>
  </w:style>
  <w:style w:type="character" w:customStyle="1" w:styleId="WW8Num198z0">
    <w:name w:val="WW8Num198z0"/>
    <w:rsid w:val="00BB77FC"/>
    <w:rPr>
      <w:rFonts w:ascii="Symbol" w:hAnsi="Symbol"/>
    </w:rPr>
  </w:style>
  <w:style w:type="character" w:customStyle="1" w:styleId="WW8Num199z0">
    <w:name w:val="WW8Num19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00z0">
    <w:name w:val="WW8Num200z0"/>
    <w:rsid w:val="00BB77FC"/>
    <w:rPr>
      <w:rFonts w:ascii="Symbol" w:hAnsi="Symbol"/>
    </w:rPr>
  </w:style>
  <w:style w:type="character" w:customStyle="1" w:styleId="WW8Num201z0">
    <w:name w:val="WW8Num201z0"/>
    <w:rsid w:val="00BB77FC"/>
    <w:rPr>
      <w:rFonts w:ascii="ZapfHumnst BT" w:hAnsi="ZapfHumnst BT" w:cs="ZapfHumnst BT"/>
      <w:b/>
      <w:bCs/>
      <w:i w:val="0"/>
      <w:iCs w:val="0"/>
      <w:sz w:val="22"/>
      <w:szCs w:val="22"/>
    </w:rPr>
  </w:style>
  <w:style w:type="character" w:customStyle="1" w:styleId="WW8Num202z0">
    <w:name w:val="WW8Num202z0"/>
    <w:rsid w:val="00BB77FC"/>
    <w:rPr>
      <w:rFonts w:ascii="Wingdings" w:hAnsi="Wingdings"/>
    </w:rPr>
  </w:style>
  <w:style w:type="character" w:customStyle="1" w:styleId="WW8Num203z0">
    <w:name w:val="WW8Num20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4z0">
    <w:name w:val="WW8Num204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5z0">
    <w:name w:val="WW8Num20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6z0">
    <w:name w:val="WW8Num20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07z0">
    <w:name w:val="WW8Num207z0"/>
    <w:rsid w:val="00BB77FC"/>
    <w:rPr>
      <w:rFonts w:ascii="Wingdings" w:hAnsi="Wingdings"/>
    </w:rPr>
  </w:style>
  <w:style w:type="character" w:customStyle="1" w:styleId="WW8Num208z0">
    <w:name w:val="WW8Num208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9z0">
    <w:name w:val="WW8Num209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0z0">
    <w:name w:val="WW8Num210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1z0">
    <w:name w:val="WW8Num21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2z0">
    <w:name w:val="WW8Num2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13z0">
    <w:name w:val="WW8Num21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4z0">
    <w:name w:val="WW8Num214z0"/>
    <w:rsid w:val="00BB77FC"/>
    <w:rPr>
      <w:rFonts w:ascii="Symbol" w:hAnsi="Symbol"/>
    </w:rPr>
  </w:style>
  <w:style w:type="character" w:customStyle="1" w:styleId="WW8Num215z0">
    <w:name w:val="WW8Num215z0"/>
    <w:rsid w:val="00BB77FC"/>
    <w:rPr>
      <w:rFonts w:ascii="Symbol" w:hAnsi="Symbol"/>
    </w:rPr>
  </w:style>
  <w:style w:type="character" w:customStyle="1" w:styleId="WW8Num216z0">
    <w:name w:val="WW8Num216z0"/>
    <w:rsid w:val="00BB77FC"/>
    <w:rPr>
      <w:rFonts w:ascii="Symbol" w:hAnsi="Symbol"/>
    </w:rPr>
  </w:style>
  <w:style w:type="character" w:customStyle="1" w:styleId="WW8Num217z0">
    <w:name w:val="WW8Num217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18z0">
    <w:name w:val="WW8Num218z0"/>
    <w:rsid w:val="00BB77FC"/>
    <w:rPr>
      <w:rFonts w:ascii="Symbol" w:hAnsi="Symbol"/>
    </w:rPr>
  </w:style>
  <w:style w:type="character" w:customStyle="1" w:styleId="WW8Num219z0">
    <w:name w:val="WW8Num219z0"/>
    <w:rsid w:val="00BB77FC"/>
    <w:rPr>
      <w:rFonts w:ascii="Wingdings" w:hAnsi="Wingdings" w:cs="Century Gothic"/>
      <w:sz w:val="20"/>
      <w:szCs w:val="20"/>
    </w:rPr>
  </w:style>
  <w:style w:type="character" w:customStyle="1" w:styleId="WW8Num219z3">
    <w:name w:val="WW8Num219z3"/>
    <w:rsid w:val="00BB77FC"/>
    <w:rPr>
      <w:rFonts w:ascii="Symbol" w:hAnsi="Symbol"/>
    </w:rPr>
  </w:style>
  <w:style w:type="character" w:customStyle="1" w:styleId="WW8Num220z0">
    <w:name w:val="WW8Num220z0"/>
    <w:rsid w:val="00BB77FC"/>
    <w:rPr>
      <w:rFonts w:ascii="Wingdings" w:hAnsi="Wingdings" w:cs="Century Gothic"/>
      <w:sz w:val="20"/>
      <w:szCs w:val="20"/>
    </w:rPr>
  </w:style>
  <w:style w:type="character" w:customStyle="1" w:styleId="WW8Num220z3">
    <w:name w:val="WW8Num220z3"/>
    <w:rsid w:val="00BB77FC"/>
    <w:rPr>
      <w:rFonts w:ascii="Symbol" w:hAnsi="Symbol"/>
    </w:rPr>
  </w:style>
  <w:style w:type="character" w:customStyle="1" w:styleId="WW8Num221z0">
    <w:name w:val="WW8Num221z0"/>
    <w:rsid w:val="00BB77FC"/>
    <w:rPr>
      <w:rFonts w:ascii="Symbol" w:hAnsi="Symbol"/>
      <w:sz w:val="20"/>
    </w:rPr>
  </w:style>
  <w:style w:type="character" w:customStyle="1" w:styleId="WW8Num221z3">
    <w:name w:val="WW8Num221z3"/>
    <w:rsid w:val="00BB77FC"/>
    <w:rPr>
      <w:rFonts w:ascii="Symbol" w:hAnsi="Symbol"/>
    </w:rPr>
  </w:style>
  <w:style w:type="character" w:customStyle="1" w:styleId="WW8Num222z0">
    <w:name w:val="WW8Num222z0"/>
    <w:rsid w:val="00BB77FC"/>
    <w:rPr>
      <w:rFonts w:ascii="Wingdings" w:hAnsi="Wingdings" w:cs="Century Gothic"/>
      <w:sz w:val="20"/>
      <w:szCs w:val="20"/>
    </w:rPr>
  </w:style>
  <w:style w:type="character" w:customStyle="1" w:styleId="WW8Num222z3">
    <w:name w:val="WW8Num222z3"/>
    <w:rsid w:val="00BB77FC"/>
    <w:rPr>
      <w:rFonts w:ascii="Symbol" w:hAnsi="Symbol"/>
    </w:rPr>
  </w:style>
  <w:style w:type="character" w:customStyle="1" w:styleId="WW8Num223z0">
    <w:name w:val="WW8Num22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23z3">
    <w:name w:val="WW8Num223z3"/>
    <w:rsid w:val="00BB77FC"/>
    <w:rPr>
      <w:rFonts w:ascii="Symbol" w:hAnsi="Symbol"/>
    </w:rPr>
  </w:style>
  <w:style w:type="character" w:customStyle="1" w:styleId="WW8Num224z0">
    <w:name w:val="WW8Num224z0"/>
    <w:rsid w:val="00BB77FC"/>
    <w:rPr>
      <w:rFonts w:ascii="Wingdings" w:hAnsi="Wingdings" w:cs="Century Gothic"/>
      <w:sz w:val="20"/>
      <w:szCs w:val="20"/>
    </w:rPr>
  </w:style>
  <w:style w:type="character" w:customStyle="1" w:styleId="WW8Num224z3">
    <w:name w:val="WW8Num224z3"/>
    <w:rsid w:val="00BB77FC"/>
    <w:rPr>
      <w:rFonts w:ascii="Symbol" w:hAnsi="Symbol"/>
    </w:rPr>
  </w:style>
  <w:style w:type="character" w:customStyle="1" w:styleId="WW8Num225z0">
    <w:name w:val="WW8Num225z0"/>
    <w:rsid w:val="00BB77FC"/>
    <w:rPr>
      <w:rFonts w:ascii="Wingdings" w:hAnsi="Wingdings" w:cs="Century Gothic"/>
      <w:sz w:val="20"/>
      <w:szCs w:val="20"/>
    </w:rPr>
  </w:style>
  <w:style w:type="character" w:customStyle="1" w:styleId="WW8Num225z3">
    <w:name w:val="WW8Num225z3"/>
    <w:rsid w:val="00BB77FC"/>
    <w:rPr>
      <w:rFonts w:ascii="Symbol" w:hAnsi="Symbol"/>
    </w:rPr>
  </w:style>
  <w:style w:type="character" w:customStyle="1" w:styleId="WW8Num226z0">
    <w:name w:val="WW8Num226z0"/>
    <w:rsid w:val="00BB77FC"/>
    <w:rPr>
      <w:rFonts w:ascii="Wingdings" w:hAnsi="Wingdings" w:cs="Century Gothic"/>
      <w:sz w:val="20"/>
      <w:szCs w:val="20"/>
    </w:rPr>
  </w:style>
  <w:style w:type="character" w:customStyle="1" w:styleId="WW8Num226z3">
    <w:name w:val="WW8Num226z3"/>
    <w:rsid w:val="00BB77FC"/>
    <w:rPr>
      <w:rFonts w:ascii="Symbol" w:hAnsi="Symbol"/>
    </w:rPr>
  </w:style>
  <w:style w:type="character" w:customStyle="1" w:styleId="WW8Num227z0">
    <w:name w:val="WW8Num227z0"/>
    <w:rsid w:val="00BB77FC"/>
    <w:rPr>
      <w:rFonts w:ascii="Wingdings" w:hAnsi="Wingdings" w:cs="Century Gothic"/>
      <w:sz w:val="20"/>
      <w:szCs w:val="20"/>
    </w:rPr>
  </w:style>
  <w:style w:type="character" w:customStyle="1" w:styleId="WW8Num227z3">
    <w:name w:val="WW8Num227z3"/>
    <w:rsid w:val="00BB77FC"/>
    <w:rPr>
      <w:rFonts w:ascii="Symbol" w:hAnsi="Symbol"/>
    </w:rPr>
  </w:style>
  <w:style w:type="character" w:customStyle="1" w:styleId="WW8Num228z0">
    <w:name w:val="WW8Num228z0"/>
    <w:rsid w:val="00BB77FC"/>
    <w:rPr>
      <w:rFonts w:ascii="Wingdings" w:hAnsi="Wingdings" w:cs="Century Gothic"/>
      <w:sz w:val="20"/>
      <w:szCs w:val="20"/>
    </w:rPr>
  </w:style>
  <w:style w:type="character" w:customStyle="1" w:styleId="WW8Num228z3">
    <w:name w:val="WW8Num228z3"/>
    <w:rsid w:val="00BB77FC"/>
    <w:rPr>
      <w:rFonts w:ascii="Symbol" w:hAnsi="Symbol"/>
    </w:rPr>
  </w:style>
  <w:style w:type="character" w:customStyle="1" w:styleId="WW8Num229z0">
    <w:name w:val="WW8Num229z0"/>
    <w:rsid w:val="00BB77FC"/>
    <w:rPr>
      <w:rFonts w:ascii="Wingdings" w:hAnsi="Wingdings" w:cs="Century Gothic"/>
      <w:sz w:val="20"/>
      <w:szCs w:val="20"/>
    </w:rPr>
  </w:style>
  <w:style w:type="character" w:customStyle="1" w:styleId="WW8Num229z3">
    <w:name w:val="WW8Num229z3"/>
    <w:rsid w:val="00BB77FC"/>
    <w:rPr>
      <w:rFonts w:ascii="Symbol" w:hAnsi="Symbol"/>
    </w:rPr>
  </w:style>
  <w:style w:type="character" w:customStyle="1" w:styleId="WW8Num230z0">
    <w:name w:val="WW8Num230z0"/>
    <w:rsid w:val="00BB77FC"/>
    <w:rPr>
      <w:rFonts w:ascii="Wingdings" w:hAnsi="Wingdings" w:cs="Century Gothic"/>
      <w:sz w:val="20"/>
      <w:szCs w:val="20"/>
    </w:rPr>
  </w:style>
  <w:style w:type="character" w:customStyle="1" w:styleId="WW8Num230z3">
    <w:name w:val="WW8Num230z3"/>
    <w:rsid w:val="00BB77FC"/>
    <w:rPr>
      <w:rFonts w:ascii="Symbol" w:hAnsi="Symbol"/>
    </w:rPr>
  </w:style>
  <w:style w:type="character" w:customStyle="1" w:styleId="WW8Num231z0">
    <w:name w:val="WW8Num231z0"/>
    <w:rsid w:val="00BB77FC"/>
    <w:rPr>
      <w:rFonts w:ascii="Symbol" w:hAnsi="Symbol"/>
    </w:rPr>
  </w:style>
  <w:style w:type="character" w:customStyle="1" w:styleId="WW8Num231z3">
    <w:name w:val="WW8Num231z3"/>
    <w:rsid w:val="00BB77FC"/>
    <w:rPr>
      <w:rFonts w:ascii="Symbol" w:hAnsi="Symbol"/>
    </w:rPr>
  </w:style>
  <w:style w:type="character" w:customStyle="1" w:styleId="WW8Num232z0">
    <w:name w:val="WW8Num232z0"/>
    <w:rsid w:val="00BB77FC"/>
    <w:rPr>
      <w:rFonts w:ascii="Wingdings" w:hAnsi="Wingdings" w:cs="Century Gothic"/>
      <w:sz w:val="20"/>
      <w:szCs w:val="20"/>
    </w:rPr>
  </w:style>
  <w:style w:type="character" w:customStyle="1" w:styleId="WW8Num232z3">
    <w:name w:val="WW8Num232z3"/>
    <w:rsid w:val="00BB77FC"/>
    <w:rPr>
      <w:rFonts w:ascii="Symbol" w:hAnsi="Symbol"/>
    </w:rPr>
  </w:style>
  <w:style w:type="character" w:customStyle="1" w:styleId="WW8Num233z0">
    <w:name w:val="WW8Num233z0"/>
    <w:rsid w:val="00BB77FC"/>
    <w:rPr>
      <w:rFonts w:ascii="Symbol" w:hAnsi="Symbol"/>
    </w:rPr>
  </w:style>
  <w:style w:type="character" w:customStyle="1" w:styleId="WW8Num234z0">
    <w:name w:val="WW8Num23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35z0">
    <w:name w:val="WW8Num235z0"/>
    <w:rsid w:val="00BB77FC"/>
    <w:rPr>
      <w:rFonts w:ascii="Symbol" w:hAnsi="Symbol"/>
    </w:rPr>
  </w:style>
  <w:style w:type="character" w:customStyle="1" w:styleId="WW8Num236z0">
    <w:name w:val="WW8Num236z0"/>
    <w:rsid w:val="00BB77FC"/>
    <w:rPr>
      <w:rFonts w:ascii="Symbol" w:hAnsi="Symbol"/>
    </w:rPr>
  </w:style>
  <w:style w:type="character" w:customStyle="1" w:styleId="WW8Num237z0">
    <w:name w:val="WW8Num237z0"/>
    <w:rsid w:val="00BB77FC"/>
    <w:rPr>
      <w:rFonts w:ascii="Symbol" w:hAnsi="Symbol"/>
    </w:rPr>
  </w:style>
  <w:style w:type="character" w:customStyle="1" w:styleId="WW8Num238z0">
    <w:name w:val="WW8Num238z0"/>
    <w:rsid w:val="00BB77FC"/>
    <w:rPr>
      <w:rFonts w:ascii="Symbol" w:hAnsi="Symbol"/>
    </w:rPr>
  </w:style>
  <w:style w:type="character" w:customStyle="1" w:styleId="WW8Num239z0">
    <w:name w:val="WW8Num23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0z0">
    <w:name w:val="WW8Num240z0"/>
    <w:rsid w:val="00BB77FC"/>
    <w:rPr>
      <w:rFonts w:ascii="Symbol" w:hAnsi="Symbol"/>
    </w:rPr>
  </w:style>
  <w:style w:type="character" w:customStyle="1" w:styleId="WW8Num241z0">
    <w:name w:val="WW8Num241z0"/>
    <w:rsid w:val="00BB77FC"/>
    <w:rPr>
      <w:rFonts w:ascii="Symbol" w:hAnsi="Symbol"/>
    </w:rPr>
  </w:style>
  <w:style w:type="character" w:customStyle="1" w:styleId="WW8Num242z0">
    <w:name w:val="WW8Num24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3z0">
    <w:name w:val="WW8Num243z0"/>
    <w:rsid w:val="00BB77FC"/>
    <w:rPr>
      <w:rFonts w:ascii="Symbol" w:hAnsi="Symbol"/>
    </w:rPr>
  </w:style>
  <w:style w:type="character" w:customStyle="1" w:styleId="WW8Num244z0">
    <w:name w:val="WW8Num244z0"/>
    <w:rsid w:val="00BB77FC"/>
    <w:rPr>
      <w:rFonts w:ascii="Symbol" w:hAnsi="Symbol" w:cs="Symbol"/>
    </w:rPr>
  </w:style>
  <w:style w:type="character" w:customStyle="1" w:styleId="WW8Num245z0">
    <w:name w:val="WW8Num24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46z0">
    <w:name w:val="WW8Num246z0"/>
    <w:rsid w:val="00BB77FC"/>
    <w:rPr>
      <w:rFonts w:ascii="Symbol" w:hAnsi="Symbol" w:cs="Century Gothic"/>
      <w:sz w:val="20"/>
      <w:szCs w:val="20"/>
    </w:rPr>
  </w:style>
  <w:style w:type="character" w:customStyle="1" w:styleId="WW8Num247z0">
    <w:name w:val="WW8Num24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8z0">
    <w:name w:val="WW8Num248z0"/>
    <w:rsid w:val="00BB77FC"/>
    <w:rPr>
      <w:rFonts w:ascii="Symbol" w:hAnsi="Symbol" w:cs="Century Gothic"/>
      <w:sz w:val="20"/>
      <w:szCs w:val="20"/>
    </w:rPr>
  </w:style>
  <w:style w:type="character" w:customStyle="1" w:styleId="WW8Num249z0">
    <w:name w:val="WW8Num24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0z0">
    <w:name w:val="WW8Num25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1z0">
    <w:name w:val="WW8Num251z0"/>
    <w:rsid w:val="00BB77FC"/>
    <w:rPr>
      <w:rFonts w:ascii="Symbol" w:hAnsi="Symbol" w:cs="Century Gothic"/>
      <w:sz w:val="20"/>
      <w:szCs w:val="20"/>
    </w:rPr>
  </w:style>
  <w:style w:type="character" w:customStyle="1" w:styleId="WW8Num252z0">
    <w:name w:val="WW8Num252z0"/>
    <w:rsid w:val="00BB77FC"/>
    <w:rPr>
      <w:rFonts w:ascii="Symbol" w:hAnsi="Symbol" w:cs="Century Gothic"/>
      <w:sz w:val="20"/>
      <w:szCs w:val="20"/>
    </w:rPr>
  </w:style>
  <w:style w:type="character" w:customStyle="1" w:styleId="WW8Num253z0">
    <w:name w:val="WW8Num253z0"/>
    <w:rsid w:val="00BB77FC"/>
    <w:rPr>
      <w:rFonts w:ascii="Symbol" w:hAnsi="Symbol"/>
    </w:rPr>
  </w:style>
  <w:style w:type="character" w:customStyle="1" w:styleId="WW8Num254z0">
    <w:name w:val="WW8Num254z0"/>
    <w:rsid w:val="00BB77FC"/>
    <w:rPr>
      <w:rFonts w:ascii="Symbol" w:hAnsi="Symbol"/>
    </w:rPr>
  </w:style>
  <w:style w:type="character" w:customStyle="1" w:styleId="WW8Num255z0">
    <w:name w:val="WW8Num255z0"/>
    <w:rsid w:val="00BB77FC"/>
    <w:rPr>
      <w:rFonts w:ascii="Symbol" w:hAnsi="Symbol" w:cs="Century Gothic"/>
      <w:sz w:val="20"/>
      <w:szCs w:val="20"/>
    </w:rPr>
  </w:style>
  <w:style w:type="character" w:customStyle="1" w:styleId="WW8Num256z0">
    <w:name w:val="WW8Num256z0"/>
    <w:rsid w:val="00BB77FC"/>
    <w:rPr>
      <w:rFonts w:ascii="Symbol" w:hAnsi="Symbol" w:cs="Century Gothic"/>
      <w:sz w:val="20"/>
      <w:szCs w:val="20"/>
    </w:rPr>
  </w:style>
  <w:style w:type="character" w:customStyle="1" w:styleId="WW8Num257z0">
    <w:name w:val="WW8Num257z0"/>
    <w:rsid w:val="00BB77FC"/>
    <w:rPr>
      <w:rFonts w:ascii="Symbol" w:hAnsi="Symbol"/>
    </w:rPr>
  </w:style>
  <w:style w:type="character" w:customStyle="1" w:styleId="WW8Num258z0">
    <w:name w:val="WW8Num258z0"/>
    <w:rsid w:val="00BB77FC"/>
    <w:rPr>
      <w:rFonts w:ascii="Symbol" w:hAnsi="Symbol" w:cs="Century Gothic"/>
      <w:sz w:val="20"/>
      <w:szCs w:val="20"/>
    </w:rPr>
  </w:style>
  <w:style w:type="character" w:customStyle="1" w:styleId="WW8Num259z0">
    <w:name w:val="WW8Num25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60z0">
    <w:name w:val="WW8Num260z0"/>
    <w:rsid w:val="00BB77FC"/>
    <w:rPr>
      <w:rFonts w:ascii="Symbol" w:hAnsi="Symbol" w:cs="Century Gothic"/>
      <w:sz w:val="20"/>
      <w:szCs w:val="20"/>
    </w:rPr>
  </w:style>
  <w:style w:type="character" w:customStyle="1" w:styleId="WW8Num261z0">
    <w:name w:val="WW8Num261z0"/>
    <w:rsid w:val="00BB77FC"/>
    <w:rPr>
      <w:rFonts w:ascii="Symbol" w:hAnsi="Symbol" w:cs="Century Gothic"/>
      <w:sz w:val="20"/>
      <w:szCs w:val="20"/>
    </w:rPr>
  </w:style>
  <w:style w:type="character" w:customStyle="1" w:styleId="WW8Num262z0">
    <w:name w:val="WW8Num262z0"/>
    <w:rsid w:val="00BB77FC"/>
    <w:rPr>
      <w:rFonts w:ascii="Symbol" w:hAnsi="Symbol" w:cs="Century Gothic"/>
      <w:sz w:val="20"/>
      <w:szCs w:val="20"/>
    </w:rPr>
  </w:style>
  <w:style w:type="character" w:customStyle="1" w:styleId="WW8Num263z0">
    <w:name w:val="WW8Num263z0"/>
    <w:rsid w:val="00BB77FC"/>
    <w:rPr>
      <w:rFonts w:ascii="Wingdings" w:hAnsi="Wingdings"/>
    </w:rPr>
  </w:style>
  <w:style w:type="character" w:customStyle="1" w:styleId="WW8Num264z0">
    <w:name w:val="WW8Num264z0"/>
    <w:rsid w:val="00BB77FC"/>
    <w:rPr>
      <w:rFonts w:ascii="Symbol" w:hAnsi="Symbol" w:cs="Century Gothic"/>
      <w:sz w:val="20"/>
      <w:szCs w:val="20"/>
    </w:rPr>
  </w:style>
  <w:style w:type="character" w:customStyle="1" w:styleId="WW8Num265z0">
    <w:name w:val="WW8Num26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66z0">
    <w:name w:val="WW8Num26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67z0">
    <w:name w:val="WW8Num267z0"/>
    <w:rsid w:val="00BB77FC"/>
    <w:rPr>
      <w:rFonts w:ascii="Symbol" w:hAnsi="Symbol"/>
    </w:rPr>
  </w:style>
  <w:style w:type="character" w:customStyle="1" w:styleId="WW8Num268z0">
    <w:name w:val="WW8Num268z0"/>
    <w:rsid w:val="00BB77FC"/>
    <w:rPr>
      <w:rFonts w:ascii="Symbol" w:hAnsi="Symbol" w:cs="Century Gothic"/>
      <w:sz w:val="20"/>
      <w:szCs w:val="20"/>
    </w:rPr>
  </w:style>
  <w:style w:type="character" w:customStyle="1" w:styleId="WW8Num269z0">
    <w:name w:val="WW8Num269z0"/>
    <w:rsid w:val="00BB77FC"/>
    <w:rPr>
      <w:rFonts w:ascii="Wingdings" w:hAnsi="Wingdings" w:cs="Wingdings"/>
    </w:rPr>
  </w:style>
  <w:style w:type="character" w:customStyle="1" w:styleId="WW8Num270z0">
    <w:name w:val="WW8Num270z0"/>
    <w:rsid w:val="00BB77FC"/>
    <w:rPr>
      <w:rFonts w:ascii="Symbol" w:hAnsi="Symbol" w:cs="Century Gothic"/>
      <w:sz w:val="20"/>
      <w:szCs w:val="20"/>
    </w:rPr>
  </w:style>
  <w:style w:type="character" w:customStyle="1" w:styleId="WW8Num271z0">
    <w:name w:val="WW8Num271z0"/>
    <w:rsid w:val="00BB77FC"/>
    <w:rPr>
      <w:rFonts w:ascii="Wingdings" w:hAnsi="Wingdings" w:cs="Wingdings"/>
    </w:rPr>
  </w:style>
  <w:style w:type="character" w:customStyle="1" w:styleId="WW8Num272z0">
    <w:name w:val="WW8Num272z0"/>
    <w:rsid w:val="00BB77FC"/>
    <w:rPr>
      <w:rFonts w:ascii="Symbol" w:hAnsi="Symbol" w:cs="Century Gothic"/>
      <w:sz w:val="20"/>
      <w:szCs w:val="20"/>
    </w:rPr>
  </w:style>
  <w:style w:type="character" w:customStyle="1" w:styleId="WW8Num273z0">
    <w:name w:val="WW8Num273z0"/>
    <w:rsid w:val="00BB77FC"/>
    <w:rPr>
      <w:rFonts w:ascii="Symbol" w:hAnsi="Symbol"/>
    </w:rPr>
  </w:style>
  <w:style w:type="character" w:customStyle="1" w:styleId="WW8Num274z0">
    <w:name w:val="WW8Num274z0"/>
    <w:rsid w:val="00BB77FC"/>
    <w:rPr>
      <w:rFonts w:ascii="Symbol" w:hAnsi="Symbol" w:cs="Century Gothic"/>
      <w:sz w:val="20"/>
      <w:szCs w:val="20"/>
    </w:rPr>
  </w:style>
  <w:style w:type="character" w:customStyle="1" w:styleId="WW8Num275z0">
    <w:name w:val="WW8Num275z0"/>
    <w:rsid w:val="00BB77FC"/>
    <w:rPr>
      <w:rFonts w:ascii="Symbol" w:hAnsi="Symbol" w:cs="Century Gothic"/>
      <w:sz w:val="20"/>
      <w:szCs w:val="20"/>
    </w:rPr>
  </w:style>
  <w:style w:type="character" w:customStyle="1" w:styleId="WW8Num276z0">
    <w:name w:val="WW8Num276z0"/>
    <w:rsid w:val="00BB77FC"/>
    <w:rPr>
      <w:rFonts w:ascii="Symbol" w:hAnsi="Symbol" w:cs="Century Gothic"/>
      <w:sz w:val="20"/>
      <w:szCs w:val="20"/>
    </w:rPr>
  </w:style>
  <w:style w:type="character" w:customStyle="1" w:styleId="WW8Num277z0">
    <w:name w:val="WW8Num277z0"/>
    <w:rsid w:val="00BB77FC"/>
    <w:rPr>
      <w:rFonts w:ascii="Symbol" w:hAnsi="Symbol" w:cs="Century Gothic"/>
      <w:sz w:val="20"/>
      <w:szCs w:val="20"/>
    </w:rPr>
  </w:style>
  <w:style w:type="character" w:customStyle="1" w:styleId="WW8Num278z0">
    <w:name w:val="WW8Num278z0"/>
    <w:rsid w:val="00BB77FC"/>
    <w:rPr>
      <w:rFonts w:ascii="Symbol" w:hAnsi="Symbol" w:cs="Century Gothic"/>
      <w:sz w:val="20"/>
      <w:szCs w:val="20"/>
    </w:rPr>
  </w:style>
  <w:style w:type="character" w:customStyle="1" w:styleId="WW8Num279z0">
    <w:name w:val="WW8Num279z0"/>
    <w:rsid w:val="00BB77FC"/>
    <w:rPr>
      <w:rFonts w:ascii="Symbol" w:hAnsi="Symbol" w:cs="Century Gothic"/>
      <w:sz w:val="20"/>
      <w:szCs w:val="20"/>
    </w:rPr>
  </w:style>
  <w:style w:type="character" w:customStyle="1" w:styleId="WW8Num280z0">
    <w:name w:val="WW8Num280z0"/>
    <w:rsid w:val="00BB77FC"/>
    <w:rPr>
      <w:rFonts w:ascii="Symbol" w:hAnsi="Symbol" w:cs="Century Gothic"/>
      <w:sz w:val="20"/>
      <w:szCs w:val="20"/>
    </w:rPr>
  </w:style>
  <w:style w:type="character" w:customStyle="1" w:styleId="WW8Num281z0">
    <w:name w:val="WW8Num281z0"/>
    <w:rsid w:val="00BB77FC"/>
    <w:rPr>
      <w:rFonts w:ascii="Symbol" w:hAnsi="Symbol" w:cs="Century Gothic"/>
      <w:sz w:val="20"/>
      <w:szCs w:val="20"/>
    </w:rPr>
  </w:style>
  <w:style w:type="character" w:customStyle="1" w:styleId="WW8Num282z0">
    <w:name w:val="WW8Num282z0"/>
    <w:rsid w:val="00BB77FC"/>
    <w:rPr>
      <w:rFonts w:ascii="Symbol" w:hAnsi="Symbol" w:cs="Century Gothic"/>
      <w:sz w:val="20"/>
      <w:szCs w:val="20"/>
    </w:rPr>
  </w:style>
  <w:style w:type="character" w:customStyle="1" w:styleId="WW8Num283z0">
    <w:name w:val="WW8Num283z0"/>
    <w:rsid w:val="00BB77FC"/>
    <w:rPr>
      <w:rFonts w:ascii="Symbol" w:hAnsi="Symbol" w:cs="Century Gothic"/>
      <w:sz w:val="20"/>
      <w:szCs w:val="20"/>
    </w:rPr>
  </w:style>
  <w:style w:type="character" w:customStyle="1" w:styleId="WW8Num284z0">
    <w:name w:val="WW8Num284z0"/>
    <w:rsid w:val="00BB77FC"/>
    <w:rPr>
      <w:rFonts w:ascii="Symbol" w:hAnsi="Symbol" w:cs="Century Gothic"/>
      <w:sz w:val="20"/>
      <w:szCs w:val="20"/>
    </w:rPr>
  </w:style>
  <w:style w:type="character" w:customStyle="1" w:styleId="WW8Num285z0">
    <w:name w:val="WW8Num285z0"/>
    <w:rsid w:val="00BB77FC"/>
    <w:rPr>
      <w:rFonts w:ascii="Symbol" w:hAnsi="Symbol" w:cs="Century Gothic"/>
      <w:sz w:val="20"/>
      <w:szCs w:val="20"/>
    </w:rPr>
  </w:style>
  <w:style w:type="character" w:customStyle="1" w:styleId="WW8Num286z0">
    <w:name w:val="WW8Num286z0"/>
    <w:rsid w:val="00BB77FC"/>
    <w:rPr>
      <w:rFonts w:ascii="Symbol" w:hAnsi="Symbol" w:cs="Century Gothic"/>
      <w:sz w:val="20"/>
      <w:szCs w:val="20"/>
    </w:rPr>
  </w:style>
  <w:style w:type="character" w:customStyle="1" w:styleId="WW8Num287z0">
    <w:name w:val="WW8Num287z0"/>
    <w:rsid w:val="00BB77FC"/>
    <w:rPr>
      <w:rFonts w:ascii="Symbol" w:hAnsi="Symbol" w:cs="Century Gothic"/>
      <w:sz w:val="20"/>
      <w:szCs w:val="20"/>
    </w:rPr>
  </w:style>
  <w:style w:type="character" w:customStyle="1" w:styleId="WW8Num288z0">
    <w:name w:val="WW8Num288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89z0">
    <w:name w:val="WW8Num289z0"/>
    <w:rsid w:val="00BB77FC"/>
    <w:rPr>
      <w:rFonts w:ascii="Symbol" w:hAnsi="Symbol" w:cs="Century Gothic"/>
      <w:sz w:val="20"/>
      <w:szCs w:val="20"/>
    </w:rPr>
  </w:style>
  <w:style w:type="character" w:customStyle="1" w:styleId="WW8Num290z0">
    <w:name w:val="WW8Num29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1z0">
    <w:name w:val="WW8Num291z0"/>
    <w:rsid w:val="00BB77FC"/>
    <w:rPr>
      <w:rFonts w:ascii="Symbol" w:hAnsi="Symbol" w:cs="Century Gothic"/>
      <w:sz w:val="20"/>
      <w:szCs w:val="20"/>
    </w:rPr>
  </w:style>
  <w:style w:type="character" w:customStyle="1" w:styleId="WW8Num292z0">
    <w:name w:val="WW8Num292z0"/>
    <w:rsid w:val="00BB77FC"/>
    <w:rPr>
      <w:rFonts w:ascii="Symbol" w:hAnsi="Symbol" w:cs="Century Gothic"/>
      <w:sz w:val="20"/>
      <w:szCs w:val="20"/>
    </w:rPr>
  </w:style>
  <w:style w:type="character" w:customStyle="1" w:styleId="WW8Num293z0">
    <w:name w:val="WW8Num293z0"/>
    <w:rsid w:val="00BB77FC"/>
    <w:rPr>
      <w:rFonts w:ascii="Symbol" w:hAnsi="Symbol" w:cs="Century Gothic"/>
      <w:sz w:val="20"/>
      <w:szCs w:val="20"/>
    </w:rPr>
  </w:style>
  <w:style w:type="character" w:customStyle="1" w:styleId="WW8Num294z0">
    <w:name w:val="WW8Num294z0"/>
    <w:rsid w:val="00BB77FC"/>
    <w:rPr>
      <w:rFonts w:ascii="Symbol" w:hAnsi="Symbol"/>
    </w:rPr>
  </w:style>
  <w:style w:type="character" w:customStyle="1" w:styleId="WW8Num295z0">
    <w:name w:val="WW8Num295z0"/>
    <w:rsid w:val="00BB77FC"/>
    <w:rPr>
      <w:rFonts w:ascii="Symbol" w:hAnsi="Symbol"/>
    </w:rPr>
  </w:style>
  <w:style w:type="character" w:customStyle="1" w:styleId="WW8Num296z0">
    <w:name w:val="WW8Num296z0"/>
    <w:rsid w:val="00BB77FC"/>
    <w:rPr>
      <w:color w:val="000000"/>
    </w:rPr>
  </w:style>
  <w:style w:type="character" w:customStyle="1" w:styleId="WW8Num297z0">
    <w:name w:val="WW8Num29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8z0">
    <w:name w:val="WW8Num298z0"/>
    <w:rsid w:val="00BB77FC"/>
    <w:rPr>
      <w:rFonts w:ascii="Wingdings" w:hAnsi="Wingdings"/>
    </w:rPr>
  </w:style>
  <w:style w:type="character" w:customStyle="1" w:styleId="WW8Num299z0">
    <w:name w:val="WW8Num299z0"/>
    <w:rsid w:val="00BB77FC"/>
    <w:rPr>
      <w:rFonts w:ascii="Wingdings" w:hAnsi="Wingdings"/>
    </w:rPr>
  </w:style>
  <w:style w:type="character" w:customStyle="1" w:styleId="WW8Num300z0">
    <w:name w:val="WW8Num300z0"/>
    <w:rsid w:val="00BB77FC"/>
    <w:rPr>
      <w:rFonts w:ascii="Symbol" w:hAnsi="Symbol"/>
    </w:rPr>
  </w:style>
  <w:style w:type="character" w:customStyle="1" w:styleId="WW8Num301z0">
    <w:name w:val="WW8Num301z0"/>
    <w:rsid w:val="00BB77FC"/>
    <w:rPr>
      <w:rFonts w:ascii="Symbol" w:hAnsi="Symbol"/>
    </w:rPr>
  </w:style>
  <w:style w:type="character" w:customStyle="1" w:styleId="WW8Num302z0">
    <w:name w:val="WW8Num302z0"/>
    <w:rsid w:val="00BB77FC"/>
    <w:rPr>
      <w:rFonts w:ascii="Symbol" w:hAnsi="Symbol"/>
    </w:rPr>
  </w:style>
  <w:style w:type="character" w:customStyle="1" w:styleId="WW8Num303z0">
    <w:name w:val="WW8Num30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04z0">
    <w:name w:val="WW8Num30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05z0">
    <w:name w:val="WW8Num305z0"/>
    <w:rsid w:val="00BB77FC"/>
    <w:rPr>
      <w:rFonts w:ascii="Symbol" w:hAnsi="Symbol"/>
    </w:rPr>
  </w:style>
  <w:style w:type="character" w:customStyle="1" w:styleId="WW8Num306z0">
    <w:name w:val="WW8Num306z0"/>
    <w:rsid w:val="00BB77FC"/>
    <w:rPr>
      <w:rFonts w:ascii="Symbol" w:hAnsi="Symbol"/>
    </w:rPr>
  </w:style>
  <w:style w:type="character" w:customStyle="1" w:styleId="WW8Num307z0">
    <w:name w:val="WW8Num307z0"/>
    <w:rsid w:val="00BB77FC"/>
    <w:rPr>
      <w:rFonts w:ascii="Symbol" w:hAnsi="Symbol"/>
    </w:rPr>
  </w:style>
  <w:style w:type="character" w:customStyle="1" w:styleId="WW8Num308z0">
    <w:name w:val="WW8Num308z0"/>
    <w:rsid w:val="00BB77FC"/>
    <w:rPr>
      <w:rFonts w:ascii="Symbol" w:hAnsi="Symbol"/>
    </w:rPr>
  </w:style>
  <w:style w:type="character" w:customStyle="1" w:styleId="WW8Num309z0">
    <w:name w:val="WW8Num30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10z0">
    <w:name w:val="WW8Num310z0"/>
    <w:rsid w:val="00BB77FC"/>
    <w:rPr>
      <w:rFonts w:ascii="Symbol" w:hAnsi="Symbol"/>
    </w:rPr>
  </w:style>
  <w:style w:type="character" w:customStyle="1" w:styleId="WW8Num311z0">
    <w:name w:val="WW8Num311z0"/>
    <w:rsid w:val="00BB77FC"/>
    <w:rPr>
      <w:rFonts w:ascii="Symbol" w:hAnsi="Symbol"/>
    </w:rPr>
  </w:style>
  <w:style w:type="character" w:customStyle="1" w:styleId="WW8Num312z0">
    <w:name w:val="WW8Num312z0"/>
    <w:rsid w:val="00BB77FC"/>
    <w:rPr>
      <w:rFonts w:ascii="Symbol" w:hAnsi="Symbol"/>
    </w:rPr>
  </w:style>
  <w:style w:type="character" w:customStyle="1" w:styleId="WW8Num313z0">
    <w:name w:val="WW8Num313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314z0">
    <w:name w:val="WW8Num314z0"/>
    <w:rsid w:val="00BB77FC"/>
    <w:rPr>
      <w:rFonts w:ascii="Symbol" w:hAnsi="Symbol"/>
    </w:rPr>
  </w:style>
  <w:style w:type="character" w:customStyle="1" w:styleId="WW8Num315z0">
    <w:name w:val="WW8Num315z0"/>
    <w:rsid w:val="00BB77FC"/>
    <w:rPr>
      <w:rFonts w:ascii="Wingdings" w:eastAsia="Times New Roman" w:hAnsi="Wingdings" w:cs="Times New Roman"/>
    </w:rPr>
  </w:style>
  <w:style w:type="character" w:customStyle="1" w:styleId="WW8Num316z0">
    <w:name w:val="WW8Num316z0"/>
    <w:rsid w:val="00BB77FC"/>
    <w:rPr>
      <w:rFonts w:ascii="Symbol" w:hAnsi="Symbol"/>
    </w:rPr>
  </w:style>
  <w:style w:type="character" w:customStyle="1" w:styleId="WW8Num317z0">
    <w:name w:val="WW8Num317z0"/>
    <w:rsid w:val="00BB77FC"/>
    <w:rPr>
      <w:rFonts w:ascii="Symbol" w:hAnsi="Symbol"/>
    </w:rPr>
  </w:style>
  <w:style w:type="character" w:customStyle="1" w:styleId="WW8Num318z0">
    <w:name w:val="WW8Num318z0"/>
    <w:rsid w:val="00BB77FC"/>
    <w:rPr>
      <w:rFonts w:ascii="Symbol" w:hAnsi="Symbol"/>
    </w:rPr>
  </w:style>
  <w:style w:type="character" w:customStyle="1" w:styleId="WW8Num319z0">
    <w:name w:val="WW8Num31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20z0">
    <w:name w:val="WW8Num320z0"/>
    <w:rsid w:val="00BB77FC"/>
    <w:rPr>
      <w:rFonts w:ascii="Symbol" w:hAnsi="Symbol"/>
    </w:rPr>
  </w:style>
  <w:style w:type="character" w:customStyle="1" w:styleId="WW8Num321z0">
    <w:name w:val="WW8Num321z0"/>
    <w:rsid w:val="00BB77FC"/>
    <w:rPr>
      <w:rFonts w:ascii="Symbol" w:hAnsi="Symbol"/>
    </w:rPr>
  </w:style>
  <w:style w:type="character" w:customStyle="1" w:styleId="WW8Num322z0">
    <w:name w:val="WW8Num322z0"/>
    <w:rsid w:val="00BB77FC"/>
    <w:rPr>
      <w:rFonts w:ascii="Symbol" w:hAnsi="Symbol"/>
    </w:rPr>
  </w:style>
  <w:style w:type="character" w:customStyle="1" w:styleId="WW8Num323z0">
    <w:name w:val="WW8Num323z0"/>
    <w:rsid w:val="00BB77FC"/>
    <w:rPr>
      <w:rFonts w:ascii="Symbol" w:hAnsi="Symbol" w:cs="Century Gothic"/>
      <w:sz w:val="20"/>
      <w:szCs w:val="20"/>
    </w:rPr>
  </w:style>
  <w:style w:type="character" w:customStyle="1" w:styleId="WW8Num324z0">
    <w:name w:val="WW8Num324z0"/>
    <w:rsid w:val="00BB77FC"/>
    <w:rPr>
      <w:rFonts w:ascii="Symbol" w:hAnsi="Symbol" w:cs="Century Gothic"/>
      <w:sz w:val="20"/>
      <w:szCs w:val="20"/>
    </w:rPr>
  </w:style>
  <w:style w:type="character" w:customStyle="1" w:styleId="WW8Num325z0">
    <w:name w:val="WW8Num325z0"/>
    <w:rsid w:val="00BB77FC"/>
    <w:rPr>
      <w:rFonts w:ascii="Symbol" w:hAnsi="Symbol"/>
    </w:rPr>
  </w:style>
  <w:style w:type="character" w:customStyle="1" w:styleId="WW8Num326z0">
    <w:name w:val="WW8Num32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27z0">
    <w:name w:val="WW8Num327z0"/>
    <w:rsid w:val="00BB77FC"/>
    <w:rPr>
      <w:rFonts w:ascii="Symbol" w:hAnsi="Symbol"/>
      <w:sz w:val="20"/>
    </w:rPr>
  </w:style>
  <w:style w:type="character" w:customStyle="1" w:styleId="WW8Num328z0">
    <w:name w:val="WW8Num328z0"/>
    <w:rsid w:val="00BB77FC"/>
    <w:rPr>
      <w:rFonts w:ascii="Symbol" w:hAnsi="Symbol"/>
    </w:rPr>
  </w:style>
  <w:style w:type="character" w:customStyle="1" w:styleId="WW8Num329z0">
    <w:name w:val="WW8Num329z0"/>
    <w:rsid w:val="00BB77FC"/>
    <w:rPr>
      <w:rFonts w:ascii="Symbol" w:hAnsi="Symbol"/>
    </w:rPr>
  </w:style>
  <w:style w:type="character" w:customStyle="1" w:styleId="WW8Num330z0">
    <w:name w:val="WW8Num33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31z0">
    <w:name w:val="WW8Num331z0"/>
    <w:rsid w:val="00BB77FC"/>
    <w:rPr>
      <w:b/>
      <w:i w:val="0"/>
    </w:rPr>
  </w:style>
  <w:style w:type="character" w:customStyle="1" w:styleId="WW8Num332z0">
    <w:name w:val="WW8Num332z0"/>
    <w:rsid w:val="00BB77FC"/>
    <w:rPr>
      <w:rFonts w:ascii="Symbol" w:hAnsi="Symbol" w:cs="Century Gothic"/>
      <w:b/>
      <w:bCs/>
      <w:i w:val="0"/>
      <w:iCs w:val="0"/>
      <w:sz w:val="22"/>
      <w:szCs w:val="22"/>
    </w:rPr>
  </w:style>
  <w:style w:type="character" w:customStyle="1" w:styleId="WW8Num333z0">
    <w:name w:val="WW8Num333z0"/>
    <w:rsid w:val="00BB77FC"/>
    <w:rPr>
      <w:rFonts w:ascii="Symbol" w:hAnsi="Symbol"/>
    </w:rPr>
  </w:style>
  <w:style w:type="character" w:customStyle="1" w:styleId="WW8Num334z0">
    <w:name w:val="WW8Num334z0"/>
    <w:rsid w:val="00BB77FC"/>
    <w:rPr>
      <w:rFonts w:ascii="Symbol" w:hAnsi="Symbol"/>
    </w:rPr>
  </w:style>
  <w:style w:type="character" w:customStyle="1" w:styleId="WW8Num335z0">
    <w:name w:val="WW8Num335z0"/>
    <w:rsid w:val="00BB77FC"/>
    <w:rPr>
      <w:rFonts w:ascii="Symbol" w:hAnsi="Symbol"/>
    </w:rPr>
  </w:style>
  <w:style w:type="character" w:customStyle="1" w:styleId="WW8Num336z0">
    <w:name w:val="WW8Num336z0"/>
    <w:rsid w:val="00BB77FC"/>
    <w:rPr>
      <w:rFonts w:ascii="Symbol" w:hAnsi="Symbol"/>
    </w:rPr>
  </w:style>
  <w:style w:type="character" w:customStyle="1" w:styleId="WW8Num337z0">
    <w:name w:val="WW8Num337z0"/>
    <w:rsid w:val="00BB77FC"/>
    <w:rPr>
      <w:rFonts w:ascii="Symbol" w:hAnsi="Symbol"/>
    </w:rPr>
  </w:style>
  <w:style w:type="character" w:customStyle="1" w:styleId="WW8Num338z0">
    <w:name w:val="WW8Num338z0"/>
    <w:rsid w:val="00BB77FC"/>
    <w:rPr>
      <w:rFonts w:ascii="Symbol" w:hAnsi="Symbol"/>
    </w:rPr>
  </w:style>
  <w:style w:type="character" w:customStyle="1" w:styleId="WW8Num339z0">
    <w:name w:val="WW8Num339z0"/>
    <w:rsid w:val="00BB77FC"/>
    <w:rPr>
      <w:rFonts w:ascii="Symbol" w:hAnsi="Symbol"/>
    </w:rPr>
  </w:style>
  <w:style w:type="character" w:customStyle="1" w:styleId="WW8Num340z0">
    <w:name w:val="WW8Num340z0"/>
    <w:rsid w:val="00BB77FC"/>
    <w:rPr>
      <w:rFonts w:ascii="Symbol" w:hAnsi="Symbol"/>
    </w:rPr>
  </w:style>
  <w:style w:type="character" w:customStyle="1" w:styleId="WW8Num341z0">
    <w:name w:val="WW8Num341z0"/>
    <w:rsid w:val="00BB77FC"/>
    <w:rPr>
      <w:rFonts w:ascii="Symbol" w:hAnsi="Symbol"/>
    </w:rPr>
  </w:style>
  <w:style w:type="character" w:customStyle="1" w:styleId="WW8Num342z0">
    <w:name w:val="WW8Num342z0"/>
    <w:rsid w:val="00BB77FC"/>
    <w:rPr>
      <w:rFonts w:ascii="Symbol" w:hAnsi="Symbol"/>
    </w:rPr>
  </w:style>
  <w:style w:type="character" w:customStyle="1" w:styleId="WW8Num343z0">
    <w:name w:val="WW8Num343z0"/>
    <w:rsid w:val="00BB77FC"/>
    <w:rPr>
      <w:rFonts w:ascii="Symbol" w:hAnsi="Symbol"/>
    </w:rPr>
  </w:style>
  <w:style w:type="character" w:customStyle="1" w:styleId="WW8Num344z0">
    <w:name w:val="WW8Num34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45z0">
    <w:name w:val="WW8Num345z0"/>
    <w:rsid w:val="00BB77FC"/>
    <w:rPr>
      <w:rFonts w:ascii="Symbol" w:hAnsi="Symbol"/>
    </w:rPr>
  </w:style>
  <w:style w:type="character" w:customStyle="1" w:styleId="WW8Num346z0">
    <w:name w:val="WW8Num34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47z0">
    <w:name w:val="WW8Num347z0"/>
    <w:rsid w:val="00BB77FC"/>
    <w:rPr>
      <w:rFonts w:ascii="Symbol" w:hAnsi="Symbol"/>
    </w:rPr>
  </w:style>
  <w:style w:type="character" w:customStyle="1" w:styleId="WW8Num348z0">
    <w:name w:val="WW8Num348z0"/>
    <w:rsid w:val="00BB77FC"/>
    <w:rPr>
      <w:rFonts w:ascii="Symbol" w:hAnsi="Symbol"/>
    </w:rPr>
  </w:style>
  <w:style w:type="character" w:customStyle="1" w:styleId="WW8Num349z0">
    <w:name w:val="WW8Num349z0"/>
    <w:rsid w:val="00BB77FC"/>
    <w:rPr>
      <w:rFonts w:ascii="Symbol" w:hAnsi="Symbol"/>
    </w:rPr>
  </w:style>
  <w:style w:type="character" w:customStyle="1" w:styleId="WW8Num350z0">
    <w:name w:val="WW8Num350z0"/>
    <w:rsid w:val="00BB77FC"/>
    <w:rPr>
      <w:rFonts w:ascii="Symbol" w:hAnsi="Symbol"/>
    </w:rPr>
  </w:style>
  <w:style w:type="character" w:customStyle="1" w:styleId="WW8Num351z0">
    <w:name w:val="WW8Num351z0"/>
    <w:rsid w:val="00BB77FC"/>
    <w:rPr>
      <w:rFonts w:ascii="Symbol" w:hAnsi="Symbol"/>
    </w:rPr>
  </w:style>
  <w:style w:type="character" w:customStyle="1" w:styleId="WW8Num352z0">
    <w:name w:val="WW8Num35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53z0">
    <w:name w:val="WW8Num35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54z0">
    <w:name w:val="WW8Num354z0"/>
    <w:rsid w:val="00BB77FC"/>
    <w:rPr>
      <w:rFonts w:ascii="Symbol" w:hAnsi="Symbol"/>
    </w:rPr>
  </w:style>
  <w:style w:type="character" w:customStyle="1" w:styleId="WW8Num355z0">
    <w:name w:val="WW8Num355z0"/>
    <w:rsid w:val="00BB77FC"/>
    <w:rPr>
      <w:rFonts w:ascii="Symbol" w:hAnsi="Symbol"/>
    </w:rPr>
  </w:style>
  <w:style w:type="character" w:customStyle="1" w:styleId="WW8Num356z0">
    <w:name w:val="WW8Num356z0"/>
    <w:rsid w:val="00BB77FC"/>
    <w:rPr>
      <w:rFonts w:ascii="Wingdings" w:hAnsi="Wingdings"/>
    </w:rPr>
  </w:style>
  <w:style w:type="character" w:customStyle="1" w:styleId="WW8Num357z0">
    <w:name w:val="WW8Num357z0"/>
    <w:rsid w:val="00BB77FC"/>
    <w:rPr>
      <w:rFonts w:ascii="Symbol" w:hAnsi="Symbol"/>
    </w:rPr>
  </w:style>
  <w:style w:type="character" w:customStyle="1" w:styleId="WW8Num358z0">
    <w:name w:val="WW8Num358z0"/>
    <w:rsid w:val="00BB77FC"/>
    <w:rPr>
      <w:rFonts w:ascii="Symbol" w:hAnsi="Symbol"/>
    </w:rPr>
  </w:style>
  <w:style w:type="character" w:customStyle="1" w:styleId="WW8Num359z0">
    <w:name w:val="WW8Num359z0"/>
    <w:rsid w:val="00BB77FC"/>
    <w:rPr>
      <w:rFonts w:ascii="Symbol" w:hAnsi="Symbol"/>
    </w:rPr>
  </w:style>
  <w:style w:type="character" w:customStyle="1" w:styleId="WW8Num360z0">
    <w:name w:val="WW8Num360z0"/>
    <w:rsid w:val="00BB77FC"/>
    <w:rPr>
      <w:rFonts w:ascii="Symbol" w:hAnsi="Symbol"/>
    </w:rPr>
  </w:style>
  <w:style w:type="character" w:customStyle="1" w:styleId="WW8Num361z0">
    <w:name w:val="WW8Num361z0"/>
    <w:rsid w:val="00BB77FC"/>
    <w:rPr>
      <w:rFonts w:ascii="Symbol" w:hAnsi="Symbol"/>
    </w:rPr>
  </w:style>
  <w:style w:type="character" w:customStyle="1" w:styleId="WW8Num362z0">
    <w:name w:val="WW8Num362z0"/>
    <w:rsid w:val="00BB77FC"/>
    <w:rPr>
      <w:rFonts w:ascii="Symbol" w:hAnsi="Symbol"/>
    </w:rPr>
  </w:style>
  <w:style w:type="character" w:customStyle="1" w:styleId="WW8Num363z0">
    <w:name w:val="WW8Num36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64z0">
    <w:name w:val="WW8Num364z0"/>
    <w:rsid w:val="00BB77FC"/>
    <w:rPr>
      <w:rFonts w:ascii="Symbol" w:hAnsi="Symbol"/>
    </w:rPr>
  </w:style>
  <w:style w:type="character" w:customStyle="1" w:styleId="WW8Num365z0">
    <w:name w:val="WW8Num365z0"/>
    <w:rsid w:val="00BB77FC"/>
    <w:rPr>
      <w:rFonts w:ascii="Symbol" w:hAnsi="Symbol"/>
    </w:rPr>
  </w:style>
  <w:style w:type="character" w:customStyle="1" w:styleId="WW8Num366z0">
    <w:name w:val="WW8Num36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67z0">
    <w:name w:val="WW8Num367z0"/>
    <w:rsid w:val="00BB77FC"/>
    <w:rPr>
      <w:rFonts w:ascii="Symbol" w:hAnsi="Symbol"/>
    </w:rPr>
  </w:style>
  <w:style w:type="character" w:customStyle="1" w:styleId="WW8Num368z0">
    <w:name w:val="WW8Num368z0"/>
    <w:rsid w:val="00BB77FC"/>
    <w:rPr>
      <w:rFonts w:ascii="Symbol" w:hAnsi="Symbol"/>
    </w:rPr>
  </w:style>
  <w:style w:type="character" w:customStyle="1" w:styleId="WW8Num369z0">
    <w:name w:val="WW8Num369z0"/>
    <w:rsid w:val="00BB77FC"/>
    <w:rPr>
      <w:rFonts w:ascii="Symbol" w:hAnsi="Symbol"/>
    </w:rPr>
  </w:style>
  <w:style w:type="character" w:customStyle="1" w:styleId="WW8Num370z0">
    <w:name w:val="WW8Num370z0"/>
    <w:rsid w:val="00BB77FC"/>
    <w:rPr>
      <w:rFonts w:ascii="Symbol" w:hAnsi="Symbol"/>
    </w:rPr>
  </w:style>
  <w:style w:type="character" w:customStyle="1" w:styleId="WW8Num371z0">
    <w:name w:val="WW8Num371z0"/>
    <w:rsid w:val="00BB77FC"/>
    <w:rPr>
      <w:rFonts w:ascii="Wingdings" w:hAnsi="Wingdings"/>
    </w:rPr>
  </w:style>
  <w:style w:type="character" w:customStyle="1" w:styleId="WW8Num372z0">
    <w:name w:val="WW8Num372z0"/>
    <w:rsid w:val="00BB77FC"/>
    <w:rPr>
      <w:rFonts w:ascii="Symbol" w:hAnsi="Symbol"/>
    </w:rPr>
  </w:style>
  <w:style w:type="character" w:customStyle="1" w:styleId="WW8Num373z0">
    <w:name w:val="WW8Num37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74z0">
    <w:name w:val="WW8Num374z0"/>
    <w:rsid w:val="00BB77FC"/>
    <w:rPr>
      <w:rFonts w:ascii="Symbol" w:hAnsi="Symbol"/>
    </w:rPr>
  </w:style>
  <w:style w:type="character" w:customStyle="1" w:styleId="WW8Num375z0">
    <w:name w:val="WW8Num375z0"/>
    <w:rsid w:val="00BB77FC"/>
    <w:rPr>
      <w:rFonts w:ascii="Symbol" w:hAnsi="Symbol"/>
    </w:rPr>
  </w:style>
  <w:style w:type="character" w:customStyle="1" w:styleId="WW8Num376z0">
    <w:name w:val="WW8Num376z0"/>
    <w:rsid w:val="00BB77FC"/>
    <w:rPr>
      <w:rFonts w:ascii="Symbol" w:hAnsi="Symbol"/>
    </w:rPr>
  </w:style>
  <w:style w:type="character" w:customStyle="1" w:styleId="WW8Num377z0">
    <w:name w:val="WW8Num377z0"/>
    <w:rsid w:val="00BB77FC"/>
    <w:rPr>
      <w:rFonts w:ascii="Symbol" w:hAnsi="Symbol"/>
    </w:rPr>
  </w:style>
  <w:style w:type="character" w:customStyle="1" w:styleId="WW8Num378z0">
    <w:name w:val="WW8Num378z0"/>
    <w:rsid w:val="00BB77FC"/>
    <w:rPr>
      <w:rFonts w:ascii="Symbol" w:hAnsi="Symbol"/>
    </w:rPr>
  </w:style>
  <w:style w:type="character" w:customStyle="1" w:styleId="WW8Num379z0">
    <w:name w:val="WW8Num379z0"/>
    <w:rsid w:val="00BB77FC"/>
    <w:rPr>
      <w:rFonts w:ascii="Symbol" w:hAnsi="Symbol"/>
    </w:rPr>
  </w:style>
  <w:style w:type="character" w:customStyle="1" w:styleId="WW8Num380z0">
    <w:name w:val="WW8Num380z0"/>
    <w:rsid w:val="00BB77FC"/>
    <w:rPr>
      <w:rFonts w:ascii="Symbol" w:hAnsi="Symbol"/>
    </w:rPr>
  </w:style>
  <w:style w:type="character" w:customStyle="1" w:styleId="WW8Num381z0">
    <w:name w:val="WW8Num381z0"/>
    <w:rsid w:val="00BB77FC"/>
    <w:rPr>
      <w:rFonts w:ascii="Symbol" w:hAnsi="Symbol"/>
    </w:rPr>
  </w:style>
  <w:style w:type="character" w:customStyle="1" w:styleId="WW8Num382z0">
    <w:name w:val="WW8Num382z0"/>
    <w:rsid w:val="00BB77FC"/>
    <w:rPr>
      <w:rFonts w:ascii="Symbol" w:hAnsi="Symbol"/>
    </w:rPr>
  </w:style>
  <w:style w:type="character" w:customStyle="1" w:styleId="WW8Num383z0">
    <w:name w:val="WW8Num38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84z0">
    <w:name w:val="WW8Num384z0"/>
    <w:rsid w:val="00BB77FC"/>
    <w:rPr>
      <w:rFonts w:ascii="Symbol" w:hAnsi="Symbol"/>
    </w:rPr>
  </w:style>
  <w:style w:type="character" w:customStyle="1" w:styleId="WW8Num385z0">
    <w:name w:val="WW8Num385z0"/>
    <w:rsid w:val="00BB77FC"/>
    <w:rPr>
      <w:rFonts w:ascii="Symbol" w:hAnsi="Symbol"/>
    </w:rPr>
  </w:style>
  <w:style w:type="character" w:customStyle="1" w:styleId="WW8Num386z0">
    <w:name w:val="WW8Num386z0"/>
    <w:rsid w:val="00BB77FC"/>
    <w:rPr>
      <w:rFonts w:ascii="Symbol" w:hAnsi="Symbol"/>
    </w:rPr>
  </w:style>
  <w:style w:type="character" w:customStyle="1" w:styleId="WW8Num387z0">
    <w:name w:val="WW8Num387z0"/>
    <w:rsid w:val="00BB77FC"/>
    <w:rPr>
      <w:rFonts w:ascii="Symbol" w:hAnsi="Symbol"/>
    </w:rPr>
  </w:style>
  <w:style w:type="character" w:customStyle="1" w:styleId="WW8Num388z0">
    <w:name w:val="WW8Num388z0"/>
    <w:rsid w:val="00BB77FC"/>
    <w:rPr>
      <w:rFonts w:ascii="Symbol" w:hAnsi="Symbol"/>
    </w:rPr>
  </w:style>
  <w:style w:type="character" w:customStyle="1" w:styleId="WW8Num389z0">
    <w:name w:val="WW8Num389z0"/>
    <w:rsid w:val="00BB77FC"/>
    <w:rPr>
      <w:rFonts w:ascii="Symbol" w:hAnsi="Symbol"/>
    </w:rPr>
  </w:style>
  <w:style w:type="character" w:customStyle="1" w:styleId="WW8Num390z0">
    <w:name w:val="WW8Num390z0"/>
    <w:rsid w:val="00BB77FC"/>
    <w:rPr>
      <w:rFonts w:ascii="Symbol" w:hAnsi="Symbol"/>
    </w:rPr>
  </w:style>
  <w:style w:type="character" w:customStyle="1" w:styleId="WW8Num391z0">
    <w:name w:val="WW8Num391z0"/>
    <w:rsid w:val="00BB77FC"/>
    <w:rPr>
      <w:rFonts w:ascii="Symbol" w:hAnsi="Symbol"/>
    </w:rPr>
  </w:style>
  <w:style w:type="character" w:customStyle="1" w:styleId="Absatz-Standardschriftart">
    <w:name w:val="Absatz-Standardschriftart"/>
    <w:rsid w:val="00BB77FC"/>
  </w:style>
  <w:style w:type="character" w:customStyle="1" w:styleId="WW8Num55z0">
    <w:name w:val="WW8Num55z0"/>
    <w:rsid w:val="00BB77FC"/>
    <w:rPr>
      <w:rFonts w:ascii="Symbol" w:hAnsi="Symbol"/>
    </w:rPr>
  </w:style>
  <w:style w:type="character" w:customStyle="1" w:styleId="WW8Num57z0">
    <w:name w:val="WW8Num57z0"/>
    <w:rsid w:val="00BB77FC"/>
    <w:rPr>
      <w:rFonts w:ascii="Symbol" w:hAnsi="Symbol" w:cs="Symbol"/>
      <w:color w:val="000000"/>
    </w:rPr>
  </w:style>
  <w:style w:type="character" w:customStyle="1" w:styleId="WW8Num65z0">
    <w:name w:val="WW8Num6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8z0">
    <w:name w:val="WW8Num6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3z0">
    <w:name w:val="WW8Num73z0"/>
    <w:rsid w:val="00BB77FC"/>
    <w:rPr>
      <w:rFonts w:ascii="Century Gothic" w:hAnsi="Century Gothic" w:cs="Century Gothic"/>
      <w:sz w:val="20"/>
      <w:szCs w:val="20"/>
    </w:rPr>
  </w:style>
  <w:style w:type="character" w:customStyle="1" w:styleId="WW-Absatz-Standardschriftart">
    <w:name w:val="WW-Absatz-Standardschriftart"/>
    <w:rsid w:val="00BB77FC"/>
  </w:style>
  <w:style w:type="character" w:customStyle="1" w:styleId="WW-Absatz-Standardschriftart1">
    <w:name w:val="WW-Absatz-Standardschriftart1"/>
    <w:rsid w:val="00BB77FC"/>
  </w:style>
  <w:style w:type="character" w:customStyle="1" w:styleId="WW8Num4z1">
    <w:name w:val="WW8Num4z1"/>
    <w:rsid w:val="00BB77FC"/>
    <w:rPr>
      <w:rFonts w:ascii="Courier New" w:hAnsi="Courier New" w:cs="Courier New"/>
    </w:rPr>
  </w:style>
  <w:style w:type="character" w:customStyle="1" w:styleId="WW8Num4z3">
    <w:name w:val="WW8Num4z3"/>
    <w:rsid w:val="00BB77FC"/>
    <w:rPr>
      <w:rFonts w:ascii="Symbol" w:hAnsi="Symbol"/>
    </w:rPr>
  </w:style>
  <w:style w:type="character" w:customStyle="1" w:styleId="WW8Num8z3">
    <w:name w:val="WW8Num8z3"/>
    <w:rsid w:val="00BB77FC"/>
    <w:rPr>
      <w:rFonts w:ascii="Symbol" w:hAnsi="Symbol"/>
    </w:rPr>
  </w:style>
  <w:style w:type="character" w:customStyle="1" w:styleId="WW8Num10z0">
    <w:name w:val="WW8Num1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8z0">
    <w:name w:val="WW8Num18z0"/>
    <w:rsid w:val="00BB77FC"/>
    <w:rPr>
      <w:color w:val="000000"/>
    </w:rPr>
  </w:style>
  <w:style w:type="character" w:customStyle="1" w:styleId="WW8Num22z0">
    <w:name w:val="WW8Num2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7z3">
    <w:name w:val="WW8Num27z3"/>
    <w:rsid w:val="00BB77FC"/>
    <w:rPr>
      <w:rFonts w:ascii="Symbol" w:hAnsi="Symbol"/>
    </w:rPr>
  </w:style>
  <w:style w:type="character" w:customStyle="1" w:styleId="WW8Num37z0">
    <w:name w:val="WW8Num37z0"/>
    <w:rsid w:val="00BB77FC"/>
    <w:rPr>
      <w:rFonts w:ascii="Symbol" w:hAnsi="Symbol"/>
    </w:rPr>
  </w:style>
  <w:style w:type="character" w:customStyle="1" w:styleId="WW8Num38z0">
    <w:name w:val="WW8Num38z0"/>
    <w:rsid w:val="00BB77FC"/>
    <w:rPr>
      <w:rFonts w:ascii="Symbol" w:hAnsi="Symbol"/>
    </w:rPr>
  </w:style>
  <w:style w:type="character" w:customStyle="1" w:styleId="WW8Num46z3">
    <w:name w:val="WW8Num46z3"/>
    <w:rsid w:val="00BB77FC"/>
    <w:rPr>
      <w:rFonts w:ascii="Symbol" w:hAnsi="Symbol"/>
    </w:rPr>
  </w:style>
  <w:style w:type="character" w:customStyle="1" w:styleId="WW8Num74z0">
    <w:name w:val="WW8Num74z0"/>
    <w:rsid w:val="00BB77F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BB77FC"/>
  </w:style>
  <w:style w:type="character" w:customStyle="1" w:styleId="WW8Num2z1">
    <w:name w:val="WW8Num2z1"/>
    <w:rsid w:val="00BB77FC"/>
    <w:rPr>
      <w:rFonts w:ascii="Courier New" w:hAnsi="Courier New" w:cs="Courier New"/>
    </w:rPr>
  </w:style>
  <w:style w:type="character" w:customStyle="1" w:styleId="WW8Num2z2">
    <w:name w:val="WW8Num2z2"/>
    <w:rsid w:val="00BB77FC"/>
    <w:rPr>
      <w:rFonts w:ascii="Wingdings" w:hAnsi="Wingdings"/>
    </w:rPr>
  </w:style>
  <w:style w:type="character" w:customStyle="1" w:styleId="WW8Num3z0">
    <w:name w:val="WW8Num3z0"/>
    <w:rsid w:val="00BB77FC"/>
    <w:rPr>
      <w:rFonts w:ascii="Symbol" w:hAnsi="Symbol"/>
    </w:rPr>
  </w:style>
  <w:style w:type="character" w:customStyle="1" w:styleId="WW8Num3z1">
    <w:name w:val="WW8Num3z1"/>
    <w:rsid w:val="00BB77FC"/>
    <w:rPr>
      <w:rFonts w:ascii="Courier New" w:hAnsi="Courier New" w:cs="Courier New"/>
    </w:rPr>
  </w:style>
  <w:style w:type="character" w:customStyle="1" w:styleId="WW8Num3z2">
    <w:name w:val="WW8Num3z2"/>
    <w:rsid w:val="00BB77FC"/>
    <w:rPr>
      <w:rFonts w:ascii="Wingdings" w:hAnsi="Wingdings"/>
    </w:rPr>
  </w:style>
  <w:style w:type="character" w:customStyle="1" w:styleId="WW8Num11z1">
    <w:name w:val="WW8Num1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1z2">
    <w:name w:val="WW8Num11z2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  <w:u w:val="none"/>
    </w:rPr>
  </w:style>
  <w:style w:type="character" w:customStyle="1" w:styleId="WW8Num13z1">
    <w:name w:val="WW8Num1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3z2">
    <w:name w:val="WW8Num13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19z1">
    <w:name w:val="WW8Num19z1"/>
    <w:rsid w:val="00BB77FC"/>
    <w:rPr>
      <w:rFonts w:ascii="Courier New" w:hAnsi="Courier New"/>
    </w:rPr>
  </w:style>
  <w:style w:type="character" w:customStyle="1" w:styleId="WW8Num19z2">
    <w:name w:val="WW8Num19z2"/>
    <w:rsid w:val="00BB77FC"/>
    <w:rPr>
      <w:rFonts w:ascii="Wingdings" w:hAnsi="Wingdings"/>
    </w:rPr>
  </w:style>
  <w:style w:type="character" w:customStyle="1" w:styleId="WW8Num22z1">
    <w:name w:val="WW8Num22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2z2">
    <w:name w:val="WW8Num22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42z1">
    <w:name w:val="WW8Num42z1"/>
    <w:rsid w:val="00BB77FC"/>
    <w:rPr>
      <w:rFonts w:ascii="Courier New" w:hAnsi="Courier New" w:cs="Courier New"/>
    </w:rPr>
  </w:style>
  <w:style w:type="character" w:customStyle="1" w:styleId="WW8Num42z3">
    <w:name w:val="WW8Num42z3"/>
    <w:rsid w:val="00BB77FC"/>
    <w:rPr>
      <w:rFonts w:ascii="Symbol" w:hAnsi="Symbol"/>
    </w:rPr>
  </w:style>
  <w:style w:type="character" w:customStyle="1" w:styleId="WW8Num44z3">
    <w:name w:val="WW8Num44z3"/>
    <w:rsid w:val="00BB77FC"/>
    <w:rPr>
      <w:rFonts w:ascii="Symbol" w:hAnsi="Symbol"/>
    </w:rPr>
  </w:style>
  <w:style w:type="character" w:customStyle="1" w:styleId="WW8Num50z1">
    <w:name w:val="WW8Num50z1"/>
    <w:rsid w:val="00BB77FC"/>
    <w:rPr>
      <w:rFonts w:ascii="Courier New" w:hAnsi="Courier New" w:cs="Courier New"/>
    </w:rPr>
  </w:style>
  <w:style w:type="character" w:customStyle="1" w:styleId="WW8Num50z3">
    <w:name w:val="WW8Num50z3"/>
    <w:rsid w:val="00BB77FC"/>
    <w:rPr>
      <w:rFonts w:ascii="Symbol" w:hAnsi="Symbol"/>
    </w:rPr>
  </w:style>
  <w:style w:type="character" w:customStyle="1" w:styleId="WW8Num51z1">
    <w:name w:val="WW8Num51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1z2">
    <w:name w:val="WW8Num51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2z1">
    <w:name w:val="WW8Num52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2z2">
    <w:name w:val="WW8Num52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64z1">
    <w:name w:val="WW8Num64z1"/>
    <w:rsid w:val="00BB77FC"/>
    <w:rPr>
      <w:rFonts w:ascii="Courier New" w:hAnsi="Courier New" w:cs="Courier New"/>
    </w:rPr>
  </w:style>
  <w:style w:type="character" w:customStyle="1" w:styleId="WW8Num64z2">
    <w:name w:val="WW8Num64z2"/>
    <w:rsid w:val="00BB77FC"/>
    <w:rPr>
      <w:rFonts w:ascii="Wingdings" w:hAnsi="Wingdings"/>
    </w:rPr>
  </w:style>
  <w:style w:type="character" w:customStyle="1" w:styleId="WW8Num71z3">
    <w:name w:val="WW8Num71z3"/>
    <w:rsid w:val="00BB77FC"/>
    <w:rPr>
      <w:rFonts w:ascii="Symbol" w:hAnsi="Symbol"/>
    </w:rPr>
  </w:style>
  <w:style w:type="character" w:customStyle="1" w:styleId="WW8Num78z3">
    <w:name w:val="WW8Num78z3"/>
    <w:rsid w:val="00BB77FC"/>
    <w:rPr>
      <w:rFonts w:ascii="Symbol" w:hAnsi="Symbol"/>
    </w:rPr>
  </w:style>
  <w:style w:type="character" w:customStyle="1" w:styleId="WW8Num80z1">
    <w:name w:val="WW8Num80z1"/>
    <w:rsid w:val="00BB77FC"/>
    <w:rPr>
      <w:rFonts w:ascii="Arial" w:hAnsi="Arial" w:cs="Arial"/>
      <w:b/>
      <w:bCs/>
      <w:i w:val="0"/>
      <w:iCs w:val="0"/>
      <w:sz w:val="22"/>
      <w:szCs w:val="22"/>
    </w:rPr>
  </w:style>
  <w:style w:type="character" w:customStyle="1" w:styleId="WW8Num82z1">
    <w:name w:val="WW8Num82z1"/>
    <w:rsid w:val="00BB77FC"/>
    <w:rPr>
      <w:rFonts w:ascii="Courier New" w:hAnsi="Courier New" w:cs="Courier New"/>
    </w:rPr>
  </w:style>
  <w:style w:type="character" w:customStyle="1" w:styleId="WW8Num82z2">
    <w:name w:val="WW8Num82z2"/>
    <w:rsid w:val="00BB77FC"/>
    <w:rPr>
      <w:rFonts w:ascii="Wingdings" w:hAnsi="Wingdings"/>
    </w:rPr>
  </w:style>
  <w:style w:type="character" w:customStyle="1" w:styleId="WW8Num100z1">
    <w:name w:val="WW8Num100z1"/>
    <w:rsid w:val="00BB77FC"/>
    <w:rPr>
      <w:rFonts w:ascii="Courier New" w:hAnsi="Courier New"/>
    </w:rPr>
  </w:style>
  <w:style w:type="character" w:customStyle="1" w:styleId="WW8Num100z2">
    <w:name w:val="WW8Num100z2"/>
    <w:rsid w:val="00BB77FC"/>
    <w:rPr>
      <w:rFonts w:ascii="Wingdings" w:hAnsi="Wingdings"/>
    </w:rPr>
  </w:style>
  <w:style w:type="character" w:customStyle="1" w:styleId="WW8Num117z1">
    <w:name w:val="WW8Num117z1"/>
    <w:rsid w:val="00BB77FC"/>
    <w:rPr>
      <w:rFonts w:ascii="Courier New" w:hAnsi="Courier New" w:cs="Courier New"/>
    </w:rPr>
  </w:style>
  <w:style w:type="character" w:customStyle="1" w:styleId="WW8Num117z2">
    <w:name w:val="WW8Num117z2"/>
    <w:rsid w:val="00BB77FC"/>
    <w:rPr>
      <w:rFonts w:ascii="Wingdings" w:hAnsi="Wingdings" w:cs="Wingdings"/>
    </w:rPr>
  </w:style>
  <w:style w:type="character" w:customStyle="1" w:styleId="WW8Num117z3">
    <w:name w:val="WW8Num117z3"/>
    <w:rsid w:val="00BB77FC"/>
    <w:rPr>
      <w:rFonts w:ascii="Symbol" w:hAnsi="Symbol" w:cs="Symbol"/>
    </w:rPr>
  </w:style>
  <w:style w:type="character" w:customStyle="1" w:styleId="WW8Num129z1">
    <w:name w:val="WW8Num129z1"/>
    <w:rsid w:val="00BB77FC"/>
    <w:rPr>
      <w:rFonts w:ascii="Courier New" w:hAnsi="Courier New"/>
    </w:rPr>
  </w:style>
  <w:style w:type="character" w:customStyle="1" w:styleId="WW8Num129z2">
    <w:name w:val="WW8Num129z2"/>
    <w:rsid w:val="00BB77FC"/>
    <w:rPr>
      <w:rFonts w:ascii="Wingdings" w:hAnsi="Wingdings"/>
    </w:rPr>
  </w:style>
  <w:style w:type="character" w:customStyle="1" w:styleId="WW8Num131z1">
    <w:name w:val="WW8Num131z1"/>
    <w:rsid w:val="00BB77FC"/>
    <w:rPr>
      <w:rFonts w:ascii="Courier New" w:hAnsi="Courier New"/>
    </w:rPr>
  </w:style>
  <w:style w:type="character" w:customStyle="1" w:styleId="WW8Num131z2">
    <w:name w:val="WW8Num131z2"/>
    <w:rsid w:val="00BB77FC"/>
    <w:rPr>
      <w:rFonts w:ascii="Wingdings" w:hAnsi="Wingdings"/>
    </w:rPr>
  </w:style>
  <w:style w:type="character" w:customStyle="1" w:styleId="WW8Num139z1">
    <w:name w:val="WW8Num13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39z2">
    <w:name w:val="WW8Num13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43z1">
    <w:name w:val="WW8Num143z1"/>
    <w:rsid w:val="00BB77FC"/>
    <w:rPr>
      <w:rFonts w:ascii="Courier New" w:hAnsi="Courier New" w:cs="Courier New"/>
    </w:rPr>
  </w:style>
  <w:style w:type="character" w:customStyle="1" w:styleId="WW8Num143z2">
    <w:name w:val="WW8Num143z2"/>
    <w:rsid w:val="00BB77FC"/>
    <w:rPr>
      <w:rFonts w:ascii="Wingdings" w:hAnsi="Wingdings"/>
    </w:rPr>
  </w:style>
  <w:style w:type="character" w:customStyle="1" w:styleId="WW8Num149z1">
    <w:name w:val="WW8Num149z1"/>
    <w:rsid w:val="00BB77FC"/>
    <w:rPr>
      <w:rFonts w:ascii="Courier New" w:hAnsi="Courier New" w:cs="Courier New"/>
    </w:rPr>
  </w:style>
  <w:style w:type="character" w:customStyle="1" w:styleId="WW8Num149z2">
    <w:name w:val="WW8Num149z2"/>
    <w:rsid w:val="00BB77FC"/>
    <w:rPr>
      <w:rFonts w:ascii="Wingdings" w:hAnsi="Wingdings"/>
    </w:rPr>
  </w:style>
  <w:style w:type="character" w:customStyle="1" w:styleId="WW8Num150z1">
    <w:name w:val="WW8Num150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50z2">
    <w:name w:val="WW8Num150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52z1">
    <w:name w:val="WW8Num152z1"/>
    <w:rsid w:val="00BB77FC"/>
    <w:rPr>
      <w:rFonts w:ascii="Courier New" w:hAnsi="Courier New"/>
    </w:rPr>
  </w:style>
  <w:style w:type="character" w:customStyle="1" w:styleId="WW8Num152z2">
    <w:name w:val="WW8Num152z2"/>
    <w:rsid w:val="00BB77FC"/>
    <w:rPr>
      <w:rFonts w:ascii="Wingdings" w:hAnsi="Wingdings"/>
    </w:rPr>
  </w:style>
  <w:style w:type="character" w:customStyle="1" w:styleId="WW8Num154z1">
    <w:name w:val="WW8Num154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54z2">
    <w:name w:val="WW8Num154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56z1">
    <w:name w:val="WW8Num156z1"/>
    <w:rsid w:val="00BB77FC"/>
    <w:rPr>
      <w:rFonts w:ascii="Courier New" w:hAnsi="Courier New"/>
    </w:rPr>
  </w:style>
  <w:style w:type="character" w:customStyle="1" w:styleId="WW8Num156z2">
    <w:name w:val="WW8Num156z2"/>
    <w:rsid w:val="00BB77FC"/>
    <w:rPr>
      <w:rFonts w:ascii="Wingdings" w:hAnsi="Wingdings"/>
    </w:rPr>
  </w:style>
  <w:style w:type="character" w:customStyle="1" w:styleId="WW8Num157z1">
    <w:name w:val="WW8Num157z1"/>
    <w:rsid w:val="00BB77FC"/>
    <w:rPr>
      <w:rFonts w:ascii="Courier New" w:hAnsi="Courier New"/>
    </w:rPr>
  </w:style>
  <w:style w:type="character" w:customStyle="1" w:styleId="WW8Num157z2">
    <w:name w:val="WW8Num157z2"/>
    <w:rsid w:val="00BB77FC"/>
    <w:rPr>
      <w:rFonts w:ascii="Wingdings" w:hAnsi="Wingdings"/>
    </w:rPr>
  </w:style>
  <w:style w:type="character" w:customStyle="1" w:styleId="WW8Num161z1">
    <w:name w:val="WW8Num16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61z2">
    <w:name w:val="WW8Num161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167z1">
    <w:name w:val="WW8Num167z1"/>
    <w:rsid w:val="00BB77FC"/>
    <w:rPr>
      <w:rFonts w:ascii="Courier New" w:hAnsi="Courier New"/>
    </w:rPr>
  </w:style>
  <w:style w:type="character" w:customStyle="1" w:styleId="WW8Num167z2">
    <w:name w:val="WW8Num167z2"/>
    <w:rsid w:val="00BB77FC"/>
    <w:rPr>
      <w:rFonts w:ascii="Wingdings" w:hAnsi="Wingdings"/>
    </w:rPr>
  </w:style>
  <w:style w:type="character" w:customStyle="1" w:styleId="WW8Num192z1">
    <w:name w:val="WW8Num192z1"/>
    <w:rsid w:val="00BB77FC"/>
    <w:rPr>
      <w:rFonts w:ascii="Courier New" w:hAnsi="Courier New"/>
    </w:rPr>
  </w:style>
  <w:style w:type="character" w:customStyle="1" w:styleId="WW8Num192z2">
    <w:name w:val="WW8Num192z2"/>
    <w:rsid w:val="00BB77FC"/>
    <w:rPr>
      <w:rFonts w:ascii="Wingdings" w:hAnsi="Wingdings"/>
    </w:rPr>
  </w:style>
  <w:style w:type="character" w:customStyle="1" w:styleId="WW8Num199z1">
    <w:name w:val="WW8Num19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99z2">
    <w:name w:val="WW8Num19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201z1">
    <w:name w:val="WW8Num20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01z2">
    <w:name w:val="WW8Num201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207z3">
    <w:name w:val="WW8Num207z3"/>
    <w:rsid w:val="00BB77FC"/>
    <w:rPr>
      <w:rFonts w:ascii="Symbol" w:hAnsi="Symbol"/>
    </w:rPr>
  </w:style>
  <w:style w:type="character" w:customStyle="1" w:styleId="WW8Num217z1">
    <w:name w:val="WW8Num217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217z2">
    <w:name w:val="WW8Num217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221z1">
    <w:name w:val="WW8Num221z1"/>
    <w:rsid w:val="00BB77FC"/>
    <w:rPr>
      <w:rFonts w:ascii="Courier New" w:hAnsi="Courier New"/>
      <w:sz w:val="20"/>
    </w:rPr>
  </w:style>
  <w:style w:type="character" w:customStyle="1" w:styleId="WW8Num221z2">
    <w:name w:val="WW8Num221z2"/>
    <w:rsid w:val="00BB77FC"/>
    <w:rPr>
      <w:rFonts w:ascii="Wingdings" w:hAnsi="Wingdings"/>
      <w:sz w:val="20"/>
    </w:rPr>
  </w:style>
  <w:style w:type="character" w:customStyle="1" w:styleId="WW8Num223z1">
    <w:name w:val="WW8Num223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223z2">
    <w:name w:val="WW8Num223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231z1">
    <w:name w:val="WW8Num231z1"/>
    <w:rsid w:val="00BB77FC"/>
    <w:rPr>
      <w:rFonts w:ascii="Courier New" w:hAnsi="Courier New"/>
    </w:rPr>
  </w:style>
  <w:style w:type="character" w:customStyle="1" w:styleId="WW8Num231z2">
    <w:name w:val="WW8Num231z2"/>
    <w:rsid w:val="00BB77FC"/>
    <w:rPr>
      <w:rFonts w:ascii="Wingdings" w:hAnsi="Wingdings"/>
    </w:rPr>
  </w:style>
  <w:style w:type="character" w:customStyle="1" w:styleId="WW8Num237z1">
    <w:name w:val="WW8Num237z1"/>
    <w:rsid w:val="00BB77FC"/>
    <w:rPr>
      <w:rFonts w:ascii="Courier New" w:hAnsi="Courier New" w:cs="Courier New"/>
    </w:rPr>
  </w:style>
  <w:style w:type="character" w:customStyle="1" w:styleId="WW8Num237z2">
    <w:name w:val="WW8Num237z2"/>
    <w:rsid w:val="00BB77FC"/>
    <w:rPr>
      <w:rFonts w:ascii="Wingdings" w:hAnsi="Wingdings"/>
    </w:rPr>
  </w:style>
  <w:style w:type="character" w:customStyle="1" w:styleId="WW8Num240z2">
    <w:name w:val="WW8Num240z2"/>
    <w:rsid w:val="00BB77FC"/>
    <w:rPr>
      <w:rFonts w:ascii="Symbol" w:hAnsi="Symbol"/>
    </w:rPr>
  </w:style>
  <w:style w:type="character" w:customStyle="1" w:styleId="WW8Num253z1">
    <w:name w:val="WW8Num253z1"/>
    <w:rsid w:val="00BB77FC"/>
    <w:rPr>
      <w:rFonts w:ascii="Courier New" w:hAnsi="Courier New"/>
    </w:rPr>
  </w:style>
  <w:style w:type="character" w:customStyle="1" w:styleId="WW8Num253z2">
    <w:name w:val="WW8Num253z2"/>
    <w:rsid w:val="00BB77FC"/>
    <w:rPr>
      <w:rFonts w:ascii="Wingdings" w:hAnsi="Wingdings"/>
    </w:rPr>
  </w:style>
  <w:style w:type="character" w:customStyle="1" w:styleId="WW8Num263z1">
    <w:name w:val="WW8Num263z1"/>
    <w:rsid w:val="00BB77FC"/>
    <w:rPr>
      <w:rFonts w:ascii="Courier New" w:hAnsi="Courier New" w:cs="Courier New"/>
    </w:rPr>
  </w:style>
  <w:style w:type="character" w:customStyle="1" w:styleId="WW8Num263z3">
    <w:name w:val="WW8Num263z3"/>
    <w:rsid w:val="00BB77FC"/>
    <w:rPr>
      <w:rFonts w:ascii="Symbol" w:hAnsi="Symbol"/>
    </w:rPr>
  </w:style>
  <w:style w:type="character" w:customStyle="1" w:styleId="WW8Num266z1">
    <w:name w:val="WW8Num266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66z2">
    <w:name w:val="WW8Num266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267z1">
    <w:name w:val="WW8Num267z1"/>
    <w:rsid w:val="00BB77FC"/>
    <w:rPr>
      <w:rFonts w:ascii="Courier New" w:hAnsi="Courier New"/>
    </w:rPr>
  </w:style>
  <w:style w:type="character" w:customStyle="1" w:styleId="WW8Num267z2">
    <w:name w:val="WW8Num267z2"/>
    <w:rsid w:val="00BB77FC"/>
    <w:rPr>
      <w:rFonts w:ascii="Wingdings" w:hAnsi="Wingdings"/>
    </w:rPr>
  </w:style>
  <w:style w:type="character" w:customStyle="1" w:styleId="WW8Num288z1">
    <w:name w:val="WW8Num288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88z2">
    <w:name w:val="WW8Num288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02z1">
    <w:name w:val="WW8Num302z1"/>
    <w:rsid w:val="00BB77FC"/>
    <w:rPr>
      <w:rFonts w:ascii="Courier New" w:hAnsi="Courier New" w:cs="Courier New"/>
    </w:rPr>
  </w:style>
  <w:style w:type="character" w:customStyle="1" w:styleId="WW8Num302z2">
    <w:name w:val="WW8Num302z2"/>
    <w:rsid w:val="00BB77FC"/>
    <w:rPr>
      <w:rFonts w:ascii="Wingdings" w:hAnsi="Wingdings"/>
    </w:rPr>
  </w:style>
  <w:style w:type="character" w:customStyle="1" w:styleId="WW8Num303z1">
    <w:name w:val="WW8Num30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03z2">
    <w:name w:val="WW8Num303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09z1">
    <w:name w:val="WW8Num309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09z2">
    <w:name w:val="WW8Num309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11z1">
    <w:name w:val="WW8Num311z1"/>
    <w:rsid w:val="00BB77FC"/>
    <w:rPr>
      <w:rFonts w:ascii="Courier New" w:hAnsi="Courier New" w:cs="Courier New"/>
    </w:rPr>
  </w:style>
  <w:style w:type="character" w:customStyle="1" w:styleId="WW8Num311z2">
    <w:name w:val="WW8Num311z2"/>
    <w:rsid w:val="00BB77FC"/>
    <w:rPr>
      <w:rFonts w:ascii="Wingdings" w:hAnsi="Wingdings"/>
    </w:rPr>
  </w:style>
  <w:style w:type="character" w:customStyle="1" w:styleId="WW8Num315z1">
    <w:name w:val="WW8Num315z1"/>
    <w:rsid w:val="00BB77FC"/>
    <w:rPr>
      <w:rFonts w:ascii="Courier New" w:hAnsi="Courier New" w:cs="Courier New"/>
    </w:rPr>
  </w:style>
  <w:style w:type="character" w:customStyle="1" w:styleId="WW8Num315z2">
    <w:name w:val="WW8Num315z2"/>
    <w:rsid w:val="00BB77FC"/>
    <w:rPr>
      <w:rFonts w:ascii="Wingdings" w:hAnsi="Wingdings"/>
    </w:rPr>
  </w:style>
  <w:style w:type="character" w:customStyle="1" w:styleId="WW8Num315z3">
    <w:name w:val="WW8Num315z3"/>
    <w:rsid w:val="00BB77FC"/>
    <w:rPr>
      <w:rFonts w:ascii="Symbol" w:hAnsi="Symbol"/>
    </w:rPr>
  </w:style>
  <w:style w:type="character" w:customStyle="1" w:styleId="WW8Num319z1">
    <w:name w:val="WW8Num31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19z2">
    <w:name w:val="WW8Num31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25z1">
    <w:name w:val="WW8Num325z1"/>
    <w:rsid w:val="00BB77FC"/>
    <w:rPr>
      <w:rFonts w:ascii="Courier New" w:hAnsi="Courier New" w:cs="Courier New"/>
    </w:rPr>
  </w:style>
  <w:style w:type="character" w:customStyle="1" w:styleId="WW8Num325z2">
    <w:name w:val="WW8Num325z2"/>
    <w:rsid w:val="00BB77FC"/>
    <w:rPr>
      <w:rFonts w:ascii="Wingdings" w:hAnsi="Wingdings"/>
    </w:rPr>
  </w:style>
  <w:style w:type="character" w:customStyle="1" w:styleId="WW8Num327z1">
    <w:name w:val="WW8Num327z1"/>
    <w:rsid w:val="00BB77FC"/>
    <w:rPr>
      <w:rFonts w:ascii="Courier New" w:hAnsi="Courier New"/>
      <w:sz w:val="20"/>
    </w:rPr>
  </w:style>
  <w:style w:type="character" w:customStyle="1" w:styleId="WW8Num327z2">
    <w:name w:val="WW8Num327z2"/>
    <w:rsid w:val="00BB77FC"/>
    <w:rPr>
      <w:rFonts w:ascii="Wingdings" w:hAnsi="Wingdings"/>
      <w:sz w:val="20"/>
    </w:rPr>
  </w:style>
  <w:style w:type="character" w:customStyle="1" w:styleId="WW8Num335z1">
    <w:name w:val="WW8Num335z1"/>
    <w:rsid w:val="00BB77FC"/>
    <w:rPr>
      <w:rFonts w:ascii="Courier New" w:hAnsi="Courier New" w:cs="Courier New"/>
    </w:rPr>
  </w:style>
  <w:style w:type="character" w:customStyle="1" w:styleId="WW8Num335z2">
    <w:name w:val="WW8Num335z2"/>
    <w:rsid w:val="00BB77FC"/>
    <w:rPr>
      <w:rFonts w:ascii="Wingdings" w:hAnsi="Wingdings"/>
    </w:rPr>
  </w:style>
  <w:style w:type="character" w:customStyle="1" w:styleId="WW8Num337z1">
    <w:name w:val="WW8Num337z1"/>
    <w:rsid w:val="00BB77FC"/>
    <w:rPr>
      <w:rFonts w:ascii="Courier New" w:hAnsi="Courier New" w:cs="Courier New"/>
    </w:rPr>
  </w:style>
  <w:style w:type="character" w:customStyle="1" w:styleId="WW8Num337z2">
    <w:name w:val="WW8Num337z2"/>
    <w:rsid w:val="00BB77FC"/>
    <w:rPr>
      <w:rFonts w:ascii="Wingdings" w:hAnsi="Wingdings"/>
    </w:rPr>
  </w:style>
  <w:style w:type="character" w:customStyle="1" w:styleId="WW8Num338z1">
    <w:name w:val="WW8Num338z1"/>
    <w:rsid w:val="00BB77FC"/>
    <w:rPr>
      <w:rFonts w:ascii="Courier New" w:hAnsi="Courier New" w:cs="Courier New"/>
    </w:rPr>
  </w:style>
  <w:style w:type="character" w:customStyle="1" w:styleId="WW8Num338z2">
    <w:name w:val="WW8Num338z2"/>
    <w:rsid w:val="00BB77FC"/>
    <w:rPr>
      <w:rFonts w:ascii="Wingdings" w:hAnsi="Wingdings"/>
    </w:rPr>
  </w:style>
  <w:style w:type="character" w:customStyle="1" w:styleId="WW8Num342z1">
    <w:name w:val="WW8Num342z1"/>
    <w:rsid w:val="00BB77FC"/>
    <w:rPr>
      <w:rFonts w:ascii="Courier New" w:hAnsi="Courier New" w:cs="Courier New"/>
    </w:rPr>
  </w:style>
  <w:style w:type="character" w:customStyle="1" w:styleId="WW8Num342z2">
    <w:name w:val="WW8Num342z2"/>
    <w:rsid w:val="00BB77FC"/>
    <w:rPr>
      <w:rFonts w:ascii="Wingdings" w:hAnsi="Wingdings"/>
    </w:rPr>
  </w:style>
  <w:style w:type="character" w:customStyle="1" w:styleId="WW8Num346z1">
    <w:name w:val="WW8Num346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46z2">
    <w:name w:val="WW8Num346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52z1">
    <w:name w:val="WW8Num352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52z2">
    <w:name w:val="WW8Num352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53z1">
    <w:name w:val="WW8Num35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53z2">
    <w:name w:val="WW8Num353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356z3">
    <w:name w:val="WW8Num356z3"/>
    <w:rsid w:val="00BB77FC"/>
    <w:rPr>
      <w:rFonts w:ascii="Symbol" w:hAnsi="Symbol"/>
    </w:rPr>
  </w:style>
  <w:style w:type="character" w:customStyle="1" w:styleId="WW8Num357z1">
    <w:name w:val="WW8Num357z1"/>
    <w:rsid w:val="00BB77FC"/>
    <w:rPr>
      <w:rFonts w:ascii="Courier New" w:hAnsi="Courier New" w:cs="Courier New"/>
    </w:rPr>
  </w:style>
  <w:style w:type="character" w:customStyle="1" w:styleId="WW8Num357z2">
    <w:name w:val="WW8Num357z2"/>
    <w:rsid w:val="00BB77FC"/>
    <w:rPr>
      <w:rFonts w:ascii="Wingdings" w:hAnsi="Wingdings"/>
    </w:rPr>
  </w:style>
  <w:style w:type="character" w:customStyle="1" w:styleId="WW8Num366z1">
    <w:name w:val="WW8Num366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66z2">
    <w:name w:val="WW8Num366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67z1">
    <w:name w:val="WW8Num367z1"/>
    <w:rsid w:val="00BB77FC"/>
    <w:rPr>
      <w:rFonts w:ascii="Courier New" w:hAnsi="Courier New"/>
    </w:rPr>
  </w:style>
  <w:style w:type="character" w:customStyle="1" w:styleId="WW8Num367z2">
    <w:name w:val="WW8Num367z2"/>
    <w:rsid w:val="00BB77FC"/>
    <w:rPr>
      <w:rFonts w:ascii="Wingdings" w:hAnsi="Wingdings"/>
    </w:rPr>
  </w:style>
  <w:style w:type="character" w:customStyle="1" w:styleId="WW8Num369z1">
    <w:name w:val="WW8Num369z1"/>
    <w:rsid w:val="00BB77FC"/>
    <w:rPr>
      <w:rFonts w:ascii="Courier New" w:hAnsi="Courier New" w:cs="Courier New"/>
    </w:rPr>
  </w:style>
  <w:style w:type="character" w:customStyle="1" w:styleId="WW8Num369z2">
    <w:name w:val="WW8Num369z2"/>
    <w:rsid w:val="00BB77FC"/>
    <w:rPr>
      <w:rFonts w:ascii="Wingdings" w:hAnsi="Wingdings"/>
    </w:rPr>
  </w:style>
  <w:style w:type="character" w:customStyle="1" w:styleId="WW8Num373z1">
    <w:name w:val="WW8Num373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73z2">
    <w:name w:val="WW8Num373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74z1">
    <w:name w:val="WW8Num374z1"/>
    <w:rsid w:val="00BB77FC"/>
    <w:rPr>
      <w:rFonts w:ascii="Courier New" w:hAnsi="Courier New"/>
    </w:rPr>
  </w:style>
  <w:style w:type="character" w:customStyle="1" w:styleId="WW8Num374z2">
    <w:name w:val="WW8Num374z2"/>
    <w:rsid w:val="00BB77FC"/>
    <w:rPr>
      <w:rFonts w:ascii="Wingdings" w:hAnsi="Wingdings"/>
    </w:rPr>
  </w:style>
  <w:style w:type="character" w:customStyle="1" w:styleId="WW8Num387z1">
    <w:name w:val="WW8Num387z1"/>
    <w:rsid w:val="00BB77FC"/>
    <w:rPr>
      <w:rFonts w:ascii="Courier New" w:hAnsi="Courier New"/>
    </w:rPr>
  </w:style>
  <w:style w:type="character" w:customStyle="1" w:styleId="WW8Num387z2">
    <w:name w:val="WW8Num387z2"/>
    <w:rsid w:val="00BB77FC"/>
    <w:rPr>
      <w:rFonts w:ascii="Wingdings" w:hAnsi="Wingdings"/>
    </w:rPr>
  </w:style>
  <w:style w:type="character" w:customStyle="1" w:styleId="WW8Num392z0">
    <w:name w:val="WW8Num39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92z1">
    <w:name w:val="WW8Num392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92z2">
    <w:name w:val="WW8Num392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96z0">
    <w:name w:val="WW8Num396z0"/>
    <w:rsid w:val="00BB77FC"/>
    <w:rPr>
      <w:rFonts w:ascii="Symbol" w:hAnsi="Symbol"/>
    </w:rPr>
  </w:style>
  <w:style w:type="character" w:customStyle="1" w:styleId="WW8Num396z1">
    <w:name w:val="WW8Num396z1"/>
    <w:rsid w:val="00BB77FC"/>
    <w:rPr>
      <w:rFonts w:ascii="Courier New" w:hAnsi="Courier New"/>
    </w:rPr>
  </w:style>
  <w:style w:type="character" w:customStyle="1" w:styleId="WW8Num396z2">
    <w:name w:val="WW8Num396z2"/>
    <w:rsid w:val="00BB77FC"/>
    <w:rPr>
      <w:rFonts w:ascii="Wingdings" w:hAnsi="Wingdings"/>
    </w:rPr>
  </w:style>
  <w:style w:type="character" w:customStyle="1" w:styleId="WW8Num398z0">
    <w:name w:val="WW8Num398z0"/>
    <w:rsid w:val="00BB77FC"/>
    <w:rPr>
      <w:rFonts w:ascii="Wingdings" w:hAnsi="Wingdings"/>
      <w:sz w:val="16"/>
    </w:rPr>
  </w:style>
  <w:style w:type="character" w:customStyle="1" w:styleId="WW8Num399z0">
    <w:name w:val="WW8Num399z0"/>
    <w:rsid w:val="00BB77FC"/>
    <w:rPr>
      <w:rFonts w:ascii="Symbol" w:hAnsi="Symbol"/>
    </w:rPr>
  </w:style>
  <w:style w:type="character" w:customStyle="1" w:styleId="WW8Num399z1">
    <w:name w:val="WW8Num399z1"/>
    <w:rsid w:val="00BB77FC"/>
    <w:rPr>
      <w:rFonts w:ascii="Courier New" w:hAnsi="Courier New"/>
    </w:rPr>
  </w:style>
  <w:style w:type="character" w:customStyle="1" w:styleId="WW8Num399z2">
    <w:name w:val="WW8Num399z2"/>
    <w:rsid w:val="00BB77FC"/>
    <w:rPr>
      <w:rFonts w:ascii="Wingdings" w:hAnsi="Wingdings"/>
    </w:rPr>
  </w:style>
  <w:style w:type="character" w:customStyle="1" w:styleId="WW8Num402z0">
    <w:name w:val="WW8Num402z0"/>
    <w:rsid w:val="00BB77FC"/>
    <w:rPr>
      <w:rFonts w:ascii="Symbol" w:hAnsi="Symbol"/>
    </w:rPr>
  </w:style>
  <w:style w:type="character" w:customStyle="1" w:styleId="WW8Num402z1">
    <w:name w:val="WW8Num402z1"/>
    <w:rsid w:val="00BB77FC"/>
    <w:rPr>
      <w:rFonts w:ascii="Courier New" w:hAnsi="Courier New"/>
    </w:rPr>
  </w:style>
  <w:style w:type="character" w:customStyle="1" w:styleId="WW8Num402z2">
    <w:name w:val="WW8Num402z2"/>
    <w:rsid w:val="00BB77FC"/>
    <w:rPr>
      <w:rFonts w:ascii="Wingdings" w:hAnsi="Wingdings"/>
    </w:rPr>
  </w:style>
  <w:style w:type="character" w:customStyle="1" w:styleId="WW8Num403z0">
    <w:name w:val="WW8Num40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4z0">
    <w:name w:val="WW8Num40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5z0">
    <w:name w:val="WW8Num405z0"/>
    <w:rsid w:val="00BB77FC"/>
    <w:rPr>
      <w:rFonts w:ascii="Symbol" w:hAnsi="Symbol"/>
    </w:rPr>
  </w:style>
  <w:style w:type="character" w:customStyle="1" w:styleId="WW8Num405z1">
    <w:name w:val="WW8Num405z1"/>
    <w:rsid w:val="00BB77FC"/>
    <w:rPr>
      <w:rFonts w:ascii="Courier New" w:hAnsi="Courier New" w:cs="Courier New"/>
    </w:rPr>
  </w:style>
  <w:style w:type="character" w:customStyle="1" w:styleId="WW8Num405z2">
    <w:name w:val="WW8Num405z2"/>
    <w:rsid w:val="00BB77FC"/>
    <w:rPr>
      <w:rFonts w:ascii="Wingdings" w:hAnsi="Wingdings"/>
    </w:rPr>
  </w:style>
  <w:style w:type="character" w:customStyle="1" w:styleId="WW8Num408z0">
    <w:name w:val="WW8Num408z0"/>
    <w:rsid w:val="00BB77FC"/>
    <w:rPr>
      <w:rFonts w:ascii="Symbol" w:hAnsi="Symbol"/>
    </w:rPr>
  </w:style>
  <w:style w:type="character" w:customStyle="1" w:styleId="WW8Num408z1">
    <w:name w:val="WW8Num408z1"/>
    <w:rsid w:val="00BB77FC"/>
    <w:rPr>
      <w:rFonts w:ascii="Courier New" w:hAnsi="Courier New"/>
    </w:rPr>
  </w:style>
  <w:style w:type="character" w:customStyle="1" w:styleId="WW8Num408z2">
    <w:name w:val="WW8Num408z2"/>
    <w:rsid w:val="00BB77FC"/>
    <w:rPr>
      <w:rFonts w:ascii="Wingdings" w:hAnsi="Wingdings"/>
    </w:rPr>
  </w:style>
  <w:style w:type="character" w:customStyle="1" w:styleId="WW8Num409z0">
    <w:name w:val="WW8Num40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15z0">
    <w:name w:val="WW8Num415z0"/>
    <w:rsid w:val="00BB77FC"/>
    <w:rPr>
      <w:rFonts w:ascii="Symbol" w:hAnsi="Symbol"/>
    </w:rPr>
  </w:style>
  <w:style w:type="character" w:customStyle="1" w:styleId="WW8Num415z1">
    <w:name w:val="WW8Num415z1"/>
    <w:rsid w:val="00BB77FC"/>
    <w:rPr>
      <w:rFonts w:ascii="Courier New" w:hAnsi="Courier New" w:cs="Courier New"/>
    </w:rPr>
  </w:style>
  <w:style w:type="character" w:customStyle="1" w:styleId="WW8Num415z2">
    <w:name w:val="WW8Num415z2"/>
    <w:rsid w:val="00BB77FC"/>
    <w:rPr>
      <w:rFonts w:ascii="Wingdings" w:hAnsi="Wingdings"/>
    </w:rPr>
  </w:style>
  <w:style w:type="character" w:customStyle="1" w:styleId="WW8Num416z0">
    <w:name w:val="WW8Num416z0"/>
    <w:rsid w:val="00BB77FC"/>
    <w:rPr>
      <w:rFonts w:ascii="Symbol" w:hAnsi="Symbol"/>
    </w:rPr>
  </w:style>
  <w:style w:type="character" w:customStyle="1" w:styleId="WW8Num419z0">
    <w:name w:val="WW8Num419z0"/>
    <w:rsid w:val="00BB77FC"/>
    <w:rPr>
      <w:rFonts w:ascii="Symbol" w:hAnsi="Symbol" w:cs="Symbol"/>
      <w:color w:val="000000"/>
    </w:rPr>
  </w:style>
  <w:style w:type="character" w:customStyle="1" w:styleId="WW8Num419z1">
    <w:name w:val="WW8Num419z1"/>
    <w:rsid w:val="00BB77FC"/>
    <w:rPr>
      <w:rFonts w:ascii="Courier New" w:hAnsi="Courier New" w:cs="Courier New"/>
    </w:rPr>
  </w:style>
  <w:style w:type="character" w:customStyle="1" w:styleId="WW8Num419z2">
    <w:name w:val="WW8Num419z2"/>
    <w:rsid w:val="00BB77FC"/>
    <w:rPr>
      <w:rFonts w:ascii="Wingdings" w:hAnsi="Wingdings" w:cs="Wingdings"/>
    </w:rPr>
  </w:style>
  <w:style w:type="character" w:customStyle="1" w:styleId="WW8Num419z3">
    <w:name w:val="WW8Num419z3"/>
    <w:rsid w:val="00BB77FC"/>
    <w:rPr>
      <w:rFonts w:ascii="Symbol" w:hAnsi="Symbol" w:cs="Symbol"/>
    </w:rPr>
  </w:style>
  <w:style w:type="character" w:customStyle="1" w:styleId="WW8Num421z0">
    <w:name w:val="WW8Num421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25z0">
    <w:name w:val="WW8Num425z0"/>
    <w:rsid w:val="00BB77FC"/>
    <w:rPr>
      <w:rFonts w:ascii="Symbol" w:hAnsi="Symbol"/>
    </w:rPr>
  </w:style>
  <w:style w:type="character" w:customStyle="1" w:styleId="WW8Num432z0">
    <w:name w:val="WW8Num43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32z1">
    <w:name w:val="WW8Num432z1"/>
    <w:rsid w:val="00BB77FC"/>
    <w:rPr>
      <w:rFonts w:ascii="Symbol" w:hAnsi="Symbol" w:cs="Symbol"/>
      <w:color w:val="000000"/>
    </w:rPr>
  </w:style>
  <w:style w:type="character" w:customStyle="1" w:styleId="WW8Num438z0">
    <w:name w:val="WW8Num43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40z0">
    <w:name w:val="WW8Num440z0"/>
    <w:rsid w:val="00BB77FC"/>
    <w:rPr>
      <w:rFonts w:ascii="Symbol" w:hAnsi="Symbol"/>
    </w:rPr>
  </w:style>
  <w:style w:type="character" w:customStyle="1" w:styleId="WW8Num440z1">
    <w:name w:val="WW8Num440z1"/>
    <w:rsid w:val="00BB77FC"/>
    <w:rPr>
      <w:rFonts w:ascii="Courier New" w:hAnsi="Courier New" w:cs="Courier New"/>
    </w:rPr>
  </w:style>
  <w:style w:type="character" w:customStyle="1" w:styleId="WW8Num440z2">
    <w:name w:val="WW8Num440z2"/>
    <w:rsid w:val="00BB77FC"/>
    <w:rPr>
      <w:rFonts w:ascii="Wingdings" w:hAnsi="Wingdings"/>
    </w:rPr>
  </w:style>
  <w:style w:type="character" w:customStyle="1" w:styleId="WW8Num442z0">
    <w:name w:val="WW8Num442z0"/>
    <w:rsid w:val="00BB77FC"/>
    <w:rPr>
      <w:rFonts w:ascii="Symbol" w:hAnsi="Symbol"/>
    </w:rPr>
  </w:style>
  <w:style w:type="character" w:customStyle="1" w:styleId="WW8Num442z1">
    <w:name w:val="WW8Num442z1"/>
    <w:rsid w:val="00BB77FC"/>
    <w:rPr>
      <w:rFonts w:ascii="Courier New" w:hAnsi="Courier New" w:cs="Courier New"/>
    </w:rPr>
  </w:style>
  <w:style w:type="character" w:customStyle="1" w:styleId="WW8Num442z2">
    <w:name w:val="WW8Num442z2"/>
    <w:rsid w:val="00BB77FC"/>
    <w:rPr>
      <w:rFonts w:ascii="Wingdings" w:hAnsi="Wingdings"/>
    </w:rPr>
  </w:style>
  <w:style w:type="character" w:customStyle="1" w:styleId="WW8Num445z0">
    <w:name w:val="WW8Num445z0"/>
    <w:rsid w:val="00BB77FC"/>
    <w:rPr>
      <w:rFonts w:ascii="Symbol" w:hAnsi="Symbol"/>
    </w:rPr>
  </w:style>
  <w:style w:type="character" w:customStyle="1" w:styleId="WW8Num445z1">
    <w:name w:val="WW8Num445z1"/>
    <w:rsid w:val="00BB77FC"/>
    <w:rPr>
      <w:rFonts w:ascii="Courier New" w:hAnsi="Courier New"/>
    </w:rPr>
  </w:style>
  <w:style w:type="character" w:customStyle="1" w:styleId="WW8Num445z2">
    <w:name w:val="WW8Num445z2"/>
    <w:rsid w:val="00BB77FC"/>
    <w:rPr>
      <w:rFonts w:ascii="Wingdings" w:hAnsi="Wingdings"/>
    </w:rPr>
  </w:style>
  <w:style w:type="character" w:customStyle="1" w:styleId="WW8Num446z0">
    <w:name w:val="WW8Num446z0"/>
    <w:rsid w:val="00BB77FC"/>
    <w:rPr>
      <w:rFonts w:ascii="Symbol" w:hAnsi="Symbol" w:cs="Symbol"/>
      <w:color w:val="000000"/>
    </w:rPr>
  </w:style>
  <w:style w:type="character" w:customStyle="1" w:styleId="WW8Num447z0">
    <w:name w:val="WW8Num447z0"/>
    <w:rsid w:val="00BB77FC"/>
    <w:rPr>
      <w:rFonts w:ascii="Symbol" w:hAnsi="Symbol"/>
    </w:rPr>
  </w:style>
  <w:style w:type="character" w:customStyle="1" w:styleId="WW8Num447z1">
    <w:name w:val="WW8Num447z1"/>
    <w:rsid w:val="00BB77FC"/>
    <w:rPr>
      <w:rFonts w:ascii="Courier New" w:hAnsi="Courier New" w:cs="Courier New"/>
    </w:rPr>
  </w:style>
  <w:style w:type="character" w:customStyle="1" w:styleId="WW8Num447z2">
    <w:name w:val="WW8Num447z2"/>
    <w:rsid w:val="00BB77FC"/>
    <w:rPr>
      <w:rFonts w:ascii="Wingdings" w:hAnsi="Wingdings"/>
    </w:rPr>
  </w:style>
  <w:style w:type="character" w:customStyle="1" w:styleId="WW8Num451z0">
    <w:name w:val="WW8Num451z0"/>
    <w:rsid w:val="00BB77FC"/>
    <w:rPr>
      <w:rFonts w:ascii="Times New Roman" w:hAnsi="Times New Roman"/>
      <w:sz w:val="36"/>
    </w:rPr>
  </w:style>
  <w:style w:type="character" w:customStyle="1" w:styleId="WW8Num454z0">
    <w:name w:val="WW8Num454z0"/>
    <w:rsid w:val="00BB77FC"/>
    <w:rPr>
      <w:rFonts w:ascii="Symbol" w:hAnsi="Symbol"/>
    </w:rPr>
  </w:style>
  <w:style w:type="character" w:customStyle="1" w:styleId="WW8Num457z0">
    <w:name w:val="WW8Num457z0"/>
    <w:rsid w:val="00BB77FC"/>
    <w:rPr>
      <w:rFonts w:ascii="Symbol" w:hAnsi="Symbol"/>
    </w:rPr>
  </w:style>
  <w:style w:type="character" w:customStyle="1" w:styleId="WW8Num457z1">
    <w:name w:val="WW8Num457z1"/>
    <w:rsid w:val="00BB77FC"/>
    <w:rPr>
      <w:rFonts w:ascii="Courier New" w:hAnsi="Courier New"/>
    </w:rPr>
  </w:style>
  <w:style w:type="character" w:customStyle="1" w:styleId="WW8Num457z2">
    <w:name w:val="WW8Num457z2"/>
    <w:rsid w:val="00BB77FC"/>
    <w:rPr>
      <w:rFonts w:ascii="Wingdings" w:hAnsi="Wingdings"/>
    </w:rPr>
  </w:style>
  <w:style w:type="character" w:customStyle="1" w:styleId="WW8Num465z0">
    <w:name w:val="WW8Num465z0"/>
    <w:rsid w:val="00BB77FC"/>
    <w:rPr>
      <w:rFonts w:ascii="Symbol" w:hAnsi="Symbol"/>
    </w:rPr>
  </w:style>
  <w:style w:type="character" w:customStyle="1" w:styleId="WW8Num465z1">
    <w:name w:val="WW8Num465z1"/>
    <w:rsid w:val="00BB77FC"/>
    <w:rPr>
      <w:rFonts w:ascii="Courier New" w:hAnsi="Courier New" w:cs="Courier New"/>
    </w:rPr>
  </w:style>
  <w:style w:type="character" w:customStyle="1" w:styleId="WW8Num465z2">
    <w:name w:val="WW8Num465z2"/>
    <w:rsid w:val="00BB77FC"/>
    <w:rPr>
      <w:rFonts w:ascii="Wingdings" w:hAnsi="Wingdings"/>
    </w:rPr>
  </w:style>
  <w:style w:type="character" w:customStyle="1" w:styleId="WW8Num473z0">
    <w:name w:val="WW8Num473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76z0">
    <w:name w:val="WW8Num47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77z0">
    <w:name w:val="WW8Num477z0"/>
    <w:rsid w:val="00BB77FC"/>
    <w:rPr>
      <w:rFonts w:ascii="Symbol" w:hAnsi="Symbol"/>
    </w:rPr>
  </w:style>
  <w:style w:type="character" w:customStyle="1" w:styleId="WW8Num477z1">
    <w:name w:val="WW8Num477z1"/>
    <w:rsid w:val="00BB77FC"/>
    <w:rPr>
      <w:rFonts w:ascii="Courier New" w:hAnsi="Courier New"/>
    </w:rPr>
  </w:style>
  <w:style w:type="character" w:customStyle="1" w:styleId="WW8Num477z2">
    <w:name w:val="WW8Num477z2"/>
    <w:rsid w:val="00BB77FC"/>
    <w:rPr>
      <w:rFonts w:ascii="Wingdings" w:hAnsi="Wingdings"/>
    </w:rPr>
  </w:style>
  <w:style w:type="character" w:customStyle="1" w:styleId="WW8Num489z0">
    <w:name w:val="WW8Num489z0"/>
    <w:rsid w:val="00BB77FC"/>
    <w:rPr>
      <w:rFonts w:ascii="Times New Roman" w:hAnsi="Times New Roman"/>
    </w:rPr>
  </w:style>
  <w:style w:type="character" w:customStyle="1" w:styleId="WW8Num490z0">
    <w:name w:val="WW8Num490z0"/>
    <w:rsid w:val="00BB77FC"/>
    <w:rPr>
      <w:rFonts w:ascii="Wingdings" w:hAnsi="Wingdings"/>
    </w:rPr>
  </w:style>
  <w:style w:type="character" w:customStyle="1" w:styleId="WW8Num491z0">
    <w:name w:val="WW8Num491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92z0">
    <w:name w:val="WW8Num492z0"/>
    <w:rsid w:val="00BB77FC"/>
    <w:rPr>
      <w:rFonts w:ascii="Symbol" w:hAnsi="Symbol"/>
    </w:rPr>
  </w:style>
  <w:style w:type="character" w:customStyle="1" w:styleId="WW8Num492z1">
    <w:name w:val="WW8Num492z1"/>
    <w:rsid w:val="00BB77FC"/>
    <w:rPr>
      <w:rFonts w:ascii="Courier New" w:hAnsi="Courier New" w:cs="Courier New"/>
    </w:rPr>
  </w:style>
  <w:style w:type="character" w:customStyle="1" w:styleId="WW8Num492z2">
    <w:name w:val="WW8Num492z2"/>
    <w:rsid w:val="00BB77FC"/>
    <w:rPr>
      <w:rFonts w:ascii="Wingdings" w:hAnsi="Wingdings"/>
    </w:rPr>
  </w:style>
  <w:style w:type="character" w:customStyle="1" w:styleId="WW8Num502z0">
    <w:name w:val="WW8Num50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07z0">
    <w:name w:val="WW8Num507z0"/>
    <w:rsid w:val="00BB77FC"/>
    <w:rPr>
      <w:rFonts w:ascii="Symbol" w:hAnsi="Symbol"/>
    </w:rPr>
  </w:style>
  <w:style w:type="character" w:customStyle="1" w:styleId="WW8Num507z1">
    <w:name w:val="WW8Num507z1"/>
    <w:rsid w:val="00BB77FC"/>
    <w:rPr>
      <w:rFonts w:ascii="Courier New" w:hAnsi="Courier New" w:cs="Courier New"/>
    </w:rPr>
  </w:style>
  <w:style w:type="character" w:customStyle="1" w:styleId="WW8Num507z2">
    <w:name w:val="WW8Num507z2"/>
    <w:rsid w:val="00BB77FC"/>
    <w:rPr>
      <w:rFonts w:ascii="Wingdings" w:hAnsi="Wingdings"/>
    </w:rPr>
  </w:style>
  <w:style w:type="character" w:customStyle="1" w:styleId="WW8Num508z0">
    <w:name w:val="WW8Num508z0"/>
    <w:rsid w:val="00BB77FC"/>
    <w:rPr>
      <w:rFonts w:ascii="Wingdings" w:hAnsi="Wingdings"/>
    </w:rPr>
  </w:style>
  <w:style w:type="character" w:customStyle="1" w:styleId="WW8Num508z3">
    <w:name w:val="WW8Num508z3"/>
    <w:rsid w:val="00BB77FC"/>
    <w:rPr>
      <w:rFonts w:ascii="Symbol" w:hAnsi="Symbol"/>
    </w:rPr>
  </w:style>
  <w:style w:type="character" w:customStyle="1" w:styleId="WW8Num516z0">
    <w:name w:val="WW8Num516z0"/>
    <w:rsid w:val="00BB77FC"/>
    <w:rPr>
      <w:rFonts w:ascii="Symbol" w:hAnsi="Symbol"/>
    </w:rPr>
  </w:style>
  <w:style w:type="character" w:customStyle="1" w:styleId="WW8Num516z1">
    <w:name w:val="WW8Num516z1"/>
    <w:rsid w:val="00BB77FC"/>
    <w:rPr>
      <w:rFonts w:ascii="Courier New" w:hAnsi="Courier New"/>
    </w:rPr>
  </w:style>
  <w:style w:type="character" w:customStyle="1" w:styleId="WW8Num516z2">
    <w:name w:val="WW8Num516z2"/>
    <w:rsid w:val="00BB77FC"/>
    <w:rPr>
      <w:rFonts w:ascii="Wingdings" w:hAnsi="Wingdings"/>
    </w:rPr>
  </w:style>
  <w:style w:type="character" w:customStyle="1" w:styleId="WW8Num518z0">
    <w:name w:val="WW8Num518z0"/>
    <w:rsid w:val="00BB77FC"/>
    <w:rPr>
      <w:rFonts w:ascii="Times New Roman" w:eastAsia="Times New Roman" w:hAnsi="Times New Roman" w:cs="Times New Roman"/>
    </w:rPr>
  </w:style>
  <w:style w:type="character" w:customStyle="1" w:styleId="WW8Num518z1">
    <w:name w:val="WW8Num518z1"/>
    <w:rsid w:val="00BB77FC"/>
    <w:rPr>
      <w:rFonts w:ascii="Courier New" w:hAnsi="Courier New"/>
    </w:rPr>
  </w:style>
  <w:style w:type="character" w:customStyle="1" w:styleId="WW8Num518z2">
    <w:name w:val="WW8Num518z2"/>
    <w:rsid w:val="00BB77FC"/>
    <w:rPr>
      <w:rFonts w:ascii="Wingdings" w:hAnsi="Wingdings"/>
    </w:rPr>
  </w:style>
  <w:style w:type="character" w:customStyle="1" w:styleId="WW8Num518z3">
    <w:name w:val="WW8Num518z3"/>
    <w:rsid w:val="00BB77FC"/>
    <w:rPr>
      <w:rFonts w:ascii="Symbol" w:hAnsi="Symbol"/>
    </w:rPr>
  </w:style>
  <w:style w:type="character" w:customStyle="1" w:styleId="WW8Num519z0">
    <w:name w:val="WW8Num51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19z1">
    <w:name w:val="WW8Num51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19z2">
    <w:name w:val="WW8Num51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21z0">
    <w:name w:val="WW8Num52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22z0">
    <w:name w:val="WW8Num522z0"/>
    <w:rsid w:val="00BB77FC"/>
    <w:rPr>
      <w:rFonts w:ascii="Symbol" w:hAnsi="Symbol"/>
    </w:rPr>
  </w:style>
  <w:style w:type="character" w:customStyle="1" w:styleId="WW8Num522z1">
    <w:name w:val="WW8Num522z1"/>
    <w:rsid w:val="00BB77FC"/>
    <w:rPr>
      <w:rFonts w:ascii="Courier New" w:hAnsi="Courier New"/>
    </w:rPr>
  </w:style>
  <w:style w:type="character" w:customStyle="1" w:styleId="WW8Num522z2">
    <w:name w:val="WW8Num522z2"/>
    <w:rsid w:val="00BB77FC"/>
    <w:rPr>
      <w:rFonts w:ascii="Wingdings" w:hAnsi="Wingdings"/>
    </w:rPr>
  </w:style>
  <w:style w:type="character" w:customStyle="1" w:styleId="WW8Num524z0">
    <w:name w:val="WW8Num524z0"/>
    <w:rsid w:val="00BB77FC"/>
    <w:rPr>
      <w:color w:val="000000"/>
    </w:rPr>
  </w:style>
  <w:style w:type="character" w:customStyle="1" w:styleId="WW8Num526z0">
    <w:name w:val="WW8Num52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26z1">
    <w:name w:val="WW8Num526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26z2">
    <w:name w:val="WW8Num526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537z0">
    <w:name w:val="WW8Num537z0"/>
    <w:rsid w:val="00BB77FC"/>
    <w:rPr>
      <w:rFonts w:ascii="Symbol" w:hAnsi="Symbol"/>
    </w:rPr>
  </w:style>
  <w:style w:type="character" w:customStyle="1" w:styleId="WW8Num539z0">
    <w:name w:val="WW8Num53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39z1">
    <w:name w:val="WW8Num539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39z2">
    <w:name w:val="WW8Num539z2"/>
    <w:rsid w:val="00BB77FC"/>
    <w:rPr>
      <w:rFonts w:ascii="Century Gothic" w:hAnsi="Century Gothic" w:cs="Century Gothic"/>
      <w:b/>
      <w:bCs/>
      <w:i w:val="0"/>
      <w:iCs w:val="0"/>
      <w:sz w:val="20"/>
      <w:szCs w:val="20"/>
    </w:rPr>
  </w:style>
  <w:style w:type="character" w:customStyle="1" w:styleId="WW8Num541z0">
    <w:name w:val="WW8Num54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43z0">
    <w:name w:val="WW8Num54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49z0">
    <w:name w:val="WW8Num549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550z0">
    <w:name w:val="WW8Num55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51z0">
    <w:name w:val="WW8Num55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51z1">
    <w:name w:val="WW8Num55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51z2">
    <w:name w:val="WW8Num551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552z0">
    <w:name w:val="WW8Num552z0"/>
    <w:rsid w:val="00BB77FC"/>
    <w:rPr>
      <w:rFonts w:ascii="Symbol" w:hAnsi="Symbol"/>
    </w:rPr>
  </w:style>
  <w:style w:type="character" w:customStyle="1" w:styleId="WW8Num554z0">
    <w:name w:val="WW8Num554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54z1">
    <w:name w:val="WW8Num554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54z2">
    <w:name w:val="WW8Num554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55z0">
    <w:name w:val="WW8Num555z0"/>
    <w:rsid w:val="00BB77FC"/>
    <w:rPr>
      <w:rFonts w:ascii="Symbol" w:hAnsi="Symbol"/>
    </w:rPr>
  </w:style>
  <w:style w:type="character" w:customStyle="1" w:styleId="WW8Num555z1">
    <w:name w:val="WW8Num555z1"/>
    <w:rsid w:val="00BB77FC"/>
    <w:rPr>
      <w:rFonts w:ascii="Courier New" w:hAnsi="Courier New"/>
    </w:rPr>
  </w:style>
  <w:style w:type="character" w:customStyle="1" w:styleId="WW8Num555z2">
    <w:name w:val="WW8Num555z2"/>
    <w:rsid w:val="00BB77FC"/>
    <w:rPr>
      <w:rFonts w:ascii="Wingdings" w:hAnsi="Wingdings"/>
    </w:rPr>
  </w:style>
  <w:style w:type="character" w:customStyle="1" w:styleId="WW8Num565z0">
    <w:name w:val="WW8Num565z0"/>
    <w:rsid w:val="00BB77FC"/>
    <w:rPr>
      <w:rFonts w:ascii="Symbol" w:hAnsi="Symbol" w:cs="Symbol"/>
    </w:rPr>
  </w:style>
  <w:style w:type="character" w:customStyle="1" w:styleId="WW8Num573z0">
    <w:name w:val="WW8Num573z0"/>
    <w:rsid w:val="00BB77FC"/>
    <w:rPr>
      <w:rFonts w:ascii="Symbol" w:hAnsi="Symbol"/>
    </w:rPr>
  </w:style>
  <w:style w:type="character" w:customStyle="1" w:styleId="WW8Num573z1">
    <w:name w:val="WW8Num573z1"/>
    <w:rsid w:val="00BB77FC"/>
    <w:rPr>
      <w:rFonts w:ascii="Courier New" w:hAnsi="Courier New" w:cs="Courier New"/>
    </w:rPr>
  </w:style>
  <w:style w:type="character" w:customStyle="1" w:styleId="WW8Num573z2">
    <w:name w:val="WW8Num573z2"/>
    <w:rsid w:val="00BB77FC"/>
    <w:rPr>
      <w:rFonts w:ascii="Wingdings" w:hAnsi="Wingdings"/>
    </w:rPr>
  </w:style>
  <w:style w:type="character" w:customStyle="1" w:styleId="WW8Num578z0">
    <w:name w:val="WW8Num578z0"/>
    <w:rsid w:val="00BB77FC"/>
    <w:rPr>
      <w:rFonts w:ascii="Symbol" w:hAnsi="Symbol"/>
    </w:rPr>
  </w:style>
  <w:style w:type="character" w:customStyle="1" w:styleId="WW8Num578z1">
    <w:name w:val="WW8Num578z1"/>
    <w:rsid w:val="00BB77FC"/>
    <w:rPr>
      <w:rFonts w:ascii="Courier New" w:hAnsi="Courier New" w:cs="Courier New"/>
    </w:rPr>
  </w:style>
  <w:style w:type="character" w:customStyle="1" w:styleId="WW8Num578z2">
    <w:name w:val="WW8Num578z2"/>
    <w:rsid w:val="00BB77FC"/>
    <w:rPr>
      <w:rFonts w:ascii="Wingdings" w:hAnsi="Wingdings"/>
    </w:rPr>
  </w:style>
  <w:style w:type="character" w:customStyle="1" w:styleId="WW8Num585z0">
    <w:name w:val="WW8Num585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85z1">
    <w:name w:val="WW8Num585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85z2">
    <w:name w:val="WW8Num585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586z0">
    <w:name w:val="WW8Num58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91z1">
    <w:name w:val="WW8Num591z1"/>
    <w:rsid w:val="00BB77FC"/>
    <w:rPr>
      <w:rFonts w:ascii="Times New Roman" w:eastAsia="Times New Roman" w:hAnsi="Times New Roman" w:cs="Times New Roman"/>
    </w:rPr>
  </w:style>
  <w:style w:type="character" w:customStyle="1" w:styleId="WW8Num592z0">
    <w:name w:val="WW8Num592z0"/>
    <w:rsid w:val="00BB77FC"/>
    <w:rPr>
      <w:rFonts w:ascii="Wingdings" w:hAnsi="Wingdings" w:cs="Wingdings"/>
    </w:rPr>
  </w:style>
  <w:style w:type="character" w:customStyle="1" w:styleId="WW8Num593z0">
    <w:name w:val="WW8Num593z0"/>
    <w:rsid w:val="00BB77FC"/>
    <w:rPr>
      <w:rFonts w:ascii="Symbol" w:hAnsi="Symbol"/>
    </w:rPr>
  </w:style>
  <w:style w:type="character" w:customStyle="1" w:styleId="WW8Num593z1">
    <w:name w:val="WW8Num593z1"/>
    <w:rsid w:val="00BB77FC"/>
    <w:rPr>
      <w:rFonts w:ascii="Courier New" w:hAnsi="Courier New"/>
    </w:rPr>
  </w:style>
  <w:style w:type="character" w:customStyle="1" w:styleId="WW8Num593z2">
    <w:name w:val="WW8Num593z2"/>
    <w:rsid w:val="00BB77FC"/>
    <w:rPr>
      <w:rFonts w:ascii="Wingdings" w:hAnsi="Wingdings"/>
    </w:rPr>
  </w:style>
  <w:style w:type="character" w:customStyle="1" w:styleId="WW8Num596z0">
    <w:name w:val="WW8Num596z0"/>
    <w:rsid w:val="00BB77FC"/>
    <w:rPr>
      <w:rFonts w:ascii="Wingdings" w:hAnsi="Wingdings"/>
    </w:rPr>
  </w:style>
  <w:style w:type="character" w:customStyle="1" w:styleId="WW8Num600z0">
    <w:name w:val="WW8Num600z0"/>
    <w:rsid w:val="00BB77FC"/>
    <w:rPr>
      <w:rFonts w:ascii="Symbol" w:hAnsi="Symbol"/>
    </w:rPr>
  </w:style>
  <w:style w:type="character" w:customStyle="1" w:styleId="WW8Num600z1">
    <w:name w:val="WW8Num600z1"/>
    <w:rsid w:val="00BB77FC"/>
    <w:rPr>
      <w:rFonts w:ascii="Courier New" w:hAnsi="Courier New" w:cs="Courier New"/>
    </w:rPr>
  </w:style>
  <w:style w:type="character" w:customStyle="1" w:styleId="WW8Num600z2">
    <w:name w:val="WW8Num600z2"/>
    <w:rsid w:val="00BB77FC"/>
    <w:rPr>
      <w:rFonts w:ascii="Wingdings" w:hAnsi="Wingdings"/>
    </w:rPr>
  </w:style>
  <w:style w:type="character" w:customStyle="1" w:styleId="WW8Num602z0">
    <w:name w:val="WW8Num60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11z0">
    <w:name w:val="WW8Num611z0"/>
    <w:rsid w:val="00BB77FC"/>
    <w:rPr>
      <w:rFonts w:ascii="Times New Roman" w:hAnsi="Times New Roman"/>
    </w:rPr>
  </w:style>
  <w:style w:type="character" w:customStyle="1" w:styleId="WW8NumSt31z0">
    <w:name w:val="WW8NumSt31z0"/>
    <w:rsid w:val="00BB77FC"/>
    <w:rPr>
      <w:rFonts w:ascii="Times New Roman" w:hAnsi="Times New Roman"/>
    </w:rPr>
  </w:style>
  <w:style w:type="character" w:customStyle="1" w:styleId="WW8NumSt59z0">
    <w:name w:val="WW8NumSt59z0"/>
    <w:rsid w:val="00BB77FC"/>
    <w:rPr>
      <w:rFonts w:ascii="Symbol" w:hAnsi="Symbol"/>
    </w:rPr>
  </w:style>
  <w:style w:type="character" w:customStyle="1" w:styleId="WW8NumSt91z0">
    <w:name w:val="WW8NumSt91z0"/>
    <w:rsid w:val="00BB77FC"/>
    <w:rPr>
      <w:rFonts w:ascii="Symbol" w:hAnsi="Symbol"/>
    </w:rPr>
  </w:style>
  <w:style w:type="character" w:customStyle="1" w:styleId="WW8NumSt106z0">
    <w:name w:val="WW8NumSt106z0"/>
    <w:rsid w:val="00BB77FC"/>
    <w:rPr>
      <w:rFonts w:ascii="Symbol" w:hAnsi="Symbol"/>
    </w:rPr>
  </w:style>
  <w:style w:type="character" w:customStyle="1" w:styleId="WW8NumSt107z0">
    <w:name w:val="WW8NumSt107z0"/>
    <w:rsid w:val="00BB77FC"/>
    <w:rPr>
      <w:rFonts w:ascii="Symbol" w:hAnsi="Symbol"/>
    </w:rPr>
  </w:style>
  <w:style w:type="character" w:customStyle="1" w:styleId="WW8NumSt568z0">
    <w:name w:val="WW8NumSt568z0"/>
    <w:rsid w:val="00BB77FC"/>
    <w:rPr>
      <w:rFonts w:ascii="Symbol" w:hAnsi="Symbol"/>
    </w:rPr>
  </w:style>
  <w:style w:type="character" w:customStyle="1" w:styleId="Fontepargpadro1">
    <w:name w:val="Fonte parág. padrão1"/>
    <w:rsid w:val="00BB77FC"/>
  </w:style>
  <w:style w:type="paragraph" w:styleId="Lista">
    <w:name w:val="List"/>
    <w:basedOn w:val="Corpodetexto"/>
    <w:rsid w:val="00BB77FC"/>
    <w:pPr>
      <w:suppressAutoHyphens/>
    </w:pPr>
    <w:rPr>
      <w:rFonts w:cs="Tahoma"/>
      <w:lang w:eastAsia="ar-SA"/>
    </w:rPr>
  </w:style>
  <w:style w:type="paragraph" w:customStyle="1" w:styleId="ndice">
    <w:name w:val="Índice"/>
    <w:basedOn w:val="Normal"/>
    <w:rsid w:val="00BB77FC"/>
    <w:pPr>
      <w:suppressLineNumbers/>
      <w:tabs>
        <w:tab w:val="clear" w:pos="708"/>
      </w:tabs>
      <w:suppressAutoHyphens/>
    </w:pPr>
    <w:rPr>
      <w:rFonts w:cs="Tahoma"/>
      <w:lang w:eastAsia="ar-SA"/>
    </w:rPr>
  </w:style>
  <w:style w:type="paragraph" w:styleId="Ttulo">
    <w:name w:val="Title"/>
    <w:basedOn w:val="Normal"/>
    <w:next w:val="Corpodetexto"/>
    <w:qFormat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ubttulo">
    <w:name w:val="Subtitle"/>
    <w:basedOn w:val="Heading"/>
    <w:next w:val="Corpodetexto"/>
    <w:qFormat/>
    <w:rsid w:val="00BB77FC"/>
    <w:pPr>
      <w:jc w:val="center"/>
    </w:pPr>
    <w:rPr>
      <w:i/>
      <w:iCs/>
    </w:rPr>
  </w:style>
  <w:style w:type="paragraph" w:customStyle="1" w:styleId="Heading">
    <w:name w:val="Heading"/>
    <w:basedOn w:val="Normal"/>
    <w:next w:val="Corpodetexto"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tedodatabela">
    <w:name w:val="Conteúdo da tabela"/>
    <w:basedOn w:val="Normal"/>
    <w:rsid w:val="00BB77FC"/>
    <w:pPr>
      <w:suppressLineNumbers/>
      <w:tabs>
        <w:tab w:val="clear" w:pos="708"/>
      </w:tabs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BB77FC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BB77FC"/>
    <w:pPr>
      <w:suppressAutoHyphens/>
    </w:pPr>
    <w:rPr>
      <w:lang w:eastAsia="ar-SA"/>
    </w:rPr>
  </w:style>
  <w:style w:type="paragraph" w:customStyle="1" w:styleId="Legenda1">
    <w:name w:val="Legenda1"/>
    <w:basedOn w:val="Normal"/>
    <w:next w:val="Normal"/>
    <w:rsid w:val="00BB77FC"/>
    <w:pPr>
      <w:tabs>
        <w:tab w:val="clear" w:pos="708"/>
        <w:tab w:val="left" w:pos="5812"/>
      </w:tabs>
      <w:suppressAutoHyphens/>
      <w:ind w:right="711"/>
      <w:jc w:val="center"/>
    </w:pPr>
    <w:rPr>
      <w:rFonts w:ascii="Arial Narrow" w:hAnsi="Arial Narrow"/>
      <w:b/>
      <w:bCs/>
      <w:color w:val="000000"/>
      <w:kern w:val="1"/>
      <w:sz w:val="26"/>
      <w:szCs w:val="20"/>
      <w:lang w:eastAsia="ar-SA"/>
    </w:rPr>
  </w:style>
  <w:style w:type="paragraph" w:customStyle="1" w:styleId="Ttulo10">
    <w:name w:val="Título1"/>
    <w:basedOn w:val="Normal"/>
    <w:next w:val="Corpodetexto"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2">
    <w:name w:val="Legenda2"/>
    <w:basedOn w:val="Normal"/>
    <w:rsid w:val="00BB77FC"/>
    <w:pPr>
      <w:suppressLineNumbers/>
      <w:tabs>
        <w:tab w:val="clear" w:pos="708"/>
      </w:tabs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Index">
    <w:name w:val="Index"/>
    <w:basedOn w:val="Normal"/>
    <w:rsid w:val="00BB77FC"/>
    <w:pPr>
      <w:suppressLineNumbers/>
      <w:tabs>
        <w:tab w:val="clear" w:pos="708"/>
      </w:tabs>
      <w:suppressAutoHyphens/>
    </w:pPr>
    <w:rPr>
      <w:rFonts w:cs="Tahoma"/>
      <w:lang w:eastAsia="ar-SA"/>
    </w:rPr>
  </w:style>
  <w:style w:type="paragraph" w:customStyle="1" w:styleId="M4-31B5">
    <w:name w:val="M4-31B5"/>
    <w:basedOn w:val="Normal"/>
    <w:rsid w:val="00BB77FC"/>
    <w:pPr>
      <w:tabs>
        <w:tab w:val="clear" w:pos="708"/>
        <w:tab w:val="left" w:pos="142"/>
        <w:tab w:val="left" w:pos="284"/>
        <w:tab w:val="right" w:pos="10104"/>
      </w:tabs>
      <w:suppressAutoHyphens/>
      <w:jc w:val="center"/>
    </w:pPr>
    <w:rPr>
      <w:b/>
      <w:bCs/>
      <w:sz w:val="28"/>
      <w:szCs w:val="20"/>
      <w:lang w:eastAsia="ar-SA"/>
    </w:rPr>
  </w:style>
  <w:style w:type="paragraph" w:customStyle="1" w:styleId="Data1">
    <w:name w:val="Data1"/>
    <w:basedOn w:val="Normal"/>
    <w:rsid w:val="00BB77FC"/>
    <w:pPr>
      <w:tabs>
        <w:tab w:val="clear" w:pos="708"/>
        <w:tab w:val="left" w:pos="2304"/>
      </w:tabs>
      <w:suppressAutoHyphens/>
      <w:overflowPunct w:val="0"/>
      <w:autoSpaceDE w:val="0"/>
      <w:spacing w:before="360"/>
      <w:jc w:val="center"/>
    </w:pPr>
    <w:rPr>
      <w:rFonts w:ascii="Arial" w:hAnsi="Arial"/>
      <w:szCs w:val="20"/>
      <w:lang w:eastAsia="ar-SA"/>
    </w:rPr>
  </w:style>
  <w:style w:type="paragraph" w:customStyle="1" w:styleId="Recuodecorpodetexto21">
    <w:name w:val="Recuo de corpo de texto 2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240" w:lineRule="atLeast"/>
      <w:ind w:left="4253" w:hanging="4253"/>
      <w:jc w:val="both"/>
    </w:pPr>
    <w:rPr>
      <w:rFonts w:ascii="Arial" w:hAnsi="Arial"/>
      <w:spacing w:val="-3"/>
      <w:szCs w:val="20"/>
      <w:lang w:eastAsia="ar-SA"/>
    </w:rPr>
  </w:style>
  <w:style w:type="paragraph" w:customStyle="1" w:styleId="Recuodecorpodetexto31">
    <w:name w:val="Recuo de corpo de texto 3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ind w:left="-540"/>
      <w:jc w:val="both"/>
    </w:pPr>
    <w:rPr>
      <w:rFonts w:ascii="Arial" w:hAnsi="Arial" w:cs="Arial"/>
      <w:spacing w:val="-3"/>
      <w:szCs w:val="20"/>
      <w:lang w:eastAsia="ar-SA"/>
    </w:rPr>
  </w:style>
  <w:style w:type="paragraph" w:customStyle="1" w:styleId="Corpodetexto31">
    <w:name w:val="Corpo de texto 3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240" w:lineRule="atLeast"/>
      <w:jc w:val="both"/>
    </w:pPr>
    <w:rPr>
      <w:rFonts w:ascii="Arial" w:hAnsi="Arial"/>
      <w:spacing w:val="-3"/>
      <w:szCs w:val="20"/>
      <w:lang w:eastAsia="ar-SA"/>
    </w:rPr>
  </w:style>
  <w:style w:type="paragraph" w:customStyle="1" w:styleId="Corpodetexto21">
    <w:name w:val="Corpo de texto 21"/>
    <w:basedOn w:val="Normal"/>
    <w:rsid w:val="00BB77FC"/>
    <w:pPr>
      <w:tabs>
        <w:tab w:val="clear" w:pos="708"/>
      </w:tabs>
      <w:suppressAutoHyphens/>
    </w:pPr>
    <w:rPr>
      <w:sz w:val="28"/>
      <w:szCs w:val="20"/>
      <w:lang w:eastAsia="ar-SA"/>
    </w:rPr>
  </w:style>
  <w:style w:type="paragraph" w:customStyle="1" w:styleId="p51">
    <w:name w:val="p51"/>
    <w:basedOn w:val="Normal"/>
    <w:rsid w:val="00BB77FC"/>
    <w:pPr>
      <w:widowControl w:val="0"/>
      <w:tabs>
        <w:tab w:val="clear" w:pos="708"/>
        <w:tab w:val="left" w:pos="600"/>
      </w:tabs>
      <w:suppressAutoHyphens/>
      <w:spacing w:line="580" w:lineRule="atLeast"/>
      <w:ind w:left="864" w:hanging="576"/>
      <w:jc w:val="both"/>
    </w:pPr>
    <w:rPr>
      <w:szCs w:val="20"/>
      <w:lang w:eastAsia="ar-SA"/>
    </w:rPr>
  </w:style>
  <w:style w:type="paragraph" w:customStyle="1" w:styleId="xl24">
    <w:name w:val="xl24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25">
    <w:name w:val="xl25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6">
    <w:name w:val="xl26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7">
    <w:name w:val="xl27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8">
    <w:name w:val="xl28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339933"/>
      <w:lang w:eastAsia="ar-SA"/>
    </w:rPr>
  </w:style>
  <w:style w:type="paragraph" w:customStyle="1" w:styleId="xl29">
    <w:name w:val="xl29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FFFFFF"/>
      <w:lang w:eastAsia="ar-SA"/>
    </w:rPr>
  </w:style>
  <w:style w:type="paragraph" w:customStyle="1" w:styleId="xl30">
    <w:name w:val="xl30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1">
    <w:name w:val="xl31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32">
    <w:name w:val="xl32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33">
    <w:name w:val="xl33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4">
    <w:name w:val="xl34"/>
    <w:basedOn w:val="Normal"/>
    <w:rsid w:val="00BB77FC"/>
    <w:pPr>
      <w:pBdr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5">
    <w:name w:val="xl35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6">
    <w:name w:val="xl36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7">
    <w:name w:val="xl37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8">
    <w:name w:val="xl38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339933"/>
      <w:lang w:eastAsia="ar-SA"/>
    </w:rPr>
  </w:style>
  <w:style w:type="paragraph" w:customStyle="1" w:styleId="xl39">
    <w:name w:val="xl39"/>
    <w:basedOn w:val="Normal"/>
    <w:rsid w:val="00BB77FC"/>
    <w:pPr>
      <w:pBdr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FFFFFF"/>
      <w:lang w:eastAsia="ar-SA"/>
    </w:rPr>
  </w:style>
  <w:style w:type="paragraph" w:customStyle="1" w:styleId="xl40">
    <w:name w:val="xl40"/>
    <w:basedOn w:val="Normal"/>
    <w:rsid w:val="00BB77F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41">
    <w:name w:val="xl41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sz w:val="28"/>
      <w:szCs w:val="28"/>
      <w:lang w:eastAsia="ar-SA"/>
    </w:rPr>
  </w:style>
  <w:style w:type="paragraph" w:customStyle="1" w:styleId="xl42">
    <w:name w:val="xl42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sz w:val="28"/>
      <w:szCs w:val="28"/>
      <w:lang w:eastAsia="ar-SA"/>
    </w:rPr>
  </w:style>
  <w:style w:type="paragraph" w:customStyle="1" w:styleId="xl43">
    <w:name w:val="xl43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b/>
      <w:bCs/>
      <w:color w:val="339933"/>
      <w:sz w:val="28"/>
      <w:szCs w:val="28"/>
      <w:lang w:eastAsia="ar-SA"/>
    </w:rPr>
  </w:style>
  <w:style w:type="paragraph" w:customStyle="1" w:styleId="xl44">
    <w:name w:val="xl44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45">
    <w:name w:val="xl45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6">
    <w:name w:val="xl46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7">
    <w:name w:val="xl47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8">
    <w:name w:val="xl48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49">
    <w:name w:val="xl49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50">
    <w:name w:val="xl50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1">
    <w:name w:val="xl51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2">
    <w:name w:val="xl52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3">
    <w:name w:val="xl53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4">
    <w:name w:val="xl54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6">
    <w:name w:val="xl56"/>
    <w:basedOn w:val="Normal"/>
    <w:rsid w:val="00BB77FC"/>
    <w:pPr>
      <w:pBdr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"/>
    <w:rsid w:val="00BB77FC"/>
    <w:pPr>
      <w:pBdr>
        <w:left w:val="single" w:sz="4" w:space="0" w:color="000000"/>
        <w:bottom w:val="single" w:sz="8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58">
    <w:name w:val="xl58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59">
    <w:name w:val="xl59"/>
    <w:basedOn w:val="Normal"/>
    <w:rsid w:val="00BB77FC"/>
    <w:pPr>
      <w:pBdr>
        <w:right w:val="double" w:sz="1" w:space="0" w:color="000000"/>
      </w:pBd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color w:val="0080C0"/>
      <w:sz w:val="32"/>
      <w:szCs w:val="32"/>
      <w:lang w:eastAsia="ar-SA"/>
    </w:rPr>
  </w:style>
  <w:style w:type="paragraph" w:customStyle="1" w:styleId="xl60">
    <w:name w:val="xl60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61">
    <w:name w:val="xl61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62">
    <w:name w:val="xl62"/>
    <w:basedOn w:val="Normal"/>
    <w:rsid w:val="00BB77FC"/>
    <w:pPr>
      <w:pBdr>
        <w:left w:val="double" w:sz="1" w:space="0" w:color="000000"/>
      </w:pBd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3">
    <w:name w:val="xl63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4">
    <w:name w:val="xl64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5">
    <w:name w:val="xl65"/>
    <w:basedOn w:val="Normal"/>
    <w:rsid w:val="00BB77FC"/>
    <w:pPr>
      <w:tabs>
        <w:tab w:val="clear" w:pos="708"/>
      </w:tabs>
      <w:suppressAutoHyphens/>
      <w:spacing w:before="280" w:after="280"/>
      <w:textAlignment w:val="center"/>
    </w:pPr>
    <w:rPr>
      <w:rFonts w:ascii="Arial" w:eastAsia="Arial Unicode MS" w:hAnsi="Arial" w:cs="Arial"/>
      <w:lang w:eastAsia="ar-SA"/>
    </w:rPr>
  </w:style>
  <w:style w:type="paragraph" w:customStyle="1" w:styleId="xl66">
    <w:name w:val="xl66"/>
    <w:basedOn w:val="Normal"/>
    <w:rsid w:val="00BB77FC"/>
    <w:pPr>
      <w:pBdr>
        <w:bottom w:val="single" w:sz="8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7">
    <w:name w:val="xl67"/>
    <w:basedOn w:val="Normal"/>
    <w:rsid w:val="00BB77FC"/>
    <w:pPr>
      <w:pBdr>
        <w:left w:val="double" w:sz="1" w:space="0" w:color="000000"/>
        <w:bottom w:val="single" w:sz="8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68">
    <w:name w:val="xl68"/>
    <w:basedOn w:val="Normal"/>
    <w:rsid w:val="00BB77FC"/>
    <w:pPr>
      <w:pBdr>
        <w:left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69">
    <w:name w:val="xl69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0">
    <w:name w:val="xl70"/>
    <w:basedOn w:val="Normal"/>
    <w:rsid w:val="00BB77FC"/>
    <w:pPr>
      <w:pBdr>
        <w:top w:val="single" w:sz="8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1">
    <w:name w:val="xl71"/>
    <w:basedOn w:val="Normal"/>
    <w:rsid w:val="00BB77FC"/>
    <w:pPr>
      <w:pBdr>
        <w:top w:val="single" w:sz="4" w:space="0" w:color="000000"/>
        <w:left w:val="double" w:sz="1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2">
    <w:name w:val="xl72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3">
    <w:name w:val="xl73"/>
    <w:basedOn w:val="Normal"/>
    <w:rsid w:val="00BB77F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4">
    <w:name w:val="xl74"/>
    <w:basedOn w:val="Normal"/>
    <w:rsid w:val="00BB77FC"/>
    <w:pPr>
      <w:pBdr>
        <w:top w:val="double" w:sz="1" w:space="0" w:color="000000"/>
        <w:lef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5">
    <w:name w:val="xl75"/>
    <w:basedOn w:val="Normal"/>
    <w:rsid w:val="00BB77FC"/>
    <w:pPr>
      <w:pBdr>
        <w:top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6">
    <w:name w:val="xl76"/>
    <w:basedOn w:val="Normal"/>
    <w:rsid w:val="00BB77FC"/>
    <w:pPr>
      <w:pBdr>
        <w:top w:val="double" w:sz="1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7">
    <w:name w:val="xl77"/>
    <w:basedOn w:val="Normal"/>
    <w:rsid w:val="00BB77FC"/>
    <w:pPr>
      <w:pBdr>
        <w:bottom w:val="single" w:sz="8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sz w:val="18"/>
      <w:szCs w:val="18"/>
      <w:lang w:eastAsia="ar-SA"/>
    </w:rPr>
  </w:style>
  <w:style w:type="paragraph" w:customStyle="1" w:styleId="TableContents">
    <w:name w:val="Table Contents"/>
    <w:basedOn w:val="Normal"/>
    <w:rsid w:val="00BB77FC"/>
    <w:pPr>
      <w:suppressLineNumbers/>
      <w:tabs>
        <w:tab w:val="clear" w:pos="708"/>
      </w:tabs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BB77FC"/>
    <w:pPr>
      <w:jc w:val="center"/>
    </w:pPr>
    <w:rPr>
      <w:b/>
      <w:bCs/>
      <w:i/>
      <w:iCs/>
    </w:rPr>
  </w:style>
  <w:style w:type="character" w:styleId="HiperlinkVisitado">
    <w:name w:val="FollowedHyperlink"/>
    <w:basedOn w:val="Fontepargpadro"/>
    <w:rsid w:val="00BB77FC"/>
    <w:rPr>
      <w:color w:val="800080"/>
      <w:u w:val="single"/>
    </w:rPr>
  </w:style>
  <w:style w:type="character" w:styleId="Nmerodepgina">
    <w:name w:val="page number"/>
    <w:basedOn w:val="Fontepargpadro"/>
    <w:rsid w:val="00F2798B"/>
  </w:style>
  <w:style w:type="paragraph" w:customStyle="1" w:styleId="texto2">
    <w:name w:val="texto2"/>
    <w:basedOn w:val="Normal"/>
    <w:rsid w:val="001D6210"/>
    <w:pPr>
      <w:numPr>
        <w:ilvl w:val="1"/>
        <w:numId w:val="1"/>
      </w:numPr>
      <w:tabs>
        <w:tab w:val="clear" w:pos="708"/>
      </w:tabs>
      <w:spacing w:line="360" w:lineRule="auto"/>
      <w:jc w:val="both"/>
    </w:pPr>
    <w:rPr>
      <w:rFonts w:ascii="Arial" w:hAnsi="Arial" w:cs="Arial"/>
    </w:rPr>
  </w:style>
  <w:style w:type="paragraph" w:customStyle="1" w:styleId="texto3">
    <w:name w:val="texto3"/>
    <w:basedOn w:val="Normal"/>
    <w:rsid w:val="001D6210"/>
    <w:pPr>
      <w:numPr>
        <w:ilvl w:val="2"/>
        <w:numId w:val="1"/>
      </w:numPr>
      <w:tabs>
        <w:tab w:val="left" w:pos="900"/>
      </w:tabs>
      <w:spacing w:before="120" w:line="360" w:lineRule="auto"/>
      <w:jc w:val="both"/>
    </w:pPr>
    <w:rPr>
      <w:rFonts w:ascii="Arial" w:hAnsi="Arial" w:cs="Arial"/>
    </w:rPr>
  </w:style>
  <w:style w:type="paragraph" w:styleId="Textodebalo">
    <w:name w:val="Balloon Text"/>
    <w:basedOn w:val="Normal"/>
    <w:semiHidden/>
    <w:rsid w:val="0019329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C4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C31CF"/>
    <w:pPr>
      <w:ind w:left="708"/>
    </w:pPr>
  </w:style>
  <w:style w:type="paragraph" w:styleId="Corpodetexto2">
    <w:name w:val="Body Text 2"/>
    <w:basedOn w:val="Normal"/>
    <w:link w:val="Corpodetexto2Char"/>
    <w:rsid w:val="00A9674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A9674B"/>
    <w:rPr>
      <w:sz w:val="24"/>
      <w:szCs w:val="24"/>
    </w:rPr>
  </w:style>
  <w:style w:type="paragraph" w:customStyle="1" w:styleId="p30">
    <w:name w:val="p30"/>
    <w:basedOn w:val="Normal"/>
    <w:rsid w:val="00A9674B"/>
    <w:pPr>
      <w:tabs>
        <w:tab w:val="clear" w:pos="708"/>
      </w:tabs>
      <w:spacing w:before="100" w:beforeAutospacing="1" w:after="100" w:afterAutospacing="1"/>
    </w:pPr>
    <w:rPr>
      <w:color w:val="000000"/>
    </w:rPr>
  </w:style>
  <w:style w:type="paragraph" w:styleId="Legenda">
    <w:name w:val="caption"/>
    <w:basedOn w:val="Normal"/>
    <w:next w:val="Normal"/>
    <w:qFormat/>
    <w:rsid w:val="00A9674B"/>
    <w:pPr>
      <w:tabs>
        <w:tab w:val="clear" w:pos="708"/>
      </w:tabs>
      <w:jc w:val="center"/>
    </w:pPr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036CCE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517ABD"/>
    <w:rPr>
      <w:sz w:val="24"/>
      <w:szCs w:val="24"/>
    </w:rPr>
  </w:style>
  <w:style w:type="character" w:customStyle="1" w:styleId="Ttulo1Char">
    <w:name w:val="Título 1 Char"/>
    <w:basedOn w:val="Fontepargpadro"/>
    <w:link w:val="Ttulo1"/>
    <w:rsid w:val="001E7C1B"/>
    <w:rPr>
      <w:rFonts w:ascii="Arial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1E7C1B"/>
    <w:rPr>
      <w:rFonts w:ascii="Arial" w:hAnsi="Arial" w:cs="Arial"/>
      <w:b/>
      <w:bCs/>
      <w:i/>
      <w:iCs/>
      <w:sz w:val="28"/>
      <w:szCs w:val="28"/>
    </w:rPr>
  </w:style>
  <w:style w:type="paragraph" w:customStyle="1" w:styleId="Normal2">
    <w:name w:val="Normal2"/>
    <w:basedOn w:val="Normal"/>
    <w:rsid w:val="004B64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30E9"/>
    <w:pPr>
      <w:tabs>
        <w:tab w:val="left" w:pos="708"/>
      </w:tabs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BB77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B77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D30E9"/>
    <w:pPr>
      <w:keepNext/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center"/>
      <w:outlineLvl w:val="2"/>
    </w:pPr>
    <w:rPr>
      <w:rFonts w:ascii="Arial" w:eastAsia="Arial Unicode MS" w:hAnsi="Arial"/>
      <w:spacing w:val="-3"/>
      <w:sz w:val="28"/>
      <w:szCs w:val="20"/>
    </w:rPr>
  </w:style>
  <w:style w:type="paragraph" w:styleId="Ttulo4">
    <w:name w:val="heading 4"/>
    <w:basedOn w:val="Normal"/>
    <w:next w:val="Normal"/>
    <w:qFormat/>
    <w:rsid w:val="00BB77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BB77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Recuonormal1"/>
    <w:qFormat/>
    <w:rsid w:val="00BB77FC"/>
    <w:pPr>
      <w:tabs>
        <w:tab w:val="clear" w:pos="708"/>
      </w:tabs>
      <w:suppressAutoHyphens/>
      <w:ind w:left="708"/>
      <w:outlineLvl w:val="5"/>
    </w:pPr>
    <w:rPr>
      <w:sz w:val="20"/>
      <w:szCs w:val="20"/>
      <w:u w:val="single"/>
      <w:lang w:eastAsia="ar-SA"/>
    </w:rPr>
  </w:style>
  <w:style w:type="paragraph" w:styleId="Ttulo7">
    <w:name w:val="heading 7"/>
    <w:basedOn w:val="Normal"/>
    <w:next w:val="Normal"/>
    <w:qFormat/>
    <w:rsid w:val="00BB77FC"/>
    <w:pPr>
      <w:keepNext/>
      <w:tabs>
        <w:tab w:val="clear" w:pos="708"/>
      </w:tabs>
      <w:suppressAutoHyphens/>
      <w:jc w:val="both"/>
      <w:outlineLvl w:val="6"/>
    </w:pPr>
    <w:rPr>
      <w:rFonts w:ascii="Arial" w:hAnsi="Arial" w:cs="Arial"/>
      <w:b/>
      <w:szCs w:val="20"/>
      <w:lang w:eastAsia="ar-SA"/>
    </w:rPr>
  </w:style>
  <w:style w:type="paragraph" w:styleId="Ttulo8">
    <w:name w:val="heading 8"/>
    <w:basedOn w:val="Normal"/>
    <w:next w:val="Recuonormal1"/>
    <w:qFormat/>
    <w:rsid w:val="00BB77FC"/>
    <w:pPr>
      <w:tabs>
        <w:tab w:val="clear" w:pos="708"/>
      </w:tabs>
      <w:suppressAutoHyphens/>
      <w:ind w:left="708"/>
      <w:outlineLvl w:val="7"/>
    </w:pPr>
    <w:rPr>
      <w:i/>
      <w:sz w:val="20"/>
      <w:szCs w:val="20"/>
      <w:lang w:eastAsia="ar-SA"/>
    </w:rPr>
  </w:style>
  <w:style w:type="paragraph" w:styleId="Ttulo9">
    <w:name w:val="heading 9"/>
    <w:basedOn w:val="Normal"/>
    <w:next w:val="Normal"/>
    <w:qFormat/>
    <w:rsid w:val="00BB77FC"/>
    <w:pPr>
      <w:keepNext/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360" w:lineRule="auto"/>
      <w:jc w:val="center"/>
      <w:outlineLvl w:val="8"/>
    </w:pPr>
    <w:rPr>
      <w:rFonts w:ascii="Arial" w:hAnsi="Arial" w:cs="Arial"/>
      <w:b/>
      <w:spacing w:val="-3"/>
      <w:szCs w:val="20"/>
      <w:u w:val="single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cuonormal1">
    <w:name w:val="Recuo normal1"/>
    <w:basedOn w:val="Normal"/>
    <w:rsid w:val="00BB77FC"/>
    <w:pPr>
      <w:tabs>
        <w:tab w:val="clear" w:pos="708"/>
      </w:tabs>
      <w:suppressAutoHyphens/>
      <w:ind w:left="708"/>
    </w:pPr>
    <w:rPr>
      <w:sz w:val="20"/>
      <w:szCs w:val="20"/>
      <w:lang w:eastAsia="ar-SA"/>
    </w:rPr>
  </w:style>
  <w:style w:type="character" w:styleId="Hyperlink">
    <w:name w:val="Hyperlink"/>
    <w:basedOn w:val="Fontepargpadro"/>
    <w:rsid w:val="00CD30E9"/>
    <w:rPr>
      <w:color w:val="0000FF"/>
      <w:u w:val="single"/>
    </w:rPr>
  </w:style>
  <w:style w:type="paragraph" w:styleId="NormalWeb">
    <w:name w:val="Normal (Web)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Sumrio2">
    <w:name w:val="toc 2"/>
    <w:basedOn w:val="Normal"/>
    <w:next w:val="Normal"/>
    <w:autoRedefine/>
    <w:semiHidden/>
    <w:rsid w:val="00CD30E9"/>
    <w:pPr>
      <w:suppressAutoHyphens/>
      <w:jc w:val="both"/>
    </w:pPr>
    <w:rPr>
      <w:rFonts w:ascii="Arial" w:hAnsi="Arial" w:cs="Arial"/>
      <w:b/>
      <w:bCs/>
    </w:rPr>
  </w:style>
  <w:style w:type="paragraph" w:styleId="Corpodetexto">
    <w:name w:val="Body Text"/>
    <w:basedOn w:val="Normal"/>
    <w:rsid w:val="00CD30E9"/>
    <w:pPr>
      <w:widowControl w:val="0"/>
      <w:tabs>
        <w:tab w:val="clear" w:pos="708"/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paragraph" w:styleId="Data">
    <w:name w:val="Date"/>
    <w:basedOn w:val="Normal"/>
    <w:rsid w:val="00CD30E9"/>
    <w:pPr>
      <w:tabs>
        <w:tab w:val="clear" w:pos="708"/>
        <w:tab w:val="left" w:pos="2304"/>
      </w:tabs>
      <w:overflowPunct w:val="0"/>
      <w:autoSpaceDE w:val="0"/>
      <w:autoSpaceDN w:val="0"/>
      <w:adjustRightInd w:val="0"/>
      <w:spacing w:before="360"/>
      <w:jc w:val="center"/>
    </w:pPr>
    <w:rPr>
      <w:rFonts w:ascii="Arial" w:hAnsi="Arial"/>
      <w:szCs w:val="20"/>
    </w:rPr>
  </w:style>
  <w:style w:type="paragraph" w:styleId="Corpodetexto3">
    <w:name w:val="Body Text 3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paragraph" w:styleId="Recuodecorpodetexto2">
    <w:name w:val="Body Text Indent 2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ind w:left="4253" w:hanging="4253"/>
      <w:jc w:val="both"/>
    </w:pPr>
    <w:rPr>
      <w:rFonts w:ascii="Arial" w:hAnsi="Arial"/>
      <w:spacing w:val="-3"/>
      <w:szCs w:val="20"/>
    </w:rPr>
  </w:style>
  <w:style w:type="paragraph" w:styleId="Textoembloco">
    <w:name w:val="Block Text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ind w:left="2835" w:right="-15" w:hanging="3"/>
      <w:jc w:val="both"/>
    </w:pPr>
    <w:rPr>
      <w:rFonts w:ascii="Arial" w:hAnsi="Arial"/>
      <w:spacing w:val="-3"/>
      <w:sz w:val="28"/>
      <w:szCs w:val="20"/>
    </w:rPr>
  </w:style>
  <w:style w:type="paragraph" w:styleId="TextosemFormatao">
    <w:name w:val="Plain Text"/>
    <w:basedOn w:val="Normal"/>
    <w:rsid w:val="00CD30E9"/>
    <w:rPr>
      <w:rFonts w:ascii="Courier New" w:hAnsi="Courier New"/>
      <w:sz w:val="20"/>
      <w:szCs w:val="20"/>
    </w:rPr>
  </w:style>
  <w:style w:type="paragraph" w:customStyle="1" w:styleId="Prembulo">
    <w:name w:val="Preâmbulo"/>
    <w:basedOn w:val="Normal"/>
    <w:rsid w:val="00CD30E9"/>
    <w:pPr>
      <w:overflowPunct w:val="0"/>
      <w:autoSpaceDE w:val="0"/>
      <w:autoSpaceDN w:val="0"/>
      <w:adjustRightInd w:val="0"/>
      <w:spacing w:before="240"/>
      <w:ind w:firstLine="1418"/>
      <w:jc w:val="both"/>
    </w:pPr>
    <w:rPr>
      <w:rFonts w:ascii="Arial" w:hAnsi="Arial"/>
      <w:szCs w:val="20"/>
    </w:rPr>
  </w:style>
  <w:style w:type="paragraph" w:customStyle="1" w:styleId="Item">
    <w:name w:val="Item"/>
    <w:basedOn w:val="Normal"/>
    <w:rsid w:val="00CD30E9"/>
    <w:pPr>
      <w:overflowPunct w:val="0"/>
      <w:autoSpaceDE w:val="0"/>
      <w:autoSpaceDN w:val="0"/>
      <w:adjustRightInd w:val="0"/>
      <w:spacing w:before="480"/>
    </w:pPr>
    <w:rPr>
      <w:rFonts w:ascii="Arial" w:hAnsi="Arial"/>
      <w:b/>
      <w:szCs w:val="20"/>
    </w:rPr>
  </w:style>
  <w:style w:type="paragraph" w:customStyle="1" w:styleId="alnea">
    <w:name w:val="alínea"/>
    <w:basedOn w:val="Normal"/>
    <w:rsid w:val="00CD30E9"/>
    <w:pPr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/>
      <w:szCs w:val="20"/>
    </w:rPr>
  </w:style>
  <w:style w:type="paragraph" w:customStyle="1" w:styleId="Inciso">
    <w:name w:val="Inciso"/>
    <w:basedOn w:val="Normal"/>
    <w:rsid w:val="00CD30E9"/>
    <w:pPr>
      <w:overflowPunct w:val="0"/>
      <w:autoSpaceDE w:val="0"/>
      <w:autoSpaceDN w:val="0"/>
      <w:adjustRightInd w:val="0"/>
      <w:spacing w:before="240"/>
      <w:ind w:firstLine="1418"/>
      <w:jc w:val="both"/>
    </w:pPr>
    <w:rPr>
      <w:rFonts w:ascii="Arial" w:hAnsi="Arial"/>
      <w:szCs w:val="20"/>
    </w:rPr>
  </w:style>
  <w:style w:type="paragraph" w:customStyle="1" w:styleId="xl55">
    <w:name w:val="xl55"/>
    <w:basedOn w:val="Normal"/>
    <w:rsid w:val="00CD30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M4-31B">
    <w:name w:val="M4-31B"/>
    <w:basedOn w:val="Normal"/>
    <w:autoRedefine/>
    <w:rsid w:val="00CD30E9"/>
    <w:pPr>
      <w:jc w:val="both"/>
    </w:pPr>
    <w:rPr>
      <w:sz w:val="22"/>
      <w:szCs w:val="22"/>
    </w:rPr>
  </w:style>
  <w:style w:type="paragraph" w:customStyle="1" w:styleId="Normal1">
    <w:name w:val="Normal1"/>
    <w:basedOn w:val="Normal"/>
    <w:rsid w:val="00CD30E9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Cabealho">
    <w:name w:val="header"/>
    <w:basedOn w:val="Normal"/>
    <w:link w:val="CabealhoChar"/>
    <w:uiPriority w:val="99"/>
    <w:rsid w:val="00CD30E9"/>
    <w:pPr>
      <w:tabs>
        <w:tab w:val="clear" w:pos="708"/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CD30E9"/>
    <w:pPr>
      <w:tabs>
        <w:tab w:val="clear" w:pos="708"/>
        <w:tab w:val="center" w:pos="4252"/>
        <w:tab w:val="right" w:pos="8504"/>
      </w:tabs>
    </w:pPr>
  </w:style>
  <w:style w:type="paragraph" w:styleId="Recuodecorpodetexto">
    <w:name w:val="Body Text Indent"/>
    <w:basedOn w:val="Normal"/>
    <w:rsid w:val="00BB77FC"/>
    <w:pPr>
      <w:spacing w:after="120"/>
      <w:ind w:left="283"/>
    </w:pPr>
  </w:style>
  <w:style w:type="character" w:customStyle="1" w:styleId="WW8Num1z0">
    <w:name w:val="WW8Num1z0"/>
    <w:rsid w:val="00BB77FC"/>
    <w:rPr>
      <w:rFonts w:ascii="Symbol" w:hAnsi="Symbol"/>
    </w:rPr>
  </w:style>
  <w:style w:type="character" w:customStyle="1" w:styleId="WW8Num2z0">
    <w:name w:val="WW8Num2z0"/>
    <w:rsid w:val="00BB77FC"/>
    <w:rPr>
      <w:rFonts w:ascii="Symbol" w:hAnsi="Symbol"/>
    </w:rPr>
  </w:style>
  <w:style w:type="character" w:customStyle="1" w:styleId="WW8Num4z0">
    <w:name w:val="WW8Num4z0"/>
    <w:rsid w:val="00BB77FC"/>
    <w:rPr>
      <w:rFonts w:ascii="Times New Roman" w:hAnsi="Times New Roman"/>
    </w:rPr>
  </w:style>
  <w:style w:type="character" w:customStyle="1" w:styleId="WW8Num5z0">
    <w:name w:val="WW8Num5z0"/>
    <w:rsid w:val="00BB77FC"/>
    <w:rPr>
      <w:rFonts w:ascii="Wingdings" w:hAnsi="Wingdings"/>
    </w:rPr>
  </w:style>
  <w:style w:type="character" w:customStyle="1" w:styleId="WW8Num6z0">
    <w:name w:val="WW8Num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z0">
    <w:name w:val="WW8Num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z3">
    <w:name w:val="WW8Num7z3"/>
    <w:rsid w:val="00BB77FC"/>
    <w:rPr>
      <w:rFonts w:ascii="Symbol" w:hAnsi="Symbol"/>
    </w:rPr>
  </w:style>
  <w:style w:type="character" w:customStyle="1" w:styleId="WW8Num8z0">
    <w:name w:val="WW8Num8z0"/>
    <w:rsid w:val="00BB77FC"/>
    <w:rPr>
      <w:rFonts w:ascii="Wingdings" w:hAnsi="Wingdings"/>
    </w:rPr>
  </w:style>
  <w:style w:type="character" w:customStyle="1" w:styleId="WW8Num9z0">
    <w:name w:val="WW8Num9z0"/>
    <w:rsid w:val="00BB77FC"/>
    <w:rPr>
      <w:rFonts w:ascii="Wingdings" w:hAnsi="Wingdings"/>
    </w:rPr>
  </w:style>
  <w:style w:type="character" w:customStyle="1" w:styleId="WW8Num11z0">
    <w:name w:val="WW8Num1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2z0">
    <w:name w:val="WW8Num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3z0">
    <w:name w:val="WW8Num1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4z0">
    <w:name w:val="WW8Num1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5z0">
    <w:name w:val="WW8Num15z0"/>
    <w:rsid w:val="00BB77FC"/>
    <w:rPr>
      <w:rFonts w:ascii="Symbol" w:hAnsi="Symbol"/>
    </w:rPr>
  </w:style>
  <w:style w:type="character" w:customStyle="1" w:styleId="WW8Num16z0">
    <w:name w:val="WW8Num16z0"/>
    <w:rsid w:val="00BB77FC"/>
    <w:rPr>
      <w:rFonts w:ascii="Symbol" w:hAnsi="Symbol"/>
    </w:rPr>
  </w:style>
  <w:style w:type="character" w:customStyle="1" w:styleId="WW8Num17z0">
    <w:name w:val="WW8Num17z0"/>
    <w:rsid w:val="00BB77FC"/>
    <w:rPr>
      <w:rFonts w:ascii="Symbol" w:hAnsi="Symbol"/>
    </w:rPr>
  </w:style>
  <w:style w:type="character" w:customStyle="1" w:styleId="WW8Num19z0">
    <w:name w:val="WW8Num19z0"/>
    <w:rsid w:val="00BB77FC"/>
    <w:rPr>
      <w:rFonts w:ascii="Symbol" w:hAnsi="Symbol"/>
    </w:rPr>
  </w:style>
  <w:style w:type="character" w:customStyle="1" w:styleId="WW8Num20z0">
    <w:name w:val="WW8Num20z0"/>
    <w:rsid w:val="00BB77FC"/>
    <w:rPr>
      <w:rFonts w:ascii="Symbol" w:hAnsi="Symbol" w:cs="Century Gothic"/>
      <w:b/>
      <w:bCs/>
      <w:i w:val="0"/>
      <w:iCs w:val="0"/>
      <w:sz w:val="22"/>
      <w:szCs w:val="22"/>
    </w:rPr>
  </w:style>
  <w:style w:type="character" w:customStyle="1" w:styleId="WW8Num21z0">
    <w:name w:val="WW8Num21z0"/>
    <w:rsid w:val="00BB77FC"/>
    <w:rPr>
      <w:rFonts w:ascii="Symbol" w:hAnsi="Symbol"/>
    </w:rPr>
  </w:style>
  <w:style w:type="character" w:customStyle="1" w:styleId="WW8Num23z0">
    <w:name w:val="WW8Num2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z0">
    <w:name w:val="WW8Num24z0"/>
    <w:rsid w:val="00BB77FC"/>
    <w:rPr>
      <w:rFonts w:ascii="StarSymbol" w:hAnsi="StarSymbol"/>
    </w:rPr>
  </w:style>
  <w:style w:type="character" w:customStyle="1" w:styleId="WW8Num25z0">
    <w:name w:val="WW8Num2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z3">
    <w:name w:val="WW8Num25z3"/>
    <w:rsid w:val="00BB77FC"/>
    <w:rPr>
      <w:rFonts w:ascii="Symbol" w:hAnsi="Symbol"/>
    </w:rPr>
  </w:style>
  <w:style w:type="character" w:customStyle="1" w:styleId="WW8Num26z0">
    <w:name w:val="WW8Num26z0"/>
    <w:rsid w:val="00BB77FC"/>
    <w:rPr>
      <w:rFonts w:ascii="StarSymbol" w:hAnsi="StarSymbol"/>
    </w:rPr>
  </w:style>
  <w:style w:type="character" w:customStyle="1" w:styleId="WW8Num27z0">
    <w:name w:val="WW8Num27z0"/>
    <w:rsid w:val="00BB77FC"/>
    <w:rPr>
      <w:rFonts w:ascii="Wingdings" w:hAnsi="Wingdings"/>
    </w:rPr>
  </w:style>
  <w:style w:type="character" w:customStyle="1" w:styleId="WW8Num28z0">
    <w:name w:val="WW8Num2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z0">
    <w:name w:val="WW8Num29z0"/>
    <w:rsid w:val="00BB77FC"/>
    <w:rPr>
      <w:rFonts w:ascii="Symbol" w:hAnsi="Symbol"/>
    </w:rPr>
  </w:style>
  <w:style w:type="character" w:customStyle="1" w:styleId="WW8Num30z0">
    <w:name w:val="WW8Num3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1z0">
    <w:name w:val="WW8Num3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2z0">
    <w:name w:val="WW8Num3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3z0">
    <w:name w:val="WW8Num33z0"/>
    <w:rsid w:val="00BB77FC"/>
    <w:rPr>
      <w:rFonts w:ascii="Times New Roman" w:hAnsi="Times New Roman"/>
    </w:rPr>
  </w:style>
  <w:style w:type="character" w:customStyle="1" w:styleId="WW8Num34z0">
    <w:name w:val="WW8Num3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5z0">
    <w:name w:val="WW8Num35z0"/>
    <w:rsid w:val="00BB77FC"/>
    <w:rPr>
      <w:rFonts w:ascii="Symbol" w:hAnsi="Symbol"/>
    </w:rPr>
  </w:style>
  <w:style w:type="character" w:customStyle="1" w:styleId="WW8Num36z0">
    <w:name w:val="WW8Num3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9z0">
    <w:name w:val="WW8Num3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z0">
    <w:name w:val="WW8Num4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1z0">
    <w:name w:val="WW8Num4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2z0">
    <w:name w:val="WW8Num42z0"/>
    <w:rsid w:val="00BB77FC"/>
    <w:rPr>
      <w:rFonts w:ascii="Wingdings" w:hAnsi="Wingdings"/>
    </w:rPr>
  </w:style>
  <w:style w:type="character" w:customStyle="1" w:styleId="WW8Num43z0">
    <w:name w:val="WW8Num4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3z3">
    <w:name w:val="WW8Num43z3"/>
    <w:rsid w:val="00BB77FC"/>
    <w:rPr>
      <w:rFonts w:ascii="Symbol" w:hAnsi="Symbol"/>
    </w:rPr>
  </w:style>
  <w:style w:type="character" w:customStyle="1" w:styleId="WW8Num44z0">
    <w:name w:val="WW8Num44z0"/>
    <w:rsid w:val="00BB77FC"/>
    <w:rPr>
      <w:rFonts w:ascii="Wingdings" w:hAnsi="Wingdings"/>
    </w:rPr>
  </w:style>
  <w:style w:type="character" w:customStyle="1" w:styleId="WW8Num45z0">
    <w:name w:val="WW8Num4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6z0">
    <w:name w:val="WW8Num46z0"/>
    <w:rsid w:val="00BB77FC"/>
    <w:rPr>
      <w:rFonts w:ascii="Wingdings" w:hAnsi="Wingdings"/>
    </w:rPr>
  </w:style>
  <w:style w:type="character" w:customStyle="1" w:styleId="WW8Num47z0">
    <w:name w:val="WW8Num4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8z0">
    <w:name w:val="WW8Num48z0"/>
    <w:rsid w:val="00BB77FC"/>
    <w:rPr>
      <w:rFonts w:ascii="Symbol" w:hAnsi="Symbol"/>
    </w:rPr>
  </w:style>
  <w:style w:type="character" w:customStyle="1" w:styleId="WW8Num49z0">
    <w:name w:val="WW8Num49z0"/>
    <w:rsid w:val="00BB77FC"/>
    <w:rPr>
      <w:rFonts w:ascii="Symbol" w:hAnsi="Symbol"/>
    </w:rPr>
  </w:style>
  <w:style w:type="character" w:customStyle="1" w:styleId="WW8Num50z0">
    <w:name w:val="WW8Num50z0"/>
    <w:rsid w:val="00BB77FC"/>
    <w:rPr>
      <w:rFonts w:ascii="Wingdings" w:hAnsi="Wingdings"/>
    </w:rPr>
  </w:style>
  <w:style w:type="character" w:customStyle="1" w:styleId="WW8Num51z0">
    <w:name w:val="WW8Num5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2z0">
    <w:name w:val="WW8Num5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3z0">
    <w:name w:val="WW8Num53z0"/>
    <w:rsid w:val="00BB77FC"/>
    <w:rPr>
      <w:rFonts w:ascii="Arial" w:hAnsi="Arial"/>
      <w:b w:val="0"/>
      <w:i w:val="0"/>
      <w:sz w:val="24"/>
      <w:u w:val="none"/>
    </w:rPr>
  </w:style>
  <w:style w:type="character" w:customStyle="1" w:styleId="WW8Num54z0">
    <w:name w:val="WW8Num5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6z0">
    <w:name w:val="WW8Num5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8z0">
    <w:name w:val="WW8Num58z0"/>
    <w:rsid w:val="00BB77FC"/>
    <w:rPr>
      <w:rFonts w:ascii="Symbol" w:hAnsi="Symbol"/>
    </w:rPr>
  </w:style>
  <w:style w:type="character" w:customStyle="1" w:styleId="WW8Num59z0">
    <w:name w:val="WW8Num59z0"/>
    <w:rsid w:val="00BB77FC"/>
    <w:rPr>
      <w:rFonts w:ascii="Symbol" w:hAnsi="Symbol"/>
    </w:rPr>
  </w:style>
  <w:style w:type="character" w:customStyle="1" w:styleId="WW8Num60z0">
    <w:name w:val="WW8Num60z0"/>
    <w:rsid w:val="00BB77FC"/>
    <w:rPr>
      <w:rFonts w:ascii="Symbol" w:hAnsi="Symbol"/>
    </w:rPr>
  </w:style>
  <w:style w:type="character" w:customStyle="1" w:styleId="WW8Num61z0">
    <w:name w:val="WW8Num6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2z0">
    <w:name w:val="WW8Num6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3z0">
    <w:name w:val="WW8Num6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4z0">
    <w:name w:val="WW8Num64z0"/>
    <w:rsid w:val="00BB77FC"/>
    <w:rPr>
      <w:rFonts w:ascii="Symbol" w:hAnsi="Symbol"/>
    </w:rPr>
  </w:style>
  <w:style w:type="character" w:customStyle="1" w:styleId="WW8Num66z0">
    <w:name w:val="WW8Num6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7z0">
    <w:name w:val="WW8Num67z0"/>
    <w:rsid w:val="00BB77FC"/>
    <w:rPr>
      <w:rFonts w:ascii="Wingdings" w:hAnsi="Wingdings"/>
    </w:rPr>
  </w:style>
  <w:style w:type="character" w:customStyle="1" w:styleId="WW8Num69z0">
    <w:name w:val="WW8Num69z0"/>
    <w:rsid w:val="00BB77FC"/>
    <w:rPr>
      <w:rFonts w:ascii="Symbol" w:hAnsi="Symbol"/>
    </w:rPr>
  </w:style>
  <w:style w:type="character" w:customStyle="1" w:styleId="WW8Num70z0">
    <w:name w:val="WW8Num70z0"/>
    <w:rsid w:val="00BB77FC"/>
    <w:rPr>
      <w:rFonts w:ascii="Wingdings" w:hAnsi="Wingdings" w:cs="Wingdings"/>
    </w:rPr>
  </w:style>
  <w:style w:type="character" w:customStyle="1" w:styleId="WW8Num71z0">
    <w:name w:val="WW8Num71z0"/>
    <w:rsid w:val="00BB77FC"/>
    <w:rPr>
      <w:rFonts w:ascii="Wingdings" w:hAnsi="Wingdings"/>
    </w:rPr>
  </w:style>
  <w:style w:type="character" w:customStyle="1" w:styleId="WW8Num72z0">
    <w:name w:val="WW8Num7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5z0">
    <w:name w:val="WW8Num75z0"/>
    <w:rsid w:val="00BB77FC"/>
    <w:rPr>
      <w:rFonts w:ascii="Symbol" w:hAnsi="Symbol"/>
    </w:rPr>
  </w:style>
  <w:style w:type="character" w:customStyle="1" w:styleId="WW8Num76z0">
    <w:name w:val="WW8Num76z0"/>
    <w:rsid w:val="00BB77FC"/>
    <w:rPr>
      <w:rFonts w:ascii="Symbol" w:hAnsi="Symbol"/>
    </w:rPr>
  </w:style>
  <w:style w:type="character" w:customStyle="1" w:styleId="WW8Num77z0">
    <w:name w:val="WW8Num7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8z0">
    <w:name w:val="WW8Num78z0"/>
    <w:rsid w:val="00BB77FC"/>
    <w:rPr>
      <w:rFonts w:ascii="Wingdings" w:hAnsi="Wingdings"/>
    </w:rPr>
  </w:style>
  <w:style w:type="character" w:customStyle="1" w:styleId="WW8Num79z0">
    <w:name w:val="WW8Num79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0z0">
    <w:name w:val="WW8Num80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81z0">
    <w:name w:val="WW8Num8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2z0">
    <w:name w:val="WW8Num82z0"/>
    <w:rsid w:val="00BB77FC"/>
    <w:rPr>
      <w:rFonts w:ascii="Symbol" w:hAnsi="Symbol"/>
    </w:rPr>
  </w:style>
  <w:style w:type="character" w:customStyle="1" w:styleId="WW8Num83z0">
    <w:name w:val="WW8Num8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4z0">
    <w:name w:val="WW8Num84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5z0">
    <w:name w:val="WW8Num8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86z0">
    <w:name w:val="WW8Num86z0"/>
    <w:rsid w:val="00BB77FC"/>
    <w:rPr>
      <w:rFonts w:ascii="Symbol" w:hAnsi="Symbol"/>
    </w:rPr>
  </w:style>
  <w:style w:type="character" w:customStyle="1" w:styleId="WW8Num87z0">
    <w:name w:val="WW8Num87z0"/>
    <w:rsid w:val="00BB77FC"/>
    <w:rPr>
      <w:rFonts w:ascii="Symbol" w:hAnsi="Symbol"/>
    </w:rPr>
  </w:style>
  <w:style w:type="character" w:customStyle="1" w:styleId="WW8Num88z0">
    <w:name w:val="WW8Num88z0"/>
    <w:rsid w:val="00BB77FC"/>
    <w:rPr>
      <w:rFonts w:ascii="Symbol" w:hAnsi="Symbol"/>
    </w:rPr>
  </w:style>
  <w:style w:type="character" w:customStyle="1" w:styleId="WW8Num89z0">
    <w:name w:val="WW8Num89z0"/>
    <w:rsid w:val="00BB77FC"/>
    <w:rPr>
      <w:rFonts w:ascii="Symbol" w:hAnsi="Symbol"/>
    </w:rPr>
  </w:style>
  <w:style w:type="character" w:customStyle="1" w:styleId="WW8Num90z0">
    <w:name w:val="WW8Num90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1z0">
    <w:name w:val="WW8Num9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2z0">
    <w:name w:val="WW8Num92z0"/>
    <w:rsid w:val="00BB77FC"/>
    <w:rPr>
      <w:rFonts w:ascii="Wingdings" w:hAnsi="Wingdings" w:cs="Century Gothic"/>
      <w:sz w:val="20"/>
      <w:szCs w:val="20"/>
    </w:rPr>
  </w:style>
  <w:style w:type="character" w:customStyle="1" w:styleId="WW8Num92z3">
    <w:name w:val="WW8Num92z3"/>
    <w:rsid w:val="00BB77FC"/>
    <w:rPr>
      <w:rFonts w:ascii="Symbol" w:hAnsi="Symbol"/>
    </w:rPr>
  </w:style>
  <w:style w:type="character" w:customStyle="1" w:styleId="WW8Num93z0">
    <w:name w:val="WW8Num9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94z0">
    <w:name w:val="WW8Num94z0"/>
    <w:rsid w:val="00BB77FC"/>
    <w:rPr>
      <w:rFonts w:ascii="Symbol" w:hAnsi="Symbol" w:cs="Century Gothic"/>
      <w:sz w:val="20"/>
      <w:szCs w:val="20"/>
    </w:rPr>
  </w:style>
  <w:style w:type="character" w:customStyle="1" w:styleId="WW8Num95z0">
    <w:name w:val="WW8Num95z0"/>
    <w:rsid w:val="00BB77FC"/>
    <w:rPr>
      <w:rFonts w:ascii="Symbol" w:hAnsi="Symbol" w:cs="Century Gothic"/>
      <w:sz w:val="20"/>
      <w:szCs w:val="20"/>
    </w:rPr>
  </w:style>
  <w:style w:type="character" w:customStyle="1" w:styleId="WW8Num96z0">
    <w:name w:val="WW8Num96z0"/>
    <w:rsid w:val="00BB77FC"/>
    <w:rPr>
      <w:rFonts w:ascii="Symbol" w:hAnsi="Symbol" w:cs="Century Gothic"/>
      <w:sz w:val="20"/>
      <w:szCs w:val="20"/>
    </w:rPr>
  </w:style>
  <w:style w:type="character" w:customStyle="1" w:styleId="WW8Num97z0">
    <w:name w:val="WW8Num97z0"/>
    <w:rsid w:val="00BB77FC"/>
    <w:rPr>
      <w:rFonts w:ascii="Symbol" w:hAnsi="Symbol" w:cs="Century Gothic"/>
      <w:sz w:val="20"/>
      <w:szCs w:val="20"/>
    </w:rPr>
  </w:style>
  <w:style w:type="character" w:customStyle="1" w:styleId="WW8Num98z0">
    <w:name w:val="WW8Num98z0"/>
    <w:rsid w:val="00BB77FC"/>
    <w:rPr>
      <w:rFonts w:ascii="Times New Roman" w:hAnsi="Times New Roman"/>
    </w:rPr>
  </w:style>
  <w:style w:type="character" w:customStyle="1" w:styleId="WW8Num99z0">
    <w:name w:val="WW8Num99z0"/>
    <w:rsid w:val="00BB77FC"/>
    <w:rPr>
      <w:rFonts w:ascii="Symbol" w:hAnsi="Symbol" w:cs="Century Gothic"/>
      <w:sz w:val="20"/>
      <w:szCs w:val="20"/>
    </w:rPr>
  </w:style>
  <w:style w:type="character" w:customStyle="1" w:styleId="WW8Num100z0">
    <w:name w:val="WW8Num100z0"/>
    <w:rsid w:val="00BB77FC"/>
    <w:rPr>
      <w:rFonts w:ascii="Symbol" w:hAnsi="Symbol"/>
    </w:rPr>
  </w:style>
  <w:style w:type="character" w:customStyle="1" w:styleId="WW8Num101z0">
    <w:name w:val="WW8Num101z0"/>
    <w:rsid w:val="00BB77FC"/>
    <w:rPr>
      <w:rFonts w:ascii="Symbol" w:hAnsi="Symbol" w:cs="Century Gothic"/>
      <w:sz w:val="20"/>
      <w:szCs w:val="20"/>
    </w:rPr>
  </w:style>
  <w:style w:type="character" w:customStyle="1" w:styleId="WW8Num102z0">
    <w:name w:val="WW8Num102z0"/>
    <w:rsid w:val="00BB77FC"/>
    <w:rPr>
      <w:rFonts w:ascii="Symbol" w:hAnsi="Symbol" w:cs="Century Gothic"/>
      <w:sz w:val="20"/>
      <w:szCs w:val="20"/>
    </w:rPr>
  </w:style>
  <w:style w:type="character" w:customStyle="1" w:styleId="WW8Num103z0">
    <w:name w:val="WW8Num103z0"/>
    <w:rsid w:val="00BB77FC"/>
    <w:rPr>
      <w:rFonts w:ascii="Symbol" w:hAnsi="Symbol" w:cs="Century Gothic"/>
      <w:sz w:val="20"/>
      <w:szCs w:val="20"/>
    </w:rPr>
  </w:style>
  <w:style w:type="character" w:customStyle="1" w:styleId="WW8Num104z0">
    <w:name w:val="WW8Num104z0"/>
    <w:rsid w:val="00BB77FC"/>
    <w:rPr>
      <w:rFonts w:ascii="Symbol" w:hAnsi="Symbol" w:cs="Century Gothic"/>
      <w:sz w:val="20"/>
      <w:szCs w:val="20"/>
    </w:rPr>
  </w:style>
  <w:style w:type="character" w:customStyle="1" w:styleId="WW8Num105z0">
    <w:name w:val="WW8Num105z0"/>
    <w:rsid w:val="00BB77FC"/>
    <w:rPr>
      <w:rFonts w:ascii="Symbol" w:hAnsi="Symbol" w:cs="Century Gothic"/>
      <w:sz w:val="20"/>
      <w:szCs w:val="20"/>
    </w:rPr>
  </w:style>
  <w:style w:type="character" w:customStyle="1" w:styleId="WW8Num106z0">
    <w:name w:val="WW8Num10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07z0">
    <w:name w:val="WW8Num107z0"/>
    <w:rsid w:val="00BB77FC"/>
    <w:rPr>
      <w:rFonts w:ascii="Symbol" w:hAnsi="Symbol" w:cs="Century Gothic"/>
      <w:sz w:val="20"/>
      <w:szCs w:val="20"/>
    </w:rPr>
  </w:style>
  <w:style w:type="character" w:customStyle="1" w:styleId="WW8Num108z0">
    <w:name w:val="WW8Num108z0"/>
    <w:rsid w:val="00BB77FC"/>
    <w:rPr>
      <w:rFonts w:ascii="Symbol" w:hAnsi="Symbol" w:cs="Century Gothic"/>
      <w:sz w:val="20"/>
      <w:szCs w:val="20"/>
    </w:rPr>
  </w:style>
  <w:style w:type="character" w:customStyle="1" w:styleId="WW8Num109z0">
    <w:name w:val="WW8Num109z0"/>
    <w:rsid w:val="00BB77FC"/>
    <w:rPr>
      <w:rFonts w:ascii="Symbol" w:hAnsi="Symbol" w:cs="Century Gothic"/>
      <w:sz w:val="20"/>
      <w:szCs w:val="20"/>
    </w:rPr>
  </w:style>
  <w:style w:type="character" w:customStyle="1" w:styleId="WW8Num110z0">
    <w:name w:val="WW8Num110z0"/>
    <w:rsid w:val="00BB77FC"/>
    <w:rPr>
      <w:rFonts w:ascii="Symbol" w:hAnsi="Symbol" w:cs="Century Gothic"/>
      <w:sz w:val="20"/>
      <w:szCs w:val="20"/>
    </w:rPr>
  </w:style>
  <w:style w:type="character" w:customStyle="1" w:styleId="WW8Num111z0">
    <w:name w:val="WW8Num11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2z0">
    <w:name w:val="WW8Num1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3z0">
    <w:name w:val="WW8Num113z0"/>
    <w:rsid w:val="00BB77FC"/>
    <w:rPr>
      <w:rFonts w:ascii="Symbol" w:hAnsi="Symbol"/>
    </w:rPr>
  </w:style>
  <w:style w:type="character" w:customStyle="1" w:styleId="WW8Num114z0">
    <w:name w:val="WW8Num114z0"/>
    <w:rsid w:val="00BB77FC"/>
    <w:rPr>
      <w:rFonts w:ascii="Symbol" w:hAnsi="Symbol" w:cs="Century Gothic"/>
      <w:sz w:val="20"/>
      <w:szCs w:val="20"/>
    </w:rPr>
  </w:style>
  <w:style w:type="character" w:customStyle="1" w:styleId="WW8Num115z0">
    <w:name w:val="WW8Num115z0"/>
    <w:rsid w:val="00BB77FC"/>
    <w:rPr>
      <w:rFonts w:ascii="Symbol" w:hAnsi="Symbol" w:cs="Century Gothic"/>
      <w:sz w:val="20"/>
      <w:szCs w:val="20"/>
    </w:rPr>
  </w:style>
  <w:style w:type="character" w:customStyle="1" w:styleId="WW8Num116z0">
    <w:name w:val="WW8Num11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17z0">
    <w:name w:val="WW8Num117z0"/>
    <w:rsid w:val="00BB77FC"/>
    <w:rPr>
      <w:rFonts w:ascii="Times New Roman" w:eastAsia="Times New Roman" w:hAnsi="Times New Roman"/>
    </w:rPr>
  </w:style>
  <w:style w:type="character" w:customStyle="1" w:styleId="WW8Num118z0">
    <w:name w:val="WW8Num118z0"/>
    <w:rsid w:val="00BB77FC"/>
    <w:rPr>
      <w:rFonts w:ascii="Wingdings" w:hAnsi="Wingdings" w:cs="Wingdings"/>
    </w:rPr>
  </w:style>
  <w:style w:type="character" w:customStyle="1" w:styleId="WW8Num119z0">
    <w:name w:val="WW8Num119z0"/>
    <w:rsid w:val="00BB77FC"/>
    <w:rPr>
      <w:rFonts w:ascii="Symbol" w:hAnsi="Symbol" w:cs="Century Gothic"/>
      <w:sz w:val="20"/>
      <w:szCs w:val="20"/>
    </w:rPr>
  </w:style>
  <w:style w:type="character" w:customStyle="1" w:styleId="WW8Num120z0">
    <w:name w:val="WW8Num120z0"/>
    <w:rsid w:val="00BB77FC"/>
    <w:rPr>
      <w:rFonts w:ascii="Symbol" w:hAnsi="Symbol" w:cs="Century Gothic"/>
      <w:sz w:val="20"/>
      <w:szCs w:val="20"/>
    </w:rPr>
  </w:style>
  <w:style w:type="character" w:customStyle="1" w:styleId="WW8Num121z0">
    <w:name w:val="WW8Num121z0"/>
    <w:rsid w:val="00BB77FC"/>
    <w:rPr>
      <w:rFonts w:ascii="Times New Roman" w:hAnsi="Times New Roman"/>
    </w:rPr>
  </w:style>
  <w:style w:type="character" w:customStyle="1" w:styleId="WW8Num122z0">
    <w:name w:val="WW8Num122z0"/>
    <w:rsid w:val="00BB77FC"/>
    <w:rPr>
      <w:rFonts w:ascii="Symbol" w:hAnsi="Symbol" w:cs="Century Gothic"/>
      <w:sz w:val="20"/>
      <w:szCs w:val="20"/>
    </w:rPr>
  </w:style>
  <w:style w:type="character" w:customStyle="1" w:styleId="WW8Num123z0">
    <w:name w:val="WW8Num123z0"/>
    <w:rsid w:val="00BB77FC"/>
    <w:rPr>
      <w:rFonts w:ascii="Symbol" w:hAnsi="Symbol" w:cs="Century Gothic"/>
      <w:sz w:val="20"/>
      <w:szCs w:val="20"/>
    </w:rPr>
  </w:style>
  <w:style w:type="character" w:customStyle="1" w:styleId="WW8Num124z0">
    <w:name w:val="WW8Num124z0"/>
    <w:rsid w:val="00BB77FC"/>
    <w:rPr>
      <w:rFonts w:ascii="Symbol" w:hAnsi="Symbol" w:cs="Century Gothic"/>
      <w:sz w:val="20"/>
      <w:szCs w:val="20"/>
    </w:rPr>
  </w:style>
  <w:style w:type="character" w:customStyle="1" w:styleId="WW8Num125z0">
    <w:name w:val="WW8Num125z0"/>
    <w:rsid w:val="00BB77FC"/>
    <w:rPr>
      <w:rFonts w:ascii="Symbol" w:hAnsi="Symbol" w:cs="Century Gothic"/>
      <w:sz w:val="20"/>
      <w:szCs w:val="20"/>
    </w:rPr>
  </w:style>
  <w:style w:type="character" w:customStyle="1" w:styleId="WW8Num126z0">
    <w:name w:val="WW8Num126z0"/>
    <w:rsid w:val="00BB77FC"/>
    <w:rPr>
      <w:rFonts w:ascii="Symbol" w:hAnsi="Symbol"/>
    </w:rPr>
  </w:style>
  <w:style w:type="character" w:customStyle="1" w:styleId="WW8Num127z0">
    <w:name w:val="WW8Num127z0"/>
    <w:rsid w:val="00BB77FC"/>
    <w:rPr>
      <w:rFonts w:ascii="Symbol" w:hAnsi="Symbol"/>
    </w:rPr>
  </w:style>
  <w:style w:type="character" w:customStyle="1" w:styleId="WW8Num128z0">
    <w:name w:val="WW8Num128z0"/>
    <w:rsid w:val="00BB77FC"/>
    <w:rPr>
      <w:rFonts w:ascii="Symbol" w:hAnsi="Symbol"/>
    </w:rPr>
  </w:style>
  <w:style w:type="character" w:customStyle="1" w:styleId="WW8Num129z0">
    <w:name w:val="WW8Num129z0"/>
    <w:rsid w:val="00BB77FC"/>
    <w:rPr>
      <w:rFonts w:ascii="Symbol" w:hAnsi="Symbol"/>
    </w:rPr>
  </w:style>
  <w:style w:type="character" w:customStyle="1" w:styleId="WW8Num130z0">
    <w:name w:val="WW8Num130z0"/>
    <w:rsid w:val="00BB77FC"/>
    <w:rPr>
      <w:rFonts w:ascii="Symbol" w:hAnsi="Symbol"/>
    </w:rPr>
  </w:style>
  <w:style w:type="character" w:customStyle="1" w:styleId="WW8Num131z0">
    <w:name w:val="WW8Num131z0"/>
    <w:rsid w:val="00BB77FC"/>
    <w:rPr>
      <w:rFonts w:ascii="Symbol" w:hAnsi="Symbol"/>
    </w:rPr>
  </w:style>
  <w:style w:type="character" w:customStyle="1" w:styleId="WW8Num132z0">
    <w:name w:val="WW8Num132z0"/>
    <w:rsid w:val="00BB77FC"/>
    <w:rPr>
      <w:rFonts w:ascii="Symbol" w:hAnsi="Symbol"/>
    </w:rPr>
  </w:style>
  <w:style w:type="character" w:customStyle="1" w:styleId="WW8Num133z0">
    <w:name w:val="WW8Num133z0"/>
    <w:rsid w:val="00BB77FC"/>
    <w:rPr>
      <w:rFonts w:ascii="Symbol" w:hAnsi="Symbol"/>
    </w:rPr>
  </w:style>
  <w:style w:type="character" w:customStyle="1" w:styleId="WW8Num134z0">
    <w:name w:val="WW8Num134z0"/>
    <w:rsid w:val="00BB77FC"/>
    <w:rPr>
      <w:rFonts w:ascii="Symbol" w:hAnsi="Symbol"/>
    </w:rPr>
  </w:style>
  <w:style w:type="character" w:customStyle="1" w:styleId="WW8Num135z0">
    <w:name w:val="WW8Num135z0"/>
    <w:rsid w:val="00BB77FC"/>
    <w:rPr>
      <w:rFonts w:ascii="Symbol" w:hAnsi="Symbol"/>
    </w:rPr>
  </w:style>
  <w:style w:type="character" w:customStyle="1" w:styleId="WW8Num136z0">
    <w:name w:val="WW8Num136z0"/>
    <w:rsid w:val="00BB77FC"/>
    <w:rPr>
      <w:rFonts w:ascii="Symbol" w:hAnsi="Symbol"/>
    </w:rPr>
  </w:style>
  <w:style w:type="character" w:customStyle="1" w:styleId="WW8Num137z0">
    <w:name w:val="WW8Num137z0"/>
    <w:rsid w:val="00BB77FC"/>
    <w:rPr>
      <w:rFonts w:ascii="Symbol" w:hAnsi="Symbol"/>
    </w:rPr>
  </w:style>
  <w:style w:type="character" w:customStyle="1" w:styleId="WW8Num138z0">
    <w:name w:val="WW8Num138z0"/>
    <w:rsid w:val="00BB77FC"/>
    <w:rPr>
      <w:rFonts w:ascii="Symbol" w:hAnsi="Symbol"/>
    </w:rPr>
  </w:style>
  <w:style w:type="character" w:customStyle="1" w:styleId="WW8Num139z0">
    <w:name w:val="WW8Num13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40z0">
    <w:name w:val="WW8Num140z0"/>
    <w:rsid w:val="00BB77FC"/>
    <w:rPr>
      <w:rFonts w:ascii="Symbol" w:hAnsi="Symbol"/>
    </w:rPr>
  </w:style>
  <w:style w:type="character" w:customStyle="1" w:styleId="WW8Num141z0">
    <w:name w:val="WW8Num141z0"/>
    <w:rsid w:val="00BB77FC"/>
    <w:rPr>
      <w:rFonts w:ascii="Symbol" w:hAnsi="Symbol"/>
    </w:rPr>
  </w:style>
  <w:style w:type="character" w:customStyle="1" w:styleId="WW8Num142z0">
    <w:name w:val="WW8Num142z0"/>
    <w:rsid w:val="00BB77FC"/>
    <w:rPr>
      <w:rFonts w:ascii="Symbol" w:hAnsi="Symbol"/>
    </w:rPr>
  </w:style>
  <w:style w:type="character" w:customStyle="1" w:styleId="WW8Num143z0">
    <w:name w:val="WW8Num143z0"/>
    <w:rsid w:val="00BB77FC"/>
    <w:rPr>
      <w:rFonts w:ascii="Symbol" w:hAnsi="Symbol"/>
    </w:rPr>
  </w:style>
  <w:style w:type="character" w:customStyle="1" w:styleId="WW8Num144z0">
    <w:name w:val="WW8Num144z0"/>
    <w:rsid w:val="00BB77FC"/>
    <w:rPr>
      <w:rFonts w:ascii="Symbol" w:hAnsi="Symbol"/>
    </w:rPr>
  </w:style>
  <w:style w:type="character" w:customStyle="1" w:styleId="WW8Num145z0">
    <w:name w:val="WW8Num145z0"/>
    <w:rsid w:val="00BB77FC"/>
    <w:rPr>
      <w:rFonts w:ascii="Wingdings" w:hAnsi="Wingdings"/>
      <w:sz w:val="20"/>
    </w:rPr>
  </w:style>
  <w:style w:type="character" w:customStyle="1" w:styleId="WW8Num146z0">
    <w:name w:val="WW8Num146z0"/>
    <w:rsid w:val="00BB77FC"/>
    <w:rPr>
      <w:rFonts w:ascii="Symbol" w:hAnsi="Symbol"/>
    </w:rPr>
  </w:style>
  <w:style w:type="character" w:customStyle="1" w:styleId="WW8Num147z0">
    <w:name w:val="WW8Num147z0"/>
    <w:rsid w:val="00BB77FC"/>
    <w:rPr>
      <w:rFonts w:ascii="Symbol" w:hAnsi="Symbol"/>
    </w:rPr>
  </w:style>
  <w:style w:type="character" w:customStyle="1" w:styleId="WW8Num148z0">
    <w:name w:val="WW8Num148z0"/>
    <w:rsid w:val="00BB77FC"/>
    <w:rPr>
      <w:rFonts w:ascii="Symbol" w:hAnsi="Symbol"/>
    </w:rPr>
  </w:style>
  <w:style w:type="character" w:customStyle="1" w:styleId="WW8Num149z0">
    <w:name w:val="WW8Num149z0"/>
    <w:rsid w:val="00BB77FC"/>
    <w:rPr>
      <w:rFonts w:ascii="Symbol" w:hAnsi="Symbol"/>
    </w:rPr>
  </w:style>
  <w:style w:type="character" w:customStyle="1" w:styleId="WW8Num150z0">
    <w:name w:val="WW8Num150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51z0">
    <w:name w:val="WW8Num151z0"/>
    <w:rsid w:val="00BB77FC"/>
    <w:rPr>
      <w:rFonts w:ascii="Symbol" w:hAnsi="Symbol"/>
    </w:rPr>
  </w:style>
  <w:style w:type="character" w:customStyle="1" w:styleId="WW8Num152z0">
    <w:name w:val="WW8Num152z0"/>
    <w:rsid w:val="00BB77FC"/>
    <w:rPr>
      <w:rFonts w:ascii="Symbol" w:hAnsi="Symbol"/>
    </w:rPr>
  </w:style>
  <w:style w:type="character" w:customStyle="1" w:styleId="WW8Num153z0">
    <w:name w:val="WW8Num153z0"/>
    <w:rsid w:val="00BB77FC"/>
    <w:rPr>
      <w:rFonts w:ascii="Symbol" w:hAnsi="Symbol"/>
    </w:rPr>
  </w:style>
  <w:style w:type="character" w:customStyle="1" w:styleId="WW8Num154z0">
    <w:name w:val="WW8Num154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55z0">
    <w:name w:val="WW8Num155z0"/>
    <w:rsid w:val="00BB77FC"/>
    <w:rPr>
      <w:rFonts w:ascii="Symbol" w:hAnsi="Symbol"/>
    </w:rPr>
  </w:style>
  <w:style w:type="character" w:customStyle="1" w:styleId="WW8Num156z0">
    <w:name w:val="WW8Num156z0"/>
    <w:rsid w:val="00BB77FC"/>
    <w:rPr>
      <w:rFonts w:ascii="Symbol" w:hAnsi="Symbol"/>
    </w:rPr>
  </w:style>
  <w:style w:type="character" w:customStyle="1" w:styleId="WW8Num157z0">
    <w:name w:val="WW8Num157z0"/>
    <w:rsid w:val="00BB77FC"/>
    <w:rPr>
      <w:rFonts w:ascii="Symbol" w:hAnsi="Symbol"/>
    </w:rPr>
  </w:style>
  <w:style w:type="character" w:customStyle="1" w:styleId="WW8Num158z0">
    <w:name w:val="WW8Num158z0"/>
    <w:rsid w:val="00BB77FC"/>
    <w:rPr>
      <w:rFonts w:ascii="Symbol" w:hAnsi="Symbol"/>
    </w:rPr>
  </w:style>
  <w:style w:type="character" w:customStyle="1" w:styleId="WW8Num159z0">
    <w:name w:val="WW8Num159z0"/>
    <w:rsid w:val="00BB77FC"/>
    <w:rPr>
      <w:rFonts w:ascii="Symbol" w:hAnsi="Symbol"/>
    </w:rPr>
  </w:style>
  <w:style w:type="character" w:customStyle="1" w:styleId="WW8Num160z0">
    <w:name w:val="WW8Num160z0"/>
    <w:rsid w:val="00BB77FC"/>
    <w:rPr>
      <w:rFonts w:ascii="Symbol" w:hAnsi="Symbol"/>
    </w:rPr>
  </w:style>
  <w:style w:type="character" w:customStyle="1" w:styleId="WW8Num161z0">
    <w:name w:val="WW8Num16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162z0">
    <w:name w:val="WW8Num162z0"/>
    <w:rsid w:val="00BB77FC"/>
    <w:rPr>
      <w:rFonts w:ascii="Symbol" w:hAnsi="Symbol"/>
    </w:rPr>
  </w:style>
  <w:style w:type="character" w:customStyle="1" w:styleId="WW8Num163z0">
    <w:name w:val="WW8Num163z0"/>
    <w:rsid w:val="00BB77FC"/>
    <w:rPr>
      <w:rFonts w:ascii="Symbol" w:hAnsi="Symbol"/>
    </w:rPr>
  </w:style>
  <w:style w:type="character" w:customStyle="1" w:styleId="WW8Num164z0">
    <w:name w:val="WW8Num16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65z0">
    <w:name w:val="WW8Num165z0"/>
    <w:rsid w:val="00BB77FC"/>
    <w:rPr>
      <w:rFonts w:ascii="Symbol" w:hAnsi="Symbol"/>
    </w:rPr>
  </w:style>
  <w:style w:type="character" w:customStyle="1" w:styleId="WW8Num166z0">
    <w:name w:val="WW8Num166z0"/>
    <w:rsid w:val="00BB77FC"/>
    <w:rPr>
      <w:rFonts w:ascii="Symbol" w:hAnsi="Symbol"/>
    </w:rPr>
  </w:style>
  <w:style w:type="character" w:customStyle="1" w:styleId="WW8Num167z0">
    <w:name w:val="WW8Num167z0"/>
    <w:rsid w:val="00BB77FC"/>
    <w:rPr>
      <w:rFonts w:ascii="Symbol" w:hAnsi="Symbol"/>
    </w:rPr>
  </w:style>
  <w:style w:type="character" w:customStyle="1" w:styleId="WW8Num168z0">
    <w:name w:val="WW8Num168z0"/>
    <w:rsid w:val="00BB77FC"/>
    <w:rPr>
      <w:rFonts w:ascii="Symbol" w:hAnsi="Symbol"/>
    </w:rPr>
  </w:style>
  <w:style w:type="character" w:customStyle="1" w:styleId="WW8Num169z0">
    <w:name w:val="WW8Num169z0"/>
    <w:rsid w:val="00BB77FC"/>
    <w:rPr>
      <w:rFonts w:ascii="Symbol" w:hAnsi="Symbol"/>
    </w:rPr>
  </w:style>
  <w:style w:type="character" w:customStyle="1" w:styleId="WW8Num170z0">
    <w:name w:val="WW8Num170z0"/>
    <w:rsid w:val="00BB77FC"/>
    <w:rPr>
      <w:rFonts w:ascii="Symbol" w:hAnsi="Symbol"/>
    </w:rPr>
  </w:style>
  <w:style w:type="character" w:customStyle="1" w:styleId="WW8Num171z0">
    <w:name w:val="WW8Num171z0"/>
    <w:rsid w:val="00BB77FC"/>
    <w:rPr>
      <w:rFonts w:ascii="Symbol" w:hAnsi="Symbol"/>
    </w:rPr>
  </w:style>
  <w:style w:type="character" w:customStyle="1" w:styleId="WW8Num172z0">
    <w:name w:val="WW8Num17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73z0">
    <w:name w:val="WW8Num173z0"/>
    <w:rsid w:val="00BB77FC"/>
    <w:rPr>
      <w:rFonts w:ascii="Times New Roman" w:hAnsi="Times New Roman"/>
    </w:rPr>
  </w:style>
  <w:style w:type="character" w:customStyle="1" w:styleId="WW8Num174z0">
    <w:name w:val="WW8Num174z0"/>
    <w:rsid w:val="00BB77FC"/>
    <w:rPr>
      <w:rFonts w:ascii="Symbol" w:hAnsi="Symbol"/>
    </w:rPr>
  </w:style>
  <w:style w:type="character" w:customStyle="1" w:styleId="WW8Num175z0">
    <w:name w:val="WW8Num175z0"/>
    <w:rsid w:val="00BB77FC"/>
    <w:rPr>
      <w:rFonts w:ascii="Symbol" w:hAnsi="Symbol"/>
    </w:rPr>
  </w:style>
  <w:style w:type="character" w:customStyle="1" w:styleId="WW8Num176z0">
    <w:name w:val="WW8Num176z0"/>
    <w:rsid w:val="00BB77FC"/>
    <w:rPr>
      <w:rFonts w:ascii="Symbol" w:hAnsi="Symbol"/>
    </w:rPr>
  </w:style>
  <w:style w:type="character" w:customStyle="1" w:styleId="WW8Num177z0">
    <w:name w:val="WW8Num177z0"/>
    <w:rsid w:val="00BB77FC"/>
    <w:rPr>
      <w:rFonts w:ascii="Symbol" w:hAnsi="Symbol"/>
    </w:rPr>
  </w:style>
  <w:style w:type="character" w:customStyle="1" w:styleId="WW8Num178z0">
    <w:name w:val="WW8Num178z0"/>
    <w:rsid w:val="00BB77FC"/>
    <w:rPr>
      <w:rFonts w:ascii="Symbol" w:hAnsi="Symbol"/>
    </w:rPr>
  </w:style>
  <w:style w:type="character" w:customStyle="1" w:styleId="WW8Num179z0">
    <w:name w:val="WW8Num179z0"/>
    <w:rsid w:val="00BB77FC"/>
    <w:rPr>
      <w:rFonts w:ascii="Wingdings" w:hAnsi="Wingdings"/>
      <w:sz w:val="20"/>
    </w:rPr>
  </w:style>
  <w:style w:type="character" w:customStyle="1" w:styleId="WW8Num180z0">
    <w:name w:val="WW8Num180z0"/>
    <w:rsid w:val="00BB77FC"/>
    <w:rPr>
      <w:rFonts w:ascii="Symbol" w:hAnsi="Symbol"/>
    </w:rPr>
  </w:style>
  <w:style w:type="character" w:customStyle="1" w:styleId="WW8Num181z0">
    <w:name w:val="WW8Num18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82z0">
    <w:name w:val="WW8Num182z0"/>
    <w:rsid w:val="00BB77FC"/>
    <w:rPr>
      <w:rFonts w:ascii="Symbol" w:hAnsi="Symbol"/>
    </w:rPr>
  </w:style>
  <w:style w:type="character" w:customStyle="1" w:styleId="WW8Num183z0">
    <w:name w:val="WW8Num183z0"/>
    <w:rsid w:val="00BB77FC"/>
    <w:rPr>
      <w:rFonts w:ascii="Symbol" w:hAnsi="Symbol"/>
    </w:rPr>
  </w:style>
  <w:style w:type="character" w:customStyle="1" w:styleId="WW8Num184z0">
    <w:name w:val="WW8Num184z0"/>
    <w:rsid w:val="00BB77FC"/>
    <w:rPr>
      <w:rFonts w:ascii="Times New Roman" w:hAnsi="Times New Roman"/>
    </w:rPr>
  </w:style>
  <w:style w:type="character" w:customStyle="1" w:styleId="WW8Num185z0">
    <w:name w:val="WW8Num185z0"/>
    <w:rsid w:val="00BB77FC"/>
    <w:rPr>
      <w:rFonts w:ascii="Wingdings" w:hAnsi="Wingdings"/>
      <w:sz w:val="16"/>
    </w:rPr>
  </w:style>
  <w:style w:type="character" w:customStyle="1" w:styleId="WW8Num186z0">
    <w:name w:val="WW8Num186z0"/>
    <w:rsid w:val="00BB77FC"/>
    <w:rPr>
      <w:rFonts w:ascii="Symbol" w:hAnsi="Symbol"/>
    </w:rPr>
  </w:style>
  <w:style w:type="character" w:customStyle="1" w:styleId="WW8Num187z0">
    <w:name w:val="WW8Num187z0"/>
    <w:rsid w:val="00BB77FC"/>
    <w:rPr>
      <w:rFonts w:ascii="Symbol" w:hAnsi="Symbol"/>
    </w:rPr>
  </w:style>
  <w:style w:type="character" w:customStyle="1" w:styleId="WW8Num188z0">
    <w:name w:val="WW8Num188z0"/>
    <w:rsid w:val="00BB77FC"/>
    <w:rPr>
      <w:rFonts w:ascii="Symbol" w:hAnsi="Symbol"/>
    </w:rPr>
  </w:style>
  <w:style w:type="character" w:customStyle="1" w:styleId="WW8Num189z0">
    <w:name w:val="WW8Num189z0"/>
    <w:rsid w:val="00BB77FC"/>
    <w:rPr>
      <w:rFonts w:ascii="Symbol" w:hAnsi="Symbol"/>
    </w:rPr>
  </w:style>
  <w:style w:type="character" w:customStyle="1" w:styleId="WW8Num190z0">
    <w:name w:val="WW8Num19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91z0">
    <w:name w:val="WW8Num191z0"/>
    <w:rsid w:val="00BB77FC"/>
    <w:rPr>
      <w:rFonts w:ascii="Symbol" w:hAnsi="Symbol"/>
    </w:rPr>
  </w:style>
  <w:style w:type="character" w:customStyle="1" w:styleId="WW8Num192z0">
    <w:name w:val="WW8Num192z0"/>
    <w:rsid w:val="00BB77FC"/>
    <w:rPr>
      <w:rFonts w:ascii="Symbol" w:hAnsi="Symbol"/>
    </w:rPr>
  </w:style>
  <w:style w:type="character" w:customStyle="1" w:styleId="WW8Num193z0">
    <w:name w:val="WW8Num193z0"/>
    <w:rsid w:val="00BB77FC"/>
    <w:rPr>
      <w:rFonts w:ascii="Symbol" w:hAnsi="Symbol"/>
    </w:rPr>
  </w:style>
  <w:style w:type="character" w:customStyle="1" w:styleId="WW8Num194z0">
    <w:name w:val="WW8Num194z0"/>
    <w:rsid w:val="00BB77FC"/>
    <w:rPr>
      <w:rFonts w:ascii="Symbol" w:hAnsi="Symbol"/>
    </w:rPr>
  </w:style>
  <w:style w:type="character" w:customStyle="1" w:styleId="WW8Num195z0">
    <w:name w:val="WW8Num195z0"/>
    <w:rsid w:val="00BB77FC"/>
    <w:rPr>
      <w:rFonts w:ascii="Symbol" w:hAnsi="Symbol"/>
    </w:rPr>
  </w:style>
  <w:style w:type="character" w:customStyle="1" w:styleId="WW8Num196z0">
    <w:name w:val="WW8Num196z0"/>
    <w:rsid w:val="00BB77FC"/>
    <w:rPr>
      <w:rFonts w:ascii="Symbol" w:hAnsi="Symbol"/>
    </w:rPr>
  </w:style>
  <w:style w:type="character" w:customStyle="1" w:styleId="WW8Num197z0">
    <w:name w:val="WW8Num197z0"/>
    <w:rsid w:val="00BB77FC"/>
    <w:rPr>
      <w:rFonts w:ascii="Symbol" w:hAnsi="Symbol"/>
    </w:rPr>
  </w:style>
  <w:style w:type="character" w:customStyle="1" w:styleId="WW8Num198z0">
    <w:name w:val="WW8Num198z0"/>
    <w:rsid w:val="00BB77FC"/>
    <w:rPr>
      <w:rFonts w:ascii="Symbol" w:hAnsi="Symbol"/>
    </w:rPr>
  </w:style>
  <w:style w:type="character" w:customStyle="1" w:styleId="WW8Num199z0">
    <w:name w:val="WW8Num19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00z0">
    <w:name w:val="WW8Num200z0"/>
    <w:rsid w:val="00BB77FC"/>
    <w:rPr>
      <w:rFonts w:ascii="Symbol" w:hAnsi="Symbol"/>
    </w:rPr>
  </w:style>
  <w:style w:type="character" w:customStyle="1" w:styleId="WW8Num201z0">
    <w:name w:val="WW8Num201z0"/>
    <w:rsid w:val="00BB77FC"/>
    <w:rPr>
      <w:rFonts w:ascii="ZapfHumnst BT" w:hAnsi="ZapfHumnst BT" w:cs="ZapfHumnst BT"/>
      <w:b/>
      <w:bCs/>
      <w:i w:val="0"/>
      <w:iCs w:val="0"/>
      <w:sz w:val="22"/>
      <w:szCs w:val="22"/>
    </w:rPr>
  </w:style>
  <w:style w:type="character" w:customStyle="1" w:styleId="WW8Num202z0">
    <w:name w:val="WW8Num202z0"/>
    <w:rsid w:val="00BB77FC"/>
    <w:rPr>
      <w:rFonts w:ascii="Wingdings" w:hAnsi="Wingdings"/>
    </w:rPr>
  </w:style>
  <w:style w:type="character" w:customStyle="1" w:styleId="WW8Num203z0">
    <w:name w:val="WW8Num20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4z0">
    <w:name w:val="WW8Num204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5z0">
    <w:name w:val="WW8Num20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6z0">
    <w:name w:val="WW8Num20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07z0">
    <w:name w:val="WW8Num207z0"/>
    <w:rsid w:val="00BB77FC"/>
    <w:rPr>
      <w:rFonts w:ascii="Wingdings" w:hAnsi="Wingdings"/>
    </w:rPr>
  </w:style>
  <w:style w:type="character" w:customStyle="1" w:styleId="WW8Num208z0">
    <w:name w:val="WW8Num208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09z0">
    <w:name w:val="WW8Num209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0z0">
    <w:name w:val="WW8Num210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1z0">
    <w:name w:val="WW8Num211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2z0">
    <w:name w:val="WW8Num21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13z0">
    <w:name w:val="WW8Num213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14z0">
    <w:name w:val="WW8Num214z0"/>
    <w:rsid w:val="00BB77FC"/>
    <w:rPr>
      <w:rFonts w:ascii="Symbol" w:hAnsi="Symbol"/>
    </w:rPr>
  </w:style>
  <w:style w:type="character" w:customStyle="1" w:styleId="WW8Num215z0">
    <w:name w:val="WW8Num215z0"/>
    <w:rsid w:val="00BB77FC"/>
    <w:rPr>
      <w:rFonts w:ascii="Symbol" w:hAnsi="Symbol"/>
    </w:rPr>
  </w:style>
  <w:style w:type="character" w:customStyle="1" w:styleId="WW8Num216z0">
    <w:name w:val="WW8Num216z0"/>
    <w:rsid w:val="00BB77FC"/>
    <w:rPr>
      <w:rFonts w:ascii="Symbol" w:hAnsi="Symbol"/>
    </w:rPr>
  </w:style>
  <w:style w:type="character" w:customStyle="1" w:styleId="WW8Num217z0">
    <w:name w:val="WW8Num217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18z0">
    <w:name w:val="WW8Num218z0"/>
    <w:rsid w:val="00BB77FC"/>
    <w:rPr>
      <w:rFonts w:ascii="Symbol" w:hAnsi="Symbol"/>
    </w:rPr>
  </w:style>
  <w:style w:type="character" w:customStyle="1" w:styleId="WW8Num219z0">
    <w:name w:val="WW8Num219z0"/>
    <w:rsid w:val="00BB77FC"/>
    <w:rPr>
      <w:rFonts w:ascii="Wingdings" w:hAnsi="Wingdings" w:cs="Century Gothic"/>
      <w:sz w:val="20"/>
      <w:szCs w:val="20"/>
    </w:rPr>
  </w:style>
  <w:style w:type="character" w:customStyle="1" w:styleId="WW8Num219z3">
    <w:name w:val="WW8Num219z3"/>
    <w:rsid w:val="00BB77FC"/>
    <w:rPr>
      <w:rFonts w:ascii="Symbol" w:hAnsi="Symbol"/>
    </w:rPr>
  </w:style>
  <w:style w:type="character" w:customStyle="1" w:styleId="WW8Num220z0">
    <w:name w:val="WW8Num220z0"/>
    <w:rsid w:val="00BB77FC"/>
    <w:rPr>
      <w:rFonts w:ascii="Wingdings" w:hAnsi="Wingdings" w:cs="Century Gothic"/>
      <w:sz w:val="20"/>
      <w:szCs w:val="20"/>
    </w:rPr>
  </w:style>
  <w:style w:type="character" w:customStyle="1" w:styleId="WW8Num220z3">
    <w:name w:val="WW8Num220z3"/>
    <w:rsid w:val="00BB77FC"/>
    <w:rPr>
      <w:rFonts w:ascii="Symbol" w:hAnsi="Symbol"/>
    </w:rPr>
  </w:style>
  <w:style w:type="character" w:customStyle="1" w:styleId="WW8Num221z0">
    <w:name w:val="WW8Num221z0"/>
    <w:rsid w:val="00BB77FC"/>
    <w:rPr>
      <w:rFonts w:ascii="Symbol" w:hAnsi="Symbol"/>
      <w:sz w:val="20"/>
    </w:rPr>
  </w:style>
  <w:style w:type="character" w:customStyle="1" w:styleId="WW8Num221z3">
    <w:name w:val="WW8Num221z3"/>
    <w:rsid w:val="00BB77FC"/>
    <w:rPr>
      <w:rFonts w:ascii="Symbol" w:hAnsi="Symbol"/>
    </w:rPr>
  </w:style>
  <w:style w:type="character" w:customStyle="1" w:styleId="WW8Num222z0">
    <w:name w:val="WW8Num222z0"/>
    <w:rsid w:val="00BB77FC"/>
    <w:rPr>
      <w:rFonts w:ascii="Wingdings" w:hAnsi="Wingdings" w:cs="Century Gothic"/>
      <w:sz w:val="20"/>
      <w:szCs w:val="20"/>
    </w:rPr>
  </w:style>
  <w:style w:type="character" w:customStyle="1" w:styleId="WW8Num222z3">
    <w:name w:val="WW8Num222z3"/>
    <w:rsid w:val="00BB77FC"/>
    <w:rPr>
      <w:rFonts w:ascii="Symbol" w:hAnsi="Symbol"/>
    </w:rPr>
  </w:style>
  <w:style w:type="character" w:customStyle="1" w:styleId="WW8Num223z0">
    <w:name w:val="WW8Num22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23z3">
    <w:name w:val="WW8Num223z3"/>
    <w:rsid w:val="00BB77FC"/>
    <w:rPr>
      <w:rFonts w:ascii="Symbol" w:hAnsi="Symbol"/>
    </w:rPr>
  </w:style>
  <w:style w:type="character" w:customStyle="1" w:styleId="WW8Num224z0">
    <w:name w:val="WW8Num224z0"/>
    <w:rsid w:val="00BB77FC"/>
    <w:rPr>
      <w:rFonts w:ascii="Wingdings" w:hAnsi="Wingdings" w:cs="Century Gothic"/>
      <w:sz w:val="20"/>
      <w:szCs w:val="20"/>
    </w:rPr>
  </w:style>
  <w:style w:type="character" w:customStyle="1" w:styleId="WW8Num224z3">
    <w:name w:val="WW8Num224z3"/>
    <w:rsid w:val="00BB77FC"/>
    <w:rPr>
      <w:rFonts w:ascii="Symbol" w:hAnsi="Symbol"/>
    </w:rPr>
  </w:style>
  <w:style w:type="character" w:customStyle="1" w:styleId="WW8Num225z0">
    <w:name w:val="WW8Num225z0"/>
    <w:rsid w:val="00BB77FC"/>
    <w:rPr>
      <w:rFonts w:ascii="Wingdings" w:hAnsi="Wingdings" w:cs="Century Gothic"/>
      <w:sz w:val="20"/>
      <w:szCs w:val="20"/>
    </w:rPr>
  </w:style>
  <w:style w:type="character" w:customStyle="1" w:styleId="WW8Num225z3">
    <w:name w:val="WW8Num225z3"/>
    <w:rsid w:val="00BB77FC"/>
    <w:rPr>
      <w:rFonts w:ascii="Symbol" w:hAnsi="Symbol"/>
    </w:rPr>
  </w:style>
  <w:style w:type="character" w:customStyle="1" w:styleId="WW8Num226z0">
    <w:name w:val="WW8Num226z0"/>
    <w:rsid w:val="00BB77FC"/>
    <w:rPr>
      <w:rFonts w:ascii="Wingdings" w:hAnsi="Wingdings" w:cs="Century Gothic"/>
      <w:sz w:val="20"/>
      <w:szCs w:val="20"/>
    </w:rPr>
  </w:style>
  <w:style w:type="character" w:customStyle="1" w:styleId="WW8Num226z3">
    <w:name w:val="WW8Num226z3"/>
    <w:rsid w:val="00BB77FC"/>
    <w:rPr>
      <w:rFonts w:ascii="Symbol" w:hAnsi="Symbol"/>
    </w:rPr>
  </w:style>
  <w:style w:type="character" w:customStyle="1" w:styleId="WW8Num227z0">
    <w:name w:val="WW8Num227z0"/>
    <w:rsid w:val="00BB77FC"/>
    <w:rPr>
      <w:rFonts w:ascii="Wingdings" w:hAnsi="Wingdings" w:cs="Century Gothic"/>
      <w:sz w:val="20"/>
      <w:szCs w:val="20"/>
    </w:rPr>
  </w:style>
  <w:style w:type="character" w:customStyle="1" w:styleId="WW8Num227z3">
    <w:name w:val="WW8Num227z3"/>
    <w:rsid w:val="00BB77FC"/>
    <w:rPr>
      <w:rFonts w:ascii="Symbol" w:hAnsi="Symbol"/>
    </w:rPr>
  </w:style>
  <w:style w:type="character" w:customStyle="1" w:styleId="WW8Num228z0">
    <w:name w:val="WW8Num228z0"/>
    <w:rsid w:val="00BB77FC"/>
    <w:rPr>
      <w:rFonts w:ascii="Wingdings" w:hAnsi="Wingdings" w:cs="Century Gothic"/>
      <w:sz w:val="20"/>
      <w:szCs w:val="20"/>
    </w:rPr>
  </w:style>
  <w:style w:type="character" w:customStyle="1" w:styleId="WW8Num228z3">
    <w:name w:val="WW8Num228z3"/>
    <w:rsid w:val="00BB77FC"/>
    <w:rPr>
      <w:rFonts w:ascii="Symbol" w:hAnsi="Symbol"/>
    </w:rPr>
  </w:style>
  <w:style w:type="character" w:customStyle="1" w:styleId="WW8Num229z0">
    <w:name w:val="WW8Num229z0"/>
    <w:rsid w:val="00BB77FC"/>
    <w:rPr>
      <w:rFonts w:ascii="Wingdings" w:hAnsi="Wingdings" w:cs="Century Gothic"/>
      <w:sz w:val="20"/>
      <w:szCs w:val="20"/>
    </w:rPr>
  </w:style>
  <w:style w:type="character" w:customStyle="1" w:styleId="WW8Num229z3">
    <w:name w:val="WW8Num229z3"/>
    <w:rsid w:val="00BB77FC"/>
    <w:rPr>
      <w:rFonts w:ascii="Symbol" w:hAnsi="Symbol"/>
    </w:rPr>
  </w:style>
  <w:style w:type="character" w:customStyle="1" w:styleId="WW8Num230z0">
    <w:name w:val="WW8Num230z0"/>
    <w:rsid w:val="00BB77FC"/>
    <w:rPr>
      <w:rFonts w:ascii="Wingdings" w:hAnsi="Wingdings" w:cs="Century Gothic"/>
      <w:sz w:val="20"/>
      <w:szCs w:val="20"/>
    </w:rPr>
  </w:style>
  <w:style w:type="character" w:customStyle="1" w:styleId="WW8Num230z3">
    <w:name w:val="WW8Num230z3"/>
    <w:rsid w:val="00BB77FC"/>
    <w:rPr>
      <w:rFonts w:ascii="Symbol" w:hAnsi="Symbol"/>
    </w:rPr>
  </w:style>
  <w:style w:type="character" w:customStyle="1" w:styleId="WW8Num231z0">
    <w:name w:val="WW8Num231z0"/>
    <w:rsid w:val="00BB77FC"/>
    <w:rPr>
      <w:rFonts w:ascii="Symbol" w:hAnsi="Symbol"/>
    </w:rPr>
  </w:style>
  <w:style w:type="character" w:customStyle="1" w:styleId="WW8Num231z3">
    <w:name w:val="WW8Num231z3"/>
    <w:rsid w:val="00BB77FC"/>
    <w:rPr>
      <w:rFonts w:ascii="Symbol" w:hAnsi="Symbol"/>
    </w:rPr>
  </w:style>
  <w:style w:type="character" w:customStyle="1" w:styleId="WW8Num232z0">
    <w:name w:val="WW8Num232z0"/>
    <w:rsid w:val="00BB77FC"/>
    <w:rPr>
      <w:rFonts w:ascii="Wingdings" w:hAnsi="Wingdings" w:cs="Century Gothic"/>
      <w:sz w:val="20"/>
      <w:szCs w:val="20"/>
    </w:rPr>
  </w:style>
  <w:style w:type="character" w:customStyle="1" w:styleId="WW8Num232z3">
    <w:name w:val="WW8Num232z3"/>
    <w:rsid w:val="00BB77FC"/>
    <w:rPr>
      <w:rFonts w:ascii="Symbol" w:hAnsi="Symbol"/>
    </w:rPr>
  </w:style>
  <w:style w:type="character" w:customStyle="1" w:styleId="WW8Num233z0">
    <w:name w:val="WW8Num233z0"/>
    <w:rsid w:val="00BB77FC"/>
    <w:rPr>
      <w:rFonts w:ascii="Symbol" w:hAnsi="Symbol"/>
    </w:rPr>
  </w:style>
  <w:style w:type="character" w:customStyle="1" w:styleId="WW8Num234z0">
    <w:name w:val="WW8Num23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35z0">
    <w:name w:val="WW8Num235z0"/>
    <w:rsid w:val="00BB77FC"/>
    <w:rPr>
      <w:rFonts w:ascii="Symbol" w:hAnsi="Symbol"/>
    </w:rPr>
  </w:style>
  <w:style w:type="character" w:customStyle="1" w:styleId="WW8Num236z0">
    <w:name w:val="WW8Num236z0"/>
    <w:rsid w:val="00BB77FC"/>
    <w:rPr>
      <w:rFonts w:ascii="Symbol" w:hAnsi="Symbol"/>
    </w:rPr>
  </w:style>
  <w:style w:type="character" w:customStyle="1" w:styleId="WW8Num237z0">
    <w:name w:val="WW8Num237z0"/>
    <w:rsid w:val="00BB77FC"/>
    <w:rPr>
      <w:rFonts w:ascii="Symbol" w:hAnsi="Symbol"/>
    </w:rPr>
  </w:style>
  <w:style w:type="character" w:customStyle="1" w:styleId="WW8Num238z0">
    <w:name w:val="WW8Num238z0"/>
    <w:rsid w:val="00BB77FC"/>
    <w:rPr>
      <w:rFonts w:ascii="Symbol" w:hAnsi="Symbol"/>
    </w:rPr>
  </w:style>
  <w:style w:type="character" w:customStyle="1" w:styleId="WW8Num239z0">
    <w:name w:val="WW8Num23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0z0">
    <w:name w:val="WW8Num240z0"/>
    <w:rsid w:val="00BB77FC"/>
    <w:rPr>
      <w:rFonts w:ascii="Symbol" w:hAnsi="Symbol"/>
    </w:rPr>
  </w:style>
  <w:style w:type="character" w:customStyle="1" w:styleId="WW8Num241z0">
    <w:name w:val="WW8Num241z0"/>
    <w:rsid w:val="00BB77FC"/>
    <w:rPr>
      <w:rFonts w:ascii="Symbol" w:hAnsi="Symbol"/>
    </w:rPr>
  </w:style>
  <w:style w:type="character" w:customStyle="1" w:styleId="WW8Num242z0">
    <w:name w:val="WW8Num24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3z0">
    <w:name w:val="WW8Num243z0"/>
    <w:rsid w:val="00BB77FC"/>
    <w:rPr>
      <w:rFonts w:ascii="Symbol" w:hAnsi="Symbol"/>
    </w:rPr>
  </w:style>
  <w:style w:type="character" w:customStyle="1" w:styleId="WW8Num244z0">
    <w:name w:val="WW8Num244z0"/>
    <w:rsid w:val="00BB77FC"/>
    <w:rPr>
      <w:rFonts w:ascii="Symbol" w:hAnsi="Symbol" w:cs="Symbol"/>
    </w:rPr>
  </w:style>
  <w:style w:type="character" w:customStyle="1" w:styleId="WW8Num245z0">
    <w:name w:val="WW8Num245z0"/>
    <w:rsid w:val="00BB77FC"/>
    <w:rPr>
      <w:rFonts w:ascii="Symbol" w:hAnsi="Symbol"/>
      <w:b w:val="0"/>
      <w:i w:val="0"/>
      <w:sz w:val="24"/>
      <w:u w:val="none"/>
    </w:rPr>
  </w:style>
  <w:style w:type="character" w:customStyle="1" w:styleId="WW8Num246z0">
    <w:name w:val="WW8Num246z0"/>
    <w:rsid w:val="00BB77FC"/>
    <w:rPr>
      <w:rFonts w:ascii="Symbol" w:hAnsi="Symbol" w:cs="Century Gothic"/>
      <w:sz w:val="20"/>
      <w:szCs w:val="20"/>
    </w:rPr>
  </w:style>
  <w:style w:type="character" w:customStyle="1" w:styleId="WW8Num247z0">
    <w:name w:val="WW8Num24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48z0">
    <w:name w:val="WW8Num248z0"/>
    <w:rsid w:val="00BB77FC"/>
    <w:rPr>
      <w:rFonts w:ascii="Symbol" w:hAnsi="Symbol" w:cs="Century Gothic"/>
      <w:sz w:val="20"/>
      <w:szCs w:val="20"/>
    </w:rPr>
  </w:style>
  <w:style w:type="character" w:customStyle="1" w:styleId="WW8Num249z0">
    <w:name w:val="WW8Num24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0z0">
    <w:name w:val="WW8Num25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51z0">
    <w:name w:val="WW8Num251z0"/>
    <w:rsid w:val="00BB77FC"/>
    <w:rPr>
      <w:rFonts w:ascii="Symbol" w:hAnsi="Symbol" w:cs="Century Gothic"/>
      <w:sz w:val="20"/>
      <w:szCs w:val="20"/>
    </w:rPr>
  </w:style>
  <w:style w:type="character" w:customStyle="1" w:styleId="WW8Num252z0">
    <w:name w:val="WW8Num252z0"/>
    <w:rsid w:val="00BB77FC"/>
    <w:rPr>
      <w:rFonts w:ascii="Symbol" w:hAnsi="Symbol" w:cs="Century Gothic"/>
      <w:sz w:val="20"/>
      <w:szCs w:val="20"/>
    </w:rPr>
  </w:style>
  <w:style w:type="character" w:customStyle="1" w:styleId="WW8Num253z0">
    <w:name w:val="WW8Num253z0"/>
    <w:rsid w:val="00BB77FC"/>
    <w:rPr>
      <w:rFonts w:ascii="Symbol" w:hAnsi="Symbol"/>
    </w:rPr>
  </w:style>
  <w:style w:type="character" w:customStyle="1" w:styleId="WW8Num254z0">
    <w:name w:val="WW8Num254z0"/>
    <w:rsid w:val="00BB77FC"/>
    <w:rPr>
      <w:rFonts w:ascii="Symbol" w:hAnsi="Symbol"/>
    </w:rPr>
  </w:style>
  <w:style w:type="character" w:customStyle="1" w:styleId="WW8Num255z0">
    <w:name w:val="WW8Num255z0"/>
    <w:rsid w:val="00BB77FC"/>
    <w:rPr>
      <w:rFonts w:ascii="Symbol" w:hAnsi="Symbol" w:cs="Century Gothic"/>
      <w:sz w:val="20"/>
      <w:szCs w:val="20"/>
    </w:rPr>
  </w:style>
  <w:style w:type="character" w:customStyle="1" w:styleId="WW8Num256z0">
    <w:name w:val="WW8Num256z0"/>
    <w:rsid w:val="00BB77FC"/>
    <w:rPr>
      <w:rFonts w:ascii="Symbol" w:hAnsi="Symbol" w:cs="Century Gothic"/>
      <w:sz w:val="20"/>
      <w:szCs w:val="20"/>
    </w:rPr>
  </w:style>
  <w:style w:type="character" w:customStyle="1" w:styleId="WW8Num257z0">
    <w:name w:val="WW8Num257z0"/>
    <w:rsid w:val="00BB77FC"/>
    <w:rPr>
      <w:rFonts w:ascii="Symbol" w:hAnsi="Symbol"/>
    </w:rPr>
  </w:style>
  <w:style w:type="character" w:customStyle="1" w:styleId="WW8Num258z0">
    <w:name w:val="WW8Num258z0"/>
    <w:rsid w:val="00BB77FC"/>
    <w:rPr>
      <w:rFonts w:ascii="Symbol" w:hAnsi="Symbol" w:cs="Century Gothic"/>
      <w:sz w:val="20"/>
      <w:szCs w:val="20"/>
    </w:rPr>
  </w:style>
  <w:style w:type="character" w:customStyle="1" w:styleId="WW8Num259z0">
    <w:name w:val="WW8Num25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60z0">
    <w:name w:val="WW8Num260z0"/>
    <w:rsid w:val="00BB77FC"/>
    <w:rPr>
      <w:rFonts w:ascii="Symbol" w:hAnsi="Symbol" w:cs="Century Gothic"/>
      <w:sz w:val="20"/>
      <w:szCs w:val="20"/>
    </w:rPr>
  </w:style>
  <w:style w:type="character" w:customStyle="1" w:styleId="WW8Num261z0">
    <w:name w:val="WW8Num261z0"/>
    <w:rsid w:val="00BB77FC"/>
    <w:rPr>
      <w:rFonts w:ascii="Symbol" w:hAnsi="Symbol" w:cs="Century Gothic"/>
      <w:sz w:val="20"/>
      <w:szCs w:val="20"/>
    </w:rPr>
  </w:style>
  <w:style w:type="character" w:customStyle="1" w:styleId="WW8Num262z0">
    <w:name w:val="WW8Num262z0"/>
    <w:rsid w:val="00BB77FC"/>
    <w:rPr>
      <w:rFonts w:ascii="Symbol" w:hAnsi="Symbol" w:cs="Century Gothic"/>
      <w:sz w:val="20"/>
      <w:szCs w:val="20"/>
    </w:rPr>
  </w:style>
  <w:style w:type="character" w:customStyle="1" w:styleId="WW8Num263z0">
    <w:name w:val="WW8Num263z0"/>
    <w:rsid w:val="00BB77FC"/>
    <w:rPr>
      <w:rFonts w:ascii="Wingdings" w:hAnsi="Wingdings"/>
    </w:rPr>
  </w:style>
  <w:style w:type="character" w:customStyle="1" w:styleId="WW8Num264z0">
    <w:name w:val="WW8Num264z0"/>
    <w:rsid w:val="00BB77FC"/>
    <w:rPr>
      <w:rFonts w:ascii="Symbol" w:hAnsi="Symbol" w:cs="Century Gothic"/>
      <w:sz w:val="20"/>
      <w:szCs w:val="20"/>
    </w:rPr>
  </w:style>
  <w:style w:type="character" w:customStyle="1" w:styleId="WW8Num265z0">
    <w:name w:val="WW8Num26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66z0">
    <w:name w:val="WW8Num26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67z0">
    <w:name w:val="WW8Num267z0"/>
    <w:rsid w:val="00BB77FC"/>
    <w:rPr>
      <w:rFonts w:ascii="Symbol" w:hAnsi="Symbol"/>
    </w:rPr>
  </w:style>
  <w:style w:type="character" w:customStyle="1" w:styleId="WW8Num268z0">
    <w:name w:val="WW8Num268z0"/>
    <w:rsid w:val="00BB77FC"/>
    <w:rPr>
      <w:rFonts w:ascii="Symbol" w:hAnsi="Symbol" w:cs="Century Gothic"/>
      <w:sz w:val="20"/>
      <w:szCs w:val="20"/>
    </w:rPr>
  </w:style>
  <w:style w:type="character" w:customStyle="1" w:styleId="WW8Num269z0">
    <w:name w:val="WW8Num269z0"/>
    <w:rsid w:val="00BB77FC"/>
    <w:rPr>
      <w:rFonts w:ascii="Wingdings" w:hAnsi="Wingdings" w:cs="Wingdings"/>
    </w:rPr>
  </w:style>
  <w:style w:type="character" w:customStyle="1" w:styleId="WW8Num270z0">
    <w:name w:val="WW8Num270z0"/>
    <w:rsid w:val="00BB77FC"/>
    <w:rPr>
      <w:rFonts w:ascii="Symbol" w:hAnsi="Symbol" w:cs="Century Gothic"/>
      <w:sz w:val="20"/>
      <w:szCs w:val="20"/>
    </w:rPr>
  </w:style>
  <w:style w:type="character" w:customStyle="1" w:styleId="WW8Num271z0">
    <w:name w:val="WW8Num271z0"/>
    <w:rsid w:val="00BB77FC"/>
    <w:rPr>
      <w:rFonts w:ascii="Wingdings" w:hAnsi="Wingdings" w:cs="Wingdings"/>
    </w:rPr>
  </w:style>
  <w:style w:type="character" w:customStyle="1" w:styleId="WW8Num272z0">
    <w:name w:val="WW8Num272z0"/>
    <w:rsid w:val="00BB77FC"/>
    <w:rPr>
      <w:rFonts w:ascii="Symbol" w:hAnsi="Symbol" w:cs="Century Gothic"/>
      <w:sz w:val="20"/>
      <w:szCs w:val="20"/>
    </w:rPr>
  </w:style>
  <w:style w:type="character" w:customStyle="1" w:styleId="WW8Num273z0">
    <w:name w:val="WW8Num273z0"/>
    <w:rsid w:val="00BB77FC"/>
    <w:rPr>
      <w:rFonts w:ascii="Symbol" w:hAnsi="Symbol"/>
    </w:rPr>
  </w:style>
  <w:style w:type="character" w:customStyle="1" w:styleId="WW8Num274z0">
    <w:name w:val="WW8Num274z0"/>
    <w:rsid w:val="00BB77FC"/>
    <w:rPr>
      <w:rFonts w:ascii="Symbol" w:hAnsi="Symbol" w:cs="Century Gothic"/>
      <w:sz w:val="20"/>
      <w:szCs w:val="20"/>
    </w:rPr>
  </w:style>
  <w:style w:type="character" w:customStyle="1" w:styleId="WW8Num275z0">
    <w:name w:val="WW8Num275z0"/>
    <w:rsid w:val="00BB77FC"/>
    <w:rPr>
      <w:rFonts w:ascii="Symbol" w:hAnsi="Symbol" w:cs="Century Gothic"/>
      <w:sz w:val="20"/>
      <w:szCs w:val="20"/>
    </w:rPr>
  </w:style>
  <w:style w:type="character" w:customStyle="1" w:styleId="WW8Num276z0">
    <w:name w:val="WW8Num276z0"/>
    <w:rsid w:val="00BB77FC"/>
    <w:rPr>
      <w:rFonts w:ascii="Symbol" w:hAnsi="Symbol" w:cs="Century Gothic"/>
      <w:sz w:val="20"/>
      <w:szCs w:val="20"/>
    </w:rPr>
  </w:style>
  <w:style w:type="character" w:customStyle="1" w:styleId="WW8Num277z0">
    <w:name w:val="WW8Num277z0"/>
    <w:rsid w:val="00BB77FC"/>
    <w:rPr>
      <w:rFonts w:ascii="Symbol" w:hAnsi="Symbol" w:cs="Century Gothic"/>
      <w:sz w:val="20"/>
      <w:szCs w:val="20"/>
    </w:rPr>
  </w:style>
  <w:style w:type="character" w:customStyle="1" w:styleId="WW8Num278z0">
    <w:name w:val="WW8Num278z0"/>
    <w:rsid w:val="00BB77FC"/>
    <w:rPr>
      <w:rFonts w:ascii="Symbol" w:hAnsi="Symbol" w:cs="Century Gothic"/>
      <w:sz w:val="20"/>
      <w:szCs w:val="20"/>
    </w:rPr>
  </w:style>
  <w:style w:type="character" w:customStyle="1" w:styleId="WW8Num279z0">
    <w:name w:val="WW8Num279z0"/>
    <w:rsid w:val="00BB77FC"/>
    <w:rPr>
      <w:rFonts w:ascii="Symbol" w:hAnsi="Symbol" w:cs="Century Gothic"/>
      <w:sz w:val="20"/>
      <w:szCs w:val="20"/>
    </w:rPr>
  </w:style>
  <w:style w:type="character" w:customStyle="1" w:styleId="WW8Num280z0">
    <w:name w:val="WW8Num280z0"/>
    <w:rsid w:val="00BB77FC"/>
    <w:rPr>
      <w:rFonts w:ascii="Symbol" w:hAnsi="Symbol" w:cs="Century Gothic"/>
      <w:sz w:val="20"/>
      <w:szCs w:val="20"/>
    </w:rPr>
  </w:style>
  <w:style w:type="character" w:customStyle="1" w:styleId="WW8Num281z0">
    <w:name w:val="WW8Num281z0"/>
    <w:rsid w:val="00BB77FC"/>
    <w:rPr>
      <w:rFonts w:ascii="Symbol" w:hAnsi="Symbol" w:cs="Century Gothic"/>
      <w:sz w:val="20"/>
      <w:szCs w:val="20"/>
    </w:rPr>
  </w:style>
  <w:style w:type="character" w:customStyle="1" w:styleId="WW8Num282z0">
    <w:name w:val="WW8Num282z0"/>
    <w:rsid w:val="00BB77FC"/>
    <w:rPr>
      <w:rFonts w:ascii="Symbol" w:hAnsi="Symbol" w:cs="Century Gothic"/>
      <w:sz w:val="20"/>
      <w:szCs w:val="20"/>
    </w:rPr>
  </w:style>
  <w:style w:type="character" w:customStyle="1" w:styleId="WW8Num283z0">
    <w:name w:val="WW8Num283z0"/>
    <w:rsid w:val="00BB77FC"/>
    <w:rPr>
      <w:rFonts w:ascii="Symbol" w:hAnsi="Symbol" w:cs="Century Gothic"/>
      <w:sz w:val="20"/>
      <w:szCs w:val="20"/>
    </w:rPr>
  </w:style>
  <w:style w:type="character" w:customStyle="1" w:styleId="WW8Num284z0">
    <w:name w:val="WW8Num284z0"/>
    <w:rsid w:val="00BB77FC"/>
    <w:rPr>
      <w:rFonts w:ascii="Symbol" w:hAnsi="Symbol" w:cs="Century Gothic"/>
      <w:sz w:val="20"/>
      <w:szCs w:val="20"/>
    </w:rPr>
  </w:style>
  <w:style w:type="character" w:customStyle="1" w:styleId="WW8Num285z0">
    <w:name w:val="WW8Num285z0"/>
    <w:rsid w:val="00BB77FC"/>
    <w:rPr>
      <w:rFonts w:ascii="Symbol" w:hAnsi="Symbol" w:cs="Century Gothic"/>
      <w:sz w:val="20"/>
      <w:szCs w:val="20"/>
    </w:rPr>
  </w:style>
  <w:style w:type="character" w:customStyle="1" w:styleId="WW8Num286z0">
    <w:name w:val="WW8Num286z0"/>
    <w:rsid w:val="00BB77FC"/>
    <w:rPr>
      <w:rFonts w:ascii="Symbol" w:hAnsi="Symbol" w:cs="Century Gothic"/>
      <w:sz w:val="20"/>
      <w:szCs w:val="20"/>
    </w:rPr>
  </w:style>
  <w:style w:type="character" w:customStyle="1" w:styleId="WW8Num287z0">
    <w:name w:val="WW8Num287z0"/>
    <w:rsid w:val="00BB77FC"/>
    <w:rPr>
      <w:rFonts w:ascii="Symbol" w:hAnsi="Symbol" w:cs="Century Gothic"/>
      <w:sz w:val="20"/>
      <w:szCs w:val="20"/>
    </w:rPr>
  </w:style>
  <w:style w:type="character" w:customStyle="1" w:styleId="WW8Num288z0">
    <w:name w:val="WW8Num288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89z0">
    <w:name w:val="WW8Num289z0"/>
    <w:rsid w:val="00BB77FC"/>
    <w:rPr>
      <w:rFonts w:ascii="Symbol" w:hAnsi="Symbol" w:cs="Century Gothic"/>
      <w:sz w:val="20"/>
      <w:szCs w:val="20"/>
    </w:rPr>
  </w:style>
  <w:style w:type="character" w:customStyle="1" w:styleId="WW8Num290z0">
    <w:name w:val="WW8Num29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1z0">
    <w:name w:val="WW8Num291z0"/>
    <w:rsid w:val="00BB77FC"/>
    <w:rPr>
      <w:rFonts w:ascii="Symbol" w:hAnsi="Symbol" w:cs="Century Gothic"/>
      <w:sz w:val="20"/>
      <w:szCs w:val="20"/>
    </w:rPr>
  </w:style>
  <w:style w:type="character" w:customStyle="1" w:styleId="WW8Num292z0">
    <w:name w:val="WW8Num292z0"/>
    <w:rsid w:val="00BB77FC"/>
    <w:rPr>
      <w:rFonts w:ascii="Symbol" w:hAnsi="Symbol" w:cs="Century Gothic"/>
      <w:sz w:val="20"/>
      <w:szCs w:val="20"/>
    </w:rPr>
  </w:style>
  <w:style w:type="character" w:customStyle="1" w:styleId="WW8Num293z0">
    <w:name w:val="WW8Num293z0"/>
    <w:rsid w:val="00BB77FC"/>
    <w:rPr>
      <w:rFonts w:ascii="Symbol" w:hAnsi="Symbol" w:cs="Century Gothic"/>
      <w:sz w:val="20"/>
      <w:szCs w:val="20"/>
    </w:rPr>
  </w:style>
  <w:style w:type="character" w:customStyle="1" w:styleId="WW8Num294z0">
    <w:name w:val="WW8Num294z0"/>
    <w:rsid w:val="00BB77FC"/>
    <w:rPr>
      <w:rFonts w:ascii="Symbol" w:hAnsi="Symbol"/>
    </w:rPr>
  </w:style>
  <w:style w:type="character" w:customStyle="1" w:styleId="WW8Num295z0">
    <w:name w:val="WW8Num295z0"/>
    <w:rsid w:val="00BB77FC"/>
    <w:rPr>
      <w:rFonts w:ascii="Symbol" w:hAnsi="Symbol"/>
    </w:rPr>
  </w:style>
  <w:style w:type="character" w:customStyle="1" w:styleId="WW8Num296z0">
    <w:name w:val="WW8Num296z0"/>
    <w:rsid w:val="00BB77FC"/>
    <w:rPr>
      <w:color w:val="000000"/>
    </w:rPr>
  </w:style>
  <w:style w:type="character" w:customStyle="1" w:styleId="WW8Num297z0">
    <w:name w:val="WW8Num297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298z0">
    <w:name w:val="WW8Num298z0"/>
    <w:rsid w:val="00BB77FC"/>
    <w:rPr>
      <w:rFonts w:ascii="Wingdings" w:hAnsi="Wingdings"/>
    </w:rPr>
  </w:style>
  <w:style w:type="character" w:customStyle="1" w:styleId="WW8Num299z0">
    <w:name w:val="WW8Num299z0"/>
    <w:rsid w:val="00BB77FC"/>
    <w:rPr>
      <w:rFonts w:ascii="Wingdings" w:hAnsi="Wingdings"/>
    </w:rPr>
  </w:style>
  <w:style w:type="character" w:customStyle="1" w:styleId="WW8Num300z0">
    <w:name w:val="WW8Num300z0"/>
    <w:rsid w:val="00BB77FC"/>
    <w:rPr>
      <w:rFonts w:ascii="Symbol" w:hAnsi="Symbol"/>
    </w:rPr>
  </w:style>
  <w:style w:type="character" w:customStyle="1" w:styleId="WW8Num301z0">
    <w:name w:val="WW8Num301z0"/>
    <w:rsid w:val="00BB77FC"/>
    <w:rPr>
      <w:rFonts w:ascii="Symbol" w:hAnsi="Symbol"/>
    </w:rPr>
  </w:style>
  <w:style w:type="character" w:customStyle="1" w:styleId="WW8Num302z0">
    <w:name w:val="WW8Num302z0"/>
    <w:rsid w:val="00BB77FC"/>
    <w:rPr>
      <w:rFonts w:ascii="Symbol" w:hAnsi="Symbol"/>
    </w:rPr>
  </w:style>
  <w:style w:type="character" w:customStyle="1" w:styleId="WW8Num303z0">
    <w:name w:val="WW8Num30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04z0">
    <w:name w:val="WW8Num30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05z0">
    <w:name w:val="WW8Num305z0"/>
    <w:rsid w:val="00BB77FC"/>
    <w:rPr>
      <w:rFonts w:ascii="Symbol" w:hAnsi="Symbol"/>
    </w:rPr>
  </w:style>
  <w:style w:type="character" w:customStyle="1" w:styleId="WW8Num306z0">
    <w:name w:val="WW8Num306z0"/>
    <w:rsid w:val="00BB77FC"/>
    <w:rPr>
      <w:rFonts w:ascii="Symbol" w:hAnsi="Symbol"/>
    </w:rPr>
  </w:style>
  <w:style w:type="character" w:customStyle="1" w:styleId="WW8Num307z0">
    <w:name w:val="WW8Num307z0"/>
    <w:rsid w:val="00BB77FC"/>
    <w:rPr>
      <w:rFonts w:ascii="Symbol" w:hAnsi="Symbol"/>
    </w:rPr>
  </w:style>
  <w:style w:type="character" w:customStyle="1" w:styleId="WW8Num308z0">
    <w:name w:val="WW8Num308z0"/>
    <w:rsid w:val="00BB77FC"/>
    <w:rPr>
      <w:rFonts w:ascii="Symbol" w:hAnsi="Symbol"/>
    </w:rPr>
  </w:style>
  <w:style w:type="character" w:customStyle="1" w:styleId="WW8Num309z0">
    <w:name w:val="WW8Num30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10z0">
    <w:name w:val="WW8Num310z0"/>
    <w:rsid w:val="00BB77FC"/>
    <w:rPr>
      <w:rFonts w:ascii="Symbol" w:hAnsi="Symbol"/>
    </w:rPr>
  </w:style>
  <w:style w:type="character" w:customStyle="1" w:styleId="WW8Num311z0">
    <w:name w:val="WW8Num311z0"/>
    <w:rsid w:val="00BB77FC"/>
    <w:rPr>
      <w:rFonts w:ascii="Symbol" w:hAnsi="Symbol"/>
    </w:rPr>
  </w:style>
  <w:style w:type="character" w:customStyle="1" w:styleId="WW8Num312z0">
    <w:name w:val="WW8Num312z0"/>
    <w:rsid w:val="00BB77FC"/>
    <w:rPr>
      <w:rFonts w:ascii="Symbol" w:hAnsi="Symbol"/>
    </w:rPr>
  </w:style>
  <w:style w:type="character" w:customStyle="1" w:styleId="WW8Num313z0">
    <w:name w:val="WW8Num313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314z0">
    <w:name w:val="WW8Num314z0"/>
    <w:rsid w:val="00BB77FC"/>
    <w:rPr>
      <w:rFonts w:ascii="Symbol" w:hAnsi="Symbol"/>
    </w:rPr>
  </w:style>
  <w:style w:type="character" w:customStyle="1" w:styleId="WW8Num315z0">
    <w:name w:val="WW8Num315z0"/>
    <w:rsid w:val="00BB77FC"/>
    <w:rPr>
      <w:rFonts w:ascii="Wingdings" w:eastAsia="Times New Roman" w:hAnsi="Wingdings" w:cs="Times New Roman"/>
    </w:rPr>
  </w:style>
  <w:style w:type="character" w:customStyle="1" w:styleId="WW8Num316z0">
    <w:name w:val="WW8Num316z0"/>
    <w:rsid w:val="00BB77FC"/>
    <w:rPr>
      <w:rFonts w:ascii="Symbol" w:hAnsi="Symbol"/>
    </w:rPr>
  </w:style>
  <w:style w:type="character" w:customStyle="1" w:styleId="WW8Num317z0">
    <w:name w:val="WW8Num317z0"/>
    <w:rsid w:val="00BB77FC"/>
    <w:rPr>
      <w:rFonts w:ascii="Symbol" w:hAnsi="Symbol"/>
    </w:rPr>
  </w:style>
  <w:style w:type="character" w:customStyle="1" w:styleId="WW8Num318z0">
    <w:name w:val="WW8Num318z0"/>
    <w:rsid w:val="00BB77FC"/>
    <w:rPr>
      <w:rFonts w:ascii="Symbol" w:hAnsi="Symbol"/>
    </w:rPr>
  </w:style>
  <w:style w:type="character" w:customStyle="1" w:styleId="WW8Num319z0">
    <w:name w:val="WW8Num31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20z0">
    <w:name w:val="WW8Num320z0"/>
    <w:rsid w:val="00BB77FC"/>
    <w:rPr>
      <w:rFonts w:ascii="Symbol" w:hAnsi="Symbol"/>
    </w:rPr>
  </w:style>
  <w:style w:type="character" w:customStyle="1" w:styleId="WW8Num321z0">
    <w:name w:val="WW8Num321z0"/>
    <w:rsid w:val="00BB77FC"/>
    <w:rPr>
      <w:rFonts w:ascii="Symbol" w:hAnsi="Symbol"/>
    </w:rPr>
  </w:style>
  <w:style w:type="character" w:customStyle="1" w:styleId="WW8Num322z0">
    <w:name w:val="WW8Num322z0"/>
    <w:rsid w:val="00BB77FC"/>
    <w:rPr>
      <w:rFonts w:ascii="Symbol" w:hAnsi="Symbol"/>
    </w:rPr>
  </w:style>
  <w:style w:type="character" w:customStyle="1" w:styleId="WW8Num323z0">
    <w:name w:val="WW8Num323z0"/>
    <w:rsid w:val="00BB77FC"/>
    <w:rPr>
      <w:rFonts w:ascii="Symbol" w:hAnsi="Symbol" w:cs="Century Gothic"/>
      <w:sz w:val="20"/>
      <w:szCs w:val="20"/>
    </w:rPr>
  </w:style>
  <w:style w:type="character" w:customStyle="1" w:styleId="WW8Num324z0">
    <w:name w:val="WW8Num324z0"/>
    <w:rsid w:val="00BB77FC"/>
    <w:rPr>
      <w:rFonts w:ascii="Symbol" w:hAnsi="Symbol" w:cs="Century Gothic"/>
      <w:sz w:val="20"/>
      <w:szCs w:val="20"/>
    </w:rPr>
  </w:style>
  <w:style w:type="character" w:customStyle="1" w:styleId="WW8Num325z0">
    <w:name w:val="WW8Num325z0"/>
    <w:rsid w:val="00BB77FC"/>
    <w:rPr>
      <w:rFonts w:ascii="Symbol" w:hAnsi="Symbol"/>
    </w:rPr>
  </w:style>
  <w:style w:type="character" w:customStyle="1" w:styleId="WW8Num326z0">
    <w:name w:val="WW8Num32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27z0">
    <w:name w:val="WW8Num327z0"/>
    <w:rsid w:val="00BB77FC"/>
    <w:rPr>
      <w:rFonts w:ascii="Symbol" w:hAnsi="Symbol"/>
      <w:sz w:val="20"/>
    </w:rPr>
  </w:style>
  <w:style w:type="character" w:customStyle="1" w:styleId="WW8Num328z0">
    <w:name w:val="WW8Num328z0"/>
    <w:rsid w:val="00BB77FC"/>
    <w:rPr>
      <w:rFonts w:ascii="Symbol" w:hAnsi="Symbol"/>
    </w:rPr>
  </w:style>
  <w:style w:type="character" w:customStyle="1" w:styleId="WW8Num329z0">
    <w:name w:val="WW8Num329z0"/>
    <w:rsid w:val="00BB77FC"/>
    <w:rPr>
      <w:rFonts w:ascii="Symbol" w:hAnsi="Symbol"/>
    </w:rPr>
  </w:style>
  <w:style w:type="character" w:customStyle="1" w:styleId="WW8Num330z0">
    <w:name w:val="WW8Num33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31z0">
    <w:name w:val="WW8Num331z0"/>
    <w:rsid w:val="00BB77FC"/>
    <w:rPr>
      <w:b/>
      <w:i w:val="0"/>
    </w:rPr>
  </w:style>
  <w:style w:type="character" w:customStyle="1" w:styleId="WW8Num332z0">
    <w:name w:val="WW8Num332z0"/>
    <w:rsid w:val="00BB77FC"/>
    <w:rPr>
      <w:rFonts w:ascii="Symbol" w:hAnsi="Symbol" w:cs="Century Gothic"/>
      <w:b/>
      <w:bCs/>
      <w:i w:val="0"/>
      <w:iCs w:val="0"/>
      <w:sz w:val="22"/>
      <w:szCs w:val="22"/>
    </w:rPr>
  </w:style>
  <w:style w:type="character" w:customStyle="1" w:styleId="WW8Num333z0">
    <w:name w:val="WW8Num333z0"/>
    <w:rsid w:val="00BB77FC"/>
    <w:rPr>
      <w:rFonts w:ascii="Symbol" w:hAnsi="Symbol"/>
    </w:rPr>
  </w:style>
  <w:style w:type="character" w:customStyle="1" w:styleId="WW8Num334z0">
    <w:name w:val="WW8Num334z0"/>
    <w:rsid w:val="00BB77FC"/>
    <w:rPr>
      <w:rFonts w:ascii="Symbol" w:hAnsi="Symbol"/>
    </w:rPr>
  </w:style>
  <w:style w:type="character" w:customStyle="1" w:styleId="WW8Num335z0">
    <w:name w:val="WW8Num335z0"/>
    <w:rsid w:val="00BB77FC"/>
    <w:rPr>
      <w:rFonts w:ascii="Symbol" w:hAnsi="Symbol"/>
    </w:rPr>
  </w:style>
  <w:style w:type="character" w:customStyle="1" w:styleId="WW8Num336z0">
    <w:name w:val="WW8Num336z0"/>
    <w:rsid w:val="00BB77FC"/>
    <w:rPr>
      <w:rFonts w:ascii="Symbol" w:hAnsi="Symbol"/>
    </w:rPr>
  </w:style>
  <w:style w:type="character" w:customStyle="1" w:styleId="WW8Num337z0">
    <w:name w:val="WW8Num337z0"/>
    <w:rsid w:val="00BB77FC"/>
    <w:rPr>
      <w:rFonts w:ascii="Symbol" w:hAnsi="Symbol"/>
    </w:rPr>
  </w:style>
  <w:style w:type="character" w:customStyle="1" w:styleId="WW8Num338z0">
    <w:name w:val="WW8Num338z0"/>
    <w:rsid w:val="00BB77FC"/>
    <w:rPr>
      <w:rFonts w:ascii="Symbol" w:hAnsi="Symbol"/>
    </w:rPr>
  </w:style>
  <w:style w:type="character" w:customStyle="1" w:styleId="WW8Num339z0">
    <w:name w:val="WW8Num339z0"/>
    <w:rsid w:val="00BB77FC"/>
    <w:rPr>
      <w:rFonts w:ascii="Symbol" w:hAnsi="Symbol"/>
    </w:rPr>
  </w:style>
  <w:style w:type="character" w:customStyle="1" w:styleId="WW8Num340z0">
    <w:name w:val="WW8Num340z0"/>
    <w:rsid w:val="00BB77FC"/>
    <w:rPr>
      <w:rFonts w:ascii="Symbol" w:hAnsi="Symbol"/>
    </w:rPr>
  </w:style>
  <w:style w:type="character" w:customStyle="1" w:styleId="WW8Num341z0">
    <w:name w:val="WW8Num341z0"/>
    <w:rsid w:val="00BB77FC"/>
    <w:rPr>
      <w:rFonts w:ascii="Symbol" w:hAnsi="Symbol"/>
    </w:rPr>
  </w:style>
  <w:style w:type="character" w:customStyle="1" w:styleId="WW8Num342z0">
    <w:name w:val="WW8Num342z0"/>
    <w:rsid w:val="00BB77FC"/>
    <w:rPr>
      <w:rFonts w:ascii="Symbol" w:hAnsi="Symbol"/>
    </w:rPr>
  </w:style>
  <w:style w:type="character" w:customStyle="1" w:styleId="WW8Num343z0">
    <w:name w:val="WW8Num343z0"/>
    <w:rsid w:val="00BB77FC"/>
    <w:rPr>
      <w:rFonts w:ascii="Symbol" w:hAnsi="Symbol"/>
    </w:rPr>
  </w:style>
  <w:style w:type="character" w:customStyle="1" w:styleId="WW8Num344z0">
    <w:name w:val="WW8Num34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45z0">
    <w:name w:val="WW8Num345z0"/>
    <w:rsid w:val="00BB77FC"/>
    <w:rPr>
      <w:rFonts w:ascii="Symbol" w:hAnsi="Symbol"/>
    </w:rPr>
  </w:style>
  <w:style w:type="character" w:customStyle="1" w:styleId="WW8Num346z0">
    <w:name w:val="WW8Num34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47z0">
    <w:name w:val="WW8Num347z0"/>
    <w:rsid w:val="00BB77FC"/>
    <w:rPr>
      <w:rFonts w:ascii="Symbol" w:hAnsi="Symbol"/>
    </w:rPr>
  </w:style>
  <w:style w:type="character" w:customStyle="1" w:styleId="WW8Num348z0">
    <w:name w:val="WW8Num348z0"/>
    <w:rsid w:val="00BB77FC"/>
    <w:rPr>
      <w:rFonts w:ascii="Symbol" w:hAnsi="Symbol"/>
    </w:rPr>
  </w:style>
  <w:style w:type="character" w:customStyle="1" w:styleId="WW8Num349z0">
    <w:name w:val="WW8Num349z0"/>
    <w:rsid w:val="00BB77FC"/>
    <w:rPr>
      <w:rFonts w:ascii="Symbol" w:hAnsi="Symbol"/>
    </w:rPr>
  </w:style>
  <w:style w:type="character" w:customStyle="1" w:styleId="WW8Num350z0">
    <w:name w:val="WW8Num350z0"/>
    <w:rsid w:val="00BB77FC"/>
    <w:rPr>
      <w:rFonts w:ascii="Symbol" w:hAnsi="Symbol"/>
    </w:rPr>
  </w:style>
  <w:style w:type="character" w:customStyle="1" w:styleId="WW8Num351z0">
    <w:name w:val="WW8Num351z0"/>
    <w:rsid w:val="00BB77FC"/>
    <w:rPr>
      <w:rFonts w:ascii="Symbol" w:hAnsi="Symbol"/>
    </w:rPr>
  </w:style>
  <w:style w:type="character" w:customStyle="1" w:styleId="WW8Num352z0">
    <w:name w:val="WW8Num35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53z0">
    <w:name w:val="WW8Num35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54z0">
    <w:name w:val="WW8Num354z0"/>
    <w:rsid w:val="00BB77FC"/>
    <w:rPr>
      <w:rFonts w:ascii="Symbol" w:hAnsi="Symbol"/>
    </w:rPr>
  </w:style>
  <w:style w:type="character" w:customStyle="1" w:styleId="WW8Num355z0">
    <w:name w:val="WW8Num355z0"/>
    <w:rsid w:val="00BB77FC"/>
    <w:rPr>
      <w:rFonts w:ascii="Symbol" w:hAnsi="Symbol"/>
    </w:rPr>
  </w:style>
  <w:style w:type="character" w:customStyle="1" w:styleId="WW8Num356z0">
    <w:name w:val="WW8Num356z0"/>
    <w:rsid w:val="00BB77FC"/>
    <w:rPr>
      <w:rFonts w:ascii="Wingdings" w:hAnsi="Wingdings"/>
    </w:rPr>
  </w:style>
  <w:style w:type="character" w:customStyle="1" w:styleId="WW8Num357z0">
    <w:name w:val="WW8Num357z0"/>
    <w:rsid w:val="00BB77FC"/>
    <w:rPr>
      <w:rFonts w:ascii="Symbol" w:hAnsi="Symbol"/>
    </w:rPr>
  </w:style>
  <w:style w:type="character" w:customStyle="1" w:styleId="WW8Num358z0">
    <w:name w:val="WW8Num358z0"/>
    <w:rsid w:val="00BB77FC"/>
    <w:rPr>
      <w:rFonts w:ascii="Symbol" w:hAnsi="Symbol"/>
    </w:rPr>
  </w:style>
  <w:style w:type="character" w:customStyle="1" w:styleId="WW8Num359z0">
    <w:name w:val="WW8Num359z0"/>
    <w:rsid w:val="00BB77FC"/>
    <w:rPr>
      <w:rFonts w:ascii="Symbol" w:hAnsi="Symbol"/>
    </w:rPr>
  </w:style>
  <w:style w:type="character" w:customStyle="1" w:styleId="WW8Num360z0">
    <w:name w:val="WW8Num360z0"/>
    <w:rsid w:val="00BB77FC"/>
    <w:rPr>
      <w:rFonts w:ascii="Symbol" w:hAnsi="Symbol"/>
    </w:rPr>
  </w:style>
  <w:style w:type="character" w:customStyle="1" w:styleId="WW8Num361z0">
    <w:name w:val="WW8Num361z0"/>
    <w:rsid w:val="00BB77FC"/>
    <w:rPr>
      <w:rFonts w:ascii="Symbol" w:hAnsi="Symbol"/>
    </w:rPr>
  </w:style>
  <w:style w:type="character" w:customStyle="1" w:styleId="WW8Num362z0">
    <w:name w:val="WW8Num362z0"/>
    <w:rsid w:val="00BB77FC"/>
    <w:rPr>
      <w:rFonts w:ascii="Symbol" w:hAnsi="Symbol"/>
    </w:rPr>
  </w:style>
  <w:style w:type="character" w:customStyle="1" w:styleId="WW8Num363z0">
    <w:name w:val="WW8Num36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64z0">
    <w:name w:val="WW8Num364z0"/>
    <w:rsid w:val="00BB77FC"/>
    <w:rPr>
      <w:rFonts w:ascii="Symbol" w:hAnsi="Symbol"/>
    </w:rPr>
  </w:style>
  <w:style w:type="character" w:customStyle="1" w:styleId="WW8Num365z0">
    <w:name w:val="WW8Num365z0"/>
    <w:rsid w:val="00BB77FC"/>
    <w:rPr>
      <w:rFonts w:ascii="Symbol" w:hAnsi="Symbol"/>
    </w:rPr>
  </w:style>
  <w:style w:type="character" w:customStyle="1" w:styleId="WW8Num366z0">
    <w:name w:val="WW8Num36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67z0">
    <w:name w:val="WW8Num367z0"/>
    <w:rsid w:val="00BB77FC"/>
    <w:rPr>
      <w:rFonts w:ascii="Symbol" w:hAnsi="Symbol"/>
    </w:rPr>
  </w:style>
  <w:style w:type="character" w:customStyle="1" w:styleId="WW8Num368z0">
    <w:name w:val="WW8Num368z0"/>
    <w:rsid w:val="00BB77FC"/>
    <w:rPr>
      <w:rFonts w:ascii="Symbol" w:hAnsi="Symbol"/>
    </w:rPr>
  </w:style>
  <w:style w:type="character" w:customStyle="1" w:styleId="WW8Num369z0">
    <w:name w:val="WW8Num369z0"/>
    <w:rsid w:val="00BB77FC"/>
    <w:rPr>
      <w:rFonts w:ascii="Symbol" w:hAnsi="Symbol"/>
    </w:rPr>
  </w:style>
  <w:style w:type="character" w:customStyle="1" w:styleId="WW8Num370z0">
    <w:name w:val="WW8Num370z0"/>
    <w:rsid w:val="00BB77FC"/>
    <w:rPr>
      <w:rFonts w:ascii="Symbol" w:hAnsi="Symbol"/>
    </w:rPr>
  </w:style>
  <w:style w:type="character" w:customStyle="1" w:styleId="WW8Num371z0">
    <w:name w:val="WW8Num371z0"/>
    <w:rsid w:val="00BB77FC"/>
    <w:rPr>
      <w:rFonts w:ascii="Wingdings" w:hAnsi="Wingdings"/>
    </w:rPr>
  </w:style>
  <w:style w:type="character" w:customStyle="1" w:styleId="WW8Num372z0">
    <w:name w:val="WW8Num372z0"/>
    <w:rsid w:val="00BB77FC"/>
    <w:rPr>
      <w:rFonts w:ascii="Symbol" w:hAnsi="Symbol"/>
    </w:rPr>
  </w:style>
  <w:style w:type="character" w:customStyle="1" w:styleId="WW8Num373z0">
    <w:name w:val="WW8Num373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74z0">
    <w:name w:val="WW8Num374z0"/>
    <w:rsid w:val="00BB77FC"/>
    <w:rPr>
      <w:rFonts w:ascii="Symbol" w:hAnsi="Symbol"/>
    </w:rPr>
  </w:style>
  <w:style w:type="character" w:customStyle="1" w:styleId="WW8Num375z0">
    <w:name w:val="WW8Num375z0"/>
    <w:rsid w:val="00BB77FC"/>
    <w:rPr>
      <w:rFonts w:ascii="Symbol" w:hAnsi="Symbol"/>
    </w:rPr>
  </w:style>
  <w:style w:type="character" w:customStyle="1" w:styleId="WW8Num376z0">
    <w:name w:val="WW8Num376z0"/>
    <w:rsid w:val="00BB77FC"/>
    <w:rPr>
      <w:rFonts w:ascii="Symbol" w:hAnsi="Symbol"/>
    </w:rPr>
  </w:style>
  <w:style w:type="character" w:customStyle="1" w:styleId="WW8Num377z0">
    <w:name w:val="WW8Num377z0"/>
    <w:rsid w:val="00BB77FC"/>
    <w:rPr>
      <w:rFonts w:ascii="Symbol" w:hAnsi="Symbol"/>
    </w:rPr>
  </w:style>
  <w:style w:type="character" w:customStyle="1" w:styleId="WW8Num378z0">
    <w:name w:val="WW8Num378z0"/>
    <w:rsid w:val="00BB77FC"/>
    <w:rPr>
      <w:rFonts w:ascii="Symbol" w:hAnsi="Symbol"/>
    </w:rPr>
  </w:style>
  <w:style w:type="character" w:customStyle="1" w:styleId="WW8Num379z0">
    <w:name w:val="WW8Num379z0"/>
    <w:rsid w:val="00BB77FC"/>
    <w:rPr>
      <w:rFonts w:ascii="Symbol" w:hAnsi="Symbol"/>
    </w:rPr>
  </w:style>
  <w:style w:type="character" w:customStyle="1" w:styleId="WW8Num380z0">
    <w:name w:val="WW8Num380z0"/>
    <w:rsid w:val="00BB77FC"/>
    <w:rPr>
      <w:rFonts w:ascii="Symbol" w:hAnsi="Symbol"/>
    </w:rPr>
  </w:style>
  <w:style w:type="character" w:customStyle="1" w:styleId="WW8Num381z0">
    <w:name w:val="WW8Num381z0"/>
    <w:rsid w:val="00BB77FC"/>
    <w:rPr>
      <w:rFonts w:ascii="Symbol" w:hAnsi="Symbol"/>
    </w:rPr>
  </w:style>
  <w:style w:type="character" w:customStyle="1" w:styleId="WW8Num382z0">
    <w:name w:val="WW8Num382z0"/>
    <w:rsid w:val="00BB77FC"/>
    <w:rPr>
      <w:rFonts w:ascii="Symbol" w:hAnsi="Symbol"/>
    </w:rPr>
  </w:style>
  <w:style w:type="character" w:customStyle="1" w:styleId="WW8Num383z0">
    <w:name w:val="WW8Num38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384z0">
    <w:name w:val="WW8Num384z0"/>
    <w:rsid w:val="00BB77FC"/>
    <w:rPr>
      <w:rFonts w:ascii="Symbol" w:hAnsi="Symbol"/>
    </w:rPr>
  </w:style>
  <w:style w:type="character" w:customStyle="1" w:styleId="WW8Num385z0">
    <w:name w:val="WW8Num385z0"/>
    <w:rsid w:val="00BB77FC"/>
    <w:rPr>
      <w:rFonts w:ascii="Symbol" w:hAnsi="Symbol"/>
    </w:rPr>
  </w:style>
  <w:style w:type="character" w:customStyle="1" w:styleId="WW8Num386z0">
    <w:name w:val="WW8Num386z0"/>
    <w:rsid w:val="00BB77FC"/>
    <w:rPr>
      <w:rFonts w:ascii="Symbol" w:hAnsi="Symbol"/>
    </w:rPr>
  </w:style>
  <w:style w:type="character" w:customStyle="1" w:styleId="WW8Num387z0">
    <w:name w:val="WW8Num387z0"/>
    <w:rsid w:val="00BB77FC"/>
    <w:rPr>
      <w:rFonts w:ascii="Symbol" w:hAnsi="Symbol"/>
    </w:rPr>
  </w:style>
  <w:style w:type="character" w:customStyle="1" w:styleId="WW8Num388z0">
    <w:name w:val="WW8Num388z0"/>
    <w:rsid w:val="00BB77FC"/>
    <w:rPr>
      <w:rFonts w:ascii="Symbol" w:hAnsi="Symbol"/>
    </w:rPr>
  </w:style>
  <w:style w:type="character" w:customStyle="1" w:styleId="WW8Num389z0">
    <w:name w:val="WW8Num389z0"/>
    <w:rsid w:val="00BB77FC"/>
    <w:rPr>
      <w:rFonts w:ascii="Symbol" w:hAnsi="Symbol"/>
    </w:rPr>
  </w:style>
  <w:style w:type="character" w:customStyle="1" w:styleId="WW8Num390z0">
    <w:name w:val="WW8Num390z0"/>
    <w:rsid w:val="00BB77FC"/>
    <w:rPr>
      <w:rFonts w:ascii="Symbol" w:hAnsi="Symbol"/>
    </w:rPr>
  </w:style>
  <w:style w:type="character" w:customStyle="1" w:styleId="WW8Num391z0">
    <w:name w:val="WW8Num391z0"/>
    <w:rsid w:val="00BB77FC"/>
    <w:rPr>
      <w:rFonts w:ascii="Symbol" w:hAnsi="Symbol"/>
    </w:rPr>
  </w:style>
  <w:style w:type="character" w:customStyle="1" w:styleId="Absatz-Standardschriftart">
    <w:name w:val="Absatz-Standardschriftart"/>
    <w:rsid w:val="00BB77FC"/>
  </w:style>
  <w:style w:type="character" w:customStyle="1" w:styleId="WW8Num55z0">
    <w:name w:val="WW8Num55z0"/>
    <w:rsid w:val="00BB77FC"/>
    <w:rPr>
      <w:rFonts w:ascii="Symbol" w:hAnsi="Symbol"/>
    </w:rPr>
  </w:style>
  <w:style w:type="character" w:customStyle="1" w:styleId="WW8Num57z0">
    <w:name w:val="WW8Num57z0"/>
    <w:rsid w:val="00BB77FC"/>
    <w:rPr>
      <w:rFonts w:ascii="Symbol" w:hAnsi="Symbol" w:cs="Symbol"/>
      <w:color w:val="000000"/>
    </w:rPr>
  </w:style>
  <w:style w:type="character" w:customStyle="1" w:styleId="WW8Num65z0">
    <w:name w:val="WW8Num65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8z0">
    <w:name w:val="WW8Num6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73z0">
    <w:name w:val="WW8Num73z0"/>
    <w:rsid w:val="00BB77FC"/>
    <w:rPr>
      <w:rFonts w:ascii="Century Gothic" w:hAnsi="Century Gothic" w:cs="Century Gothic"/>
      <w:sz w:val="20"/>
      <w:szCs w:val="20"/>
    </w:rPr>
  </w:style>
  <w:style w:type="character" w:customStyle="1" w:styleId="WW-Absatz-Standardschriftart">
    <w:name w:val="WW-Absatz-Standardschriftart"/>
    <w:rsid w:val="00BB77FC"/>
  </w:style>
  <w:style w:type="character" w:customStyle="1" w:styleId="WW-Absatz-Standardschriftart1">
    <w:name w:val="WW-Absatz-Standardschriftart1"/>
    <w:rsid w:val="00BB77FC"/>
  </w:style>
  <w:style w:type="character" w:customStyle="1" w:styleId="WW8Num4z1">
    <w:name w:val="WW8Num4z1"/>
    <w:rsid w:val="00BB77FC"/>
    <w:rPr>
      <w:rFonts w:ascii="Courier New" w:hAnsi="Courier New" w:cs="Courier New"/>
    </w:rPr>
  </w:style>
  <w:style w:type="character" w:customStyle="1" w:styleId="WW8Num4z3">
    <w:name w:val="WW8Num4z3"/>
    <w:rsid w:val="00BB77FC"/>
    <w:rPr>
      <w:rFonts w:ascii="Symbol" w:hAnsi="Symbol"/>
    </w:rPr>
  </w:style>
  <w:style w:type="character" w:customStyle="1" w:styleId="WW8Num8z3">
    <w:name w:val="WW8Num8z3"/>
    <w:rsid w:val="00BB77FC"/>
    <w:rPr>
      <w:rFonts w:ascii="Symbol" w:hAnsi="Symbol"/>
    </w:rPr>
  </w:style>
  <w:style w:type="character" w:customStyle="1" w:styleId="WW8Num10z0">
    <w:name w:val="WW8Num1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18z0">
    <w:name w:val="WW8Num18z0"/>
    <w:rsid w:val="00BB77FC"/>
    <w:rPr>
      <w:color w:val="000000"/>
    </w:rPr>
  </w:style>
  <w:style w:type="character" w:customStyle="1" w:styleId="WW8Num22z0">
    <w:name w:val="WW8Num2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27z3">
    <w:name w:val="WW8Num27z3"/>
    <w:rsid w:val="00BB77FC"/>
    <w:rPr>
      <w:rFonts w:ascii="Symbol" w:hAnsi="Symbol"/>
    </w:rPr>
  </w:style>
  <w:style w:type="character" w:customStyle="1" w:styleId="WW8Num37z0">
    <w:name w:val="WW8Num37z0"/>
    <w:rsid w:val="00BB77FC"/>
    <w:rPr>
      <w:rFonts w:ascii="Symbol" w:hAnsi="Symbol"/>
    </w:rPr>
  </w:style>
  <w:style w:type="character" w:customStyle="1" w:styleId="WW8Num38z0">
    <w:name w:val="WW8Num38z0"/>
    <w:rsid w:val="00BB77FC"/>
    <w:rPr>
      <w:rFonts w:ascii="Symbol" w:hAnsi="Symbol"/>
    </w:rPr>
  </w:style>
  <w:style w:type="character" w:customStyle="1" w:styleId="WW8Num46z3">
    <w:name w:val="WW8Num46z3"/>
    <w:rsid w:val="00BB77FC"/>
    <w:rPr>
      <w:rFonts w:ascii="Symbol" w:hAnsi="Symbol"/>
    </w:rPr>
  </w:style>
  <w:style w:type="character" w:customStyle="1" w:styleId="WW8Num74z0">
    <w:name w:val="WW8Num74z0"/>
    <w:rsid w:val="00BB77F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BB77FC"/>
  </w:style>
  <w:style w:type="character" w:customStyle="1" w:styleId="WW8Num2z1">
    <w:name w:val="WW8Num2z1"/>
    <w:rsid w:val="00BB77FC"/>
    <w:rPr>
      <w:rFonts w:ascii="Courier New" w:hAnsi="Courier New" w:cs="Courier New"/>
    </w:rPr>
  </w:style>
  <w:style w:type="character" w:customStyle="1" w:styleId="WW8Num2z2">
    <w:name w:val="WW8Num2z2"/>
    <w:rsid w:val="00BB77FC"/>
    <w:rPr>
      <w:rFonts w:ascii="Wingdings" w:hAnsi="Wingdings"/>
    </w:rPr>
  </w:style>
  <w:style w:type="character" w:customStyle="1" w:styleId="WW8Num3z0">
    <w:name w:val="WW8Num3z0"/>
    <w:rsid w:val="00BB77FC"/>
    <w:rPr>
      <w:rFonts w:ascii="Symbol" w:hAnsi="Symbol"/>
    </w:rPr>
  </w:style>
  <w:style w:type="character" w:customStyle="1" w:styleId="WW8Num3z1">
    <w:name w:val="WW8Num3z1"/>
    <w:rsid w:val="00BB77FC"/>
    <w:rPr>
      <w:rFonts w:ascii="Courier New" w:hAnsi="Courier New" w:cs="Courier New"/>
    </w:rPr>
  </w:style>
  <w:style w:type="character" w:customStyle="1" w:styleId="WW8Num3z2">
    <w:name w:val="WW8Num3z2"/>
    <w:rsid w:val="00BB77FC"/>
    <w:rPr>
      <w:rFonts w:ascii="Wingdings" w:hAnsi="Wingdings"/>
    </w:rPr>
  </w:style>
  <w:style w:type="character" w:customStyle="1" w:styleId="WW8Num11z1">
    <w:name w:val="WW8Num1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1z2">
    <w:name w:val="WW8Num11z2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  <w:u w:val="none"/>
    </w:rPr>
  </w:style>
  <w:style w:type="character" w:customStyle="1" w:styleId="WW8Num13z1">
    <w:name w:val="WW8Num1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3z2">
    <w:name w:val="WW8Num13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19z1">
    <w:name w:val="WW8Num19z1"/>
    <w:rsid w:val="00BB77FC"/>
    <w:rPr>
      <w:rFonts w:ascii="Courier New" w:hAnsi="Courier New"/>
    </w:rPr>
  </w:style>
  <w:style w:type="character" w:customStyle="1" w:styleId="WW8Num19z2">
    <w:name w:val="WW8Num19z2"/>
    <w:rsid w:val="00BB77FC"/>
    <w:rPr>
      <w:rFonts w:ascii="Wingdings" w:hAnsi="Wingdings"/>
    </w:rPr>
  </w:style>
  <w:style w:type="character" w:customStyle="1" w:styleId="WW8Num22z1">
    <w:name w:val="WW8Num22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2z2">
    <w:name w:val="WW8Num22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42z1">
    <w:name w:val="WW8Num42z1"/>
    <w:rsid w:val="00BB77FC"/>
    <w:rPr>
      <w:rFonts w:ascii="Courier New" w:hAnsi="Courier New" w:cs="Courier New"/>
    </w:rPr>
  </w:style>
  <w:style w:type="character" w:customStyle="1" w:styleId="WW8Num42z3">
    <w:name w:val="WW8Num42z3"/>
    <w:rsid w:val="00BB77FC"/>
    <w:rPr>
      <w:rFonts w:ascii="Symbol" w:hAnsi="Symbol"/>
    </w:rPr>
  </w:style>
  <w:style w:type="character" w:customStyle="1" w:styleId="WW8Num44z3">
    <w:name w:val="WW8Num44z3"/>
    <w:rsid w:val="00BB77FC"/>
    <w:rPr>
      <w:rFonts w:ascii="Symbol" w:hAnsi="Symbol"/>
    </w:rPr>
  </w:style>
  <w:style w:type="character" w:customStyle="1" w:styleId="WW8Num50z1">
    <w:name w:val="WW8Num50z1"/>
    <w:rsid w:val="00BB77FC"/>
    <w:rPr>
      <w:rFonts w:ascii="Courier New" w:hAnsi="Courier New" w:cs="Courier New"/>
    </w:rPr>
  </w:style>
  <w:style w:type="character" w:customStyle="1" w:styleId="WW8Num50z3">
    <w:name w:val="WW8Num50z3"/>
    <w:rsid w:val="00BB77FC"/>
    <w:rPr>
      <w:rFonts w:ascii="Symbol" w:hAnsi="Symbol"/>
    </w:rPr>
  </w:style>
  <w:style w:type="character" w:customStyle="1" w:styleId="WW8Num51z1">
    <w:name w:val="WW8Num51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1z2">
    <w:name w:val="WW8Num51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2z1">
    <w:name w:val="WW8Num52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2z2">
    <w:name w:val="WW8Num52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64z1">
    <w:name w:val="WW8Num64z1"/>
    <w:rsid w:val="00BB77FC"/>
    <w:rPr>
      <w:rFonts w:ascii="Courier New" w:hAnsi="Courier New" w:cs="Courier New"/>
    </w:rPr>
  </w:style>
  <w:style w:type="character" w:customStyle="1" w:styleId="WW8Num64z2">
    <w:name w:val="WW8Num64z2"/>
    <w:rsid w:val="00BB77FC"/>
    <w:rPr>
      <w:rFonts w:ascii="Wingdings" w:hAnsi="Wingdings"/>
    </w:rPr>
  </w:style>
  <w:style w:type="character" w:customStyle="1" w:styleId="WW8Num71z3">
    <w:name w:val="WW8Num71z3"/>
    <w:rsid w:val="00BB77FC"/>
    <w:rPr>
      <w:rFonts w:ascii="Symbol" w:hAnsi="Symbol"/>
    </w:rPr>
  </w:style>
  <w:style w:type="character" w:customStyle="1" w:styleId="WW8Num78z3">
    <w:name w:val="WW8Num78z3"/>
    <w:rsid w:val="00BB77FC"/>
    <w:rPr>
      <w:rFonts w:ascii="Symbol" w:hAnsi="Symbol"/>
    </w:rPr>
  </w:style>
  <w:style w:type="character" w:customStyle="1" w:styleId="WW8Num80z1">
    <w:name w:val="WW8Num80z1"/>
    <w:rsid w:val="00BB77FC"/>
    <w:rPr>
      <w:rFonts w:ascii="Arial" w:hAnsi="Arial" w:cs="Arial"/>
      <w:b/>
      <w:bCs/>
      <w:i w:val="0"/>
      <w:iCs w:val="0"/>
      <w:sz w:val="22"/>
      <w:szCs w:val="22"/>
    </w:rPr>
  </w:style>
  <w:style w:type="character" w:customStyle="1" w:styleId="WW8Num82z1">
    <w:name w:val="WW8Num82z1"/>
    <w:rsid w:val="00BB77FC"/>
    <w:rPr>
      <w:rFonts w:ascii="Courier New" w:hAnsi="Courier New" w:cs="Courier New"/>
    </w:rPr>
  </w:style>
  <w:style w:type="character" w:customStyle="1" w:styleId="WW8Num82z2">
    <w:name w:val="WW8Num82z2"/>
    <w:rsid w:val="00BB77FC"/>
    <w:rPr>
      <w:rFonts w:ascii="Wingdings" w:hAnsi="Wingdings"/>
    </w:rPr>
  </w:style>
  <w:style w:type="character" w:customStyle="1" w:styleId="WW8Num100z1">
    <w:name w:val="WW8Num100z1"/>
    <w:rsid w:val="00BB77FC"/>
    <w:rPr>
      <w:rFonts w:ascii="Courier New" w:hAnsi="Courier New"/>
    </w:rPr>
  </w:style>
  <w:style w:type="character" w:customStyle="1" w:styleId="WW8Num100z2">
    <w:name w:val="WW8Num100z2"/>
    <w:rsid w:val="00BB77FC"/>
    <w:rPr>
      <w:rFonts w:ascii="Wingdings" w:hAnsi="Wingdings"/>
    </w:rPr>
  </w:style>
  <w:style w:type="character" w:customStyle="1" w:styleId="WW8Num117z1">
    <w:name w:val="WW8Num117z1"/>
    <w:rsid w:val="00BB77FC"/>
    <w:rPr>
      <w:rFonts w:ascii="Courier New" w:hAnsi="Courier New" w:cs="Courier New"/>
    </w:rPr>
  </w:style>
  <w:style w:type="character" w:customStyle="1" w:styleId="WW8Num117z2">
    <w:name w:val="WW8Num117z2"/>
    <w:rsid w:val="00BB77FC"/>
    <w:rPr>
      <w:rFonts w:ascii="Wingdings" w:hAnsi="Wingdings" w:cs="Wingdings"/>
    </w:rPr>
  </w:style>
  <w:style w:type="character" w:customStyle="1" w:styleId="WW8Num117z3">
    <w:name w:val="WW8Num117z3"/>
    <w:rsid w:val="00BB77FC"/>
    <w:rPr>
      <w:rFonts w:ascii="Symbol" w:hAnsi="Symbol" w:cs="Symbol"/>
    </w:rPr>
  </w:style>
  <w:style w:type="character" w:customStyle="1" w:styleId="WW8Num129z1">
    <w:name w:val="WW8Num129z1"/>
    <w:rsid w:val="00BB77FC"/>
    <w:rPr>
      <w:rFonts w:ascii="Courier New" w:hAnsi="Courier New"/>
    </w:rPr>
  </w:style>
  <w:style w:type="character" w:customStyle="1" w:styleId="WW8Num129z2">
    <w:name w:val="WW8Num129z2"/>
    <w:rsid w:val="00BB77FC"/>
    <w:rPr>
      <w:rFonts w:ascii="Wingdings" w:hAnsi="Wingdings"/>
    </w:rPr>
  </w:style>
  <w:style w:type="character" w:customStyle="1" w:styleId="WW8Num131z1">
    <w:name w:val="WW8Num131z1"/>
    <w:rsid w:val="00BB77FC"/>
    <w:rPr>
      <w:rFonts w:ascii="Courier New" w:hAnsi="Courier New"/>
    </w:rPr>
  </w:style>
  <w:style w:type="character" w:customStyle="1" w:styleId="WW8Num131z2">
    <w:name w:val="WW8Num131z2"/>
    <w:rsid w:val="00BB77FC"/>
    <w:rPr>
      <w:rFonts w:ascii="Wingdings" w:hAnsi="Wingdings"/>
    </w:rPr>
  </w:style>
  <w:style w:type="character" w:customStyle="1" w:styleId="WW8Num139z1">
    <w:name w:val="WW8Num13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39z2">
    <w:name w:val="WW8Num13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43z1">
    <w:name w:val="WW8Num143z1"/>
    <w:rsid w:val="00BB77FC"/>
    <w:rPr>
      <w:rFonts w:ascii="Courier New" w:hAnsi="Courier New" w:cs="Courier New"/>
    </w:rPr>
  </w:style>
  <w:style w:type="character" w:customStyle="1" w:styleId="WW8Num143z2">
    <w:name w:val="WW8Num143z2"/>
    <w:rsid w:val="00BB77FC"/>
    <w:rPr>
      <w:rFonts w:ascii="Wingdings" w:hAnsi="Wingdings"/>
    </w:rPr>
  </w:style>
  <w:style w:type="character" w:customStyle="1" w:styleId="WW8Num149z1">
    <w:name w:val="WW8Num149z1"/>
    <w:rsid w:val="00BB77FC"/>
    <w:rPr>
      <w:rFonts w:ascii="Courier New" w:hAnsi="Courier New" w:cs="Courier New"/>
    </w:rPr>
  </w:style>
  <w:style w:type="character" w:customStyle="1" w:styleId="WW8Num149z2">
    <w:name w:val="WW8Num149z2"/>
    <w:rsid w:val="00BB77FC"/>
    <w:rPr>
      <w:rFonts w:ascii="Wingdings" w:hAnsi="Wingdings"/>
    </w:rPr>
  </w:style>
  <w:style w:type="character" w:customStyle="1" w:styleId="WW8Num150z1">
    <w:name w:val="WW8Num150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50z2">
    <w:name w:val="WW8Num150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52z1">
    <w:name w:val="WW8Num152z1"/>
    <w:rsid w:val="00BB77FC"/>
    <w:rPr>
      <w:rFonts w:ascii="Courier New" w:hAnsi="Courier New"/>
    </w:rPr>
  </w:style>
  <w:style w:type="character" w:customStyle="1" w:styleId="WW8Num152z2">
    <w:name w:val="WW8Num152z2"/>
    <w:rsid w:val="00BB77FC"/>
    <w:rPr>
      <w:rFonts w:ascii="Wingdings" w:hAnsi="Wingdings"/>
    </w:rPr>
  </w:style>
  <w:style w:type="character" w:customStyle="1" w:styleId="WW8Num154z1">
    <w:name w:val="WW8Num154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54z2">
    <w:name w:val="WW8Num154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156z1">
    <w:name w:val="WW8Num156z1"/>
    <w:rsid w:val="00BB77FC"/>
    <w:rPr>
      <w:rFonts w:ascii="Courier New" w:hAnsi="Courier New"/>
    </w:rPr>
  </w:style>
  <w:style w:type="character" w:customStyle="1" w:styleId="WW8Num156z2">
    <w:name w:val="WW8Num156z2"/>
    <w:rsid w:val="00BB77FC"/>
    <w:rPr>
      <w:rFonts w:ascii="Wingdings" w:hAnsi="Wingdings"/>
    </w:rPr>
  </w:style>
  <w:style w:type="character" w:customStyle="1" w:styleId="WW8Num157z1">
    <w:name w:val="WW8Num157z1"/>
    <w:rsid w:val="00BB77FC"/>
    <w:rPr>
      <w:rFonts w:ascii="Courier New" w:hAnsi="Courier New"/>
    </w:rPr>
  </w:style>
  <w:style w:type="character" w:customStyle="1" w:styleId="WW8Num157z2">
    <w:name w:val="WW8Num157z2"/>
    <w:rsid w:val="00BB77FC"/>
    <w:rPr>
      <w:rFonts w:ascii="Wingdings" w:hAnsi="Wingdings"/>
    </w:rPr>
  </w:style>
  <w:style w:type="character" w:customStyle="1" w:styleId="WW8Num161z1">
    <w:name w:val="WW8Num16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161z2">
    <w:name w:val="WW8Num161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167z1">
    <w:name w:val="WW8Num167z1"/>
    <w:rsid w:val="00BB77FC"/>
    <w:rPr>
      <w:rFonts w:ascii="Courier New" w:hAnsi="Courier New"/>
    </w:rPr>
  </w:style>
  <w:style w:type="character" w:customStyle="1" w:styleId="WW8Num167z2">
    <w:name w:val="WW8Num167z2"/>
    <w:rsid w:val="00BB77FC"/>
    <w:rPr>
      <w:rFonts w:ascii="Wingdings" w:hAnsi="Wingdings"/>
    </w:rPr>
  </w:style>
  <w:style w:type="character" w:customStyle="1" w:styleId="WW8Num192z1">
    <w:name w:val="WW8Num192z1"/>
    <w:rsid w:val="00BB77FC"/>
    <w:rPr>
      <w:rFonts w:ascii="Courier New" w:hAnsi="Courier New"/>
    </w:rPr>
  </w:style>
  <w:style w:type="character" w:customStyle="1" w:styleId="WW8Num192z2">
    <w:name w:val="WW8Num192z2"/>
    <w:rsid w:val="00BB77FC"/>
    <w:rPr>
      <w:rFonts w:ascii="Wingdings" w:hAnsi="Wingdings"/>
    </w:rPr>
  </w:style>
  <w:style w:type="character" w:customStyle="1" w:styleId="WW8Num199z1">
    <w:name w:val="WW8Num19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199z2">
    <w:name w:val="WW8Num19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201z1">
    <w:name w:val="WW8Num20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01z2">
    <w:name w:val="WW8Num201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207z3">
    <w:name w:val="WW8Num207z3"/>
    <w:rsid w:val="00BB77FC"/>
    <w:rPr>
      <w:rFonts w:ascii="Symbol" w:hAnsi="Symbol"/>
    </w:rPr>
  </w:style>
  <w:style w:type="character" w:customStyle="1" w:styleId="WW8Num217z1">
    <w:name w:val="WW8Num217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217z2">
    <w:name w:val="WW8Num217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221z1">
    <w:name w:val="WW8Num221z1"/>
    <w:rsid w:val="00BB77FC"/>
    <w:rPr>
      <w:rFonts w:ascii="Courier New" w:hAnsi="Courier New"/>
      <w:sz w:val="20"/>
    </w:rPr>
  </w:style>
  <w:style w:type="character" w:customStyle="1" w:styleId="WW8Num221z2">
    <w:name w:val="WW8Num221z2"/>
    <w:rsid w:val="00BB77FC"/>
    <w:rPr>
      <w:rFonts w:ascii="Wingdings" w:hAnsi="Wingdings"/>
      <w:sz w:val="20"/>
    </w:rPr>
  </w:style>
  <w:style w:type="character" w:customStyle="1" w:styleId="WW8Num223z1">
    <w:name w:val="WW8Num223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223z2">
    <w:name w:val="WW8Num223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231z1">
    <w:name w:val="WW8Num231z1"/>
    <w:rsid w:val="00BB77FC"/>
    <w:rPr>
      <w:rFonts w:ascii="Courier New" w:hAnsi="Courier New"/>
    </w:rPr>
  </w:style>
  <w:style w:type="character" w:customStyle="1" w:styleId="WW8Num231z2">
    <w:name w:val="WW8Num231z2"/>
    <w:rsid w:val="00BB77FC"/>
    <w:rPr>
      <w:rFonts w:ascii="Wingdings" w:hAnsi="Wingdings"/>
    </w:rPr>
  </w:style>
  <w:style w:type="character" w:customStyle="1" w:styleId="WW8Num237z1">
    <w:name w:val="WW8Num237z1"/>
    <w:rsid w:val="00BB77FC"/>
    <w:rPr>
      <w:rFonts w:ascii="Courier New" w:hAnsi="Courier New" w:cs="Courier New"/>
    </w:rPr>
  </w:style>
  <w:style w:type="character" w:customStyle="1" w:styleId="WW8Num237z2">
    <w:name w:val="WW8Num237z2"/>
    <w:rsid w:val="00BB77FC"/>
    <w:rPr>
      <w:rFonts w:ascii="Wingdings" w:hAnsi="Wingdings"/>
    </w:rPr>
  </w:style>
  <w:style w:type="character" w:customStyle="1" w:styleId="WW8Num240z2">
    <w:name w:val="WW8Num240z2"/>
    <w:rsid w:val="00BB77FC"/>
    <w:rPr>
      <w:rFonts w:ascii="Symbol" w:hAnsi="Symbol"/>
    </w:rPr>
  </w:style>
  <w:style w:type="character" w:customStyle="1" w:styleId="WW8Num253z1">
    <w:name w:val="WW8Num253z1"/>
    <w:rsid w:val="00BB77FC"/>
    <w:rPr>
      <w:rFonts w:ascii="Courier New" w:hAnsi="Courier New"/>
    </w:rPr>
  </w:style>
  <w:style w:type="character" w:customStyle="1" w:styleId="WW8Num253z2">
    <w:name w:val="WW8Num253z2"/>
    <w:rsid w:val="00BB77FC"/>
    <w:rPr>
      <w:rFonts w:ascii="Wingdings" w:hAnsi="Wingdings"/>
    </w:rPr>
  </w:style>
  <w:style w:type="character" w:customStyle="1" w:styleId="WW8Num263z1">
    <w:name w:val="WW8Num263z1"/>
    <w:rsid w:val="00BB77FC"/>
    <w:rPr>
      <w:rFonts w:ascii="Courier New" w:hAnsi="Courier New" w:cs="Courier New"/>
    </w:rPr>
  </w:style>
  <w:style w:type="character" w:customStyle="1" w:styleId="WW8Num263z3">
    <w:name w:val="WW8Num263z3"/>
    <w:rsid w:val="00BB77FC"/>
    <w:rPr>
      <w:rFonts w:ascii="Symbol" w:hAnsi="Symbol"/>
    </w:rPr>
  </w:style>
  <w:style w:type="character" w:customStyle="1" w:styleId="WW8Num266z1">
    <w:name w:val="WW8Num266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66z2">
    <w:name w:val="WW8Num266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267z1">
    <w:name w:val="WW8Num267z1"/>
    <w:rsid w:val="00BB77FC"/>
    <w:rPr>
      <w:rFonts w:ascii="Courier New" w:hAnsi="Courier New"/>
    </w:rPr>
  </w:style>
  <w:style w:type="character" w:customStyle="1" w:styleId="WW8Num267z2">
    <w:name w:val="WW8Num267z2"/>
    <w:rsid w:val="00BB77FC"/>
    <w:rPr>
      <w:rFonts w:ascii="Wingdings" w:hAnsi="Wingdings"/>
    </w:rPr>
  </w:style>
  <w:style w:type="character" w:customStyle="1" w:styleId="WW8Num288z1">
    <w:name w:val="WW8Num288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288z2">
    <w:name w:val="WW8Num288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02z1">
    <w:name w:val="WW8Num302z1"/>
    <w:rsid w:val="00BB77FC"/>
    <w:rPr>
      <w:rFonts w:ascii="Courier New" w:hAnsi="Courier New" w:cs="Courier New"/>
    </w:rPr>
  </w:style>
  <w:style w:type="character" w:customStyle="1" w:styleId="WW8Num302z2">
    <w:name w:val="WW8Num302z2"/>
    <w:rsid w:val="00BB77FC"/>
    <w:rPr>
      <w:rFonts w:ascii="Wingdings" w:hAnsi="Wingdings"/>
    </w:rPr>
  </w:style>
  <w:style w:type="character" w:customStyle="1" w:styleId="WW8Num303z1">
    <w:name w:val="WW8Num30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03z2">
    <w:name w:val="WW8Num303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09z1">
    <w:name w:val="WW8Num309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09z2">
    <w:name w:val="WW8Num309z2"/>
    <w:rsid w:val="00BB77FC"/>
    <w:rPr>
      <w:rFonts w:ascii="Century Gothic" w:hAnsi="Century Gothic" w:cs="Century Gothic"/>
      <w:b/>
      <w:bCs/>
      <w:i w:val="0"/>
      <w:iCs w:val="0"/>
      <w:sz w:val="24"/>
      <w:szCs w:val="24"/>
    </w:rPr>
  </w:style>
  <w:style w:type="character" w:customStyle="1" w:styleId="WW8Num311z1">
    <w:name w:val="WW8Num311z1"/>
    <w:rsid w:val="00BB77FC"/>
    <w:rPr>
      <w:rFonts w:ascii="Courier New" w:hAnsi="Courier New" w:cs="Courier New"/>
    </w:rPr>
  </w:style>
  <w:style w:type="character" w:customStyle="1" w:styleId="WW8Num311z2">
    <w:name w:val="WW8Num311z2"/>
    <w:rsid w:val="00BB77FC"/>
    <w:rPr>
      <w:rFonts w:ascii="Wingdings" w:hAnsi="Wingdings"/>
    </w:rPr>
  </w:style>
  <w:style w:type="character" w:customStyle="1" w:styleId="WW8Num315z1">
    <w:name w:val="WW8Num315z1"/>
    <w:rsid w:val="00BB77FC"/>
    <w:rPr>
      <w:rFonts w:ascii="Courier New" w:hAnsi="Courier New" w:cs="Courier New"/>
    </w:rPr>
  </w:style>
  <w:style w:type="character" w:customStyle="1" w:styleId="WW8Num315z2">
    <w:name w:val="WW8Num315z2"/>
    <w:rsid w:val="00BB77FC"/>
    <w:rPr>
      <w:rFonts w:ascii="Wingdings" w:hAnsi="Wingdings"/>
    </w:rPr>
  </w:style>
  <w:style w:type="character" w:customStyle="1" w:styleId="WW8Num315z3">
    <w:name w:val="WW8Num315z3"/>
    <w:rsid w:val="00BB77FC"/>
    <w:rPr>
      <w:rFonts w:ascii="Symbol" w:hAnsi="Symbol"/>
    </w:rPr>
  </w:style>
  <w:style w:type="character" w:customStyle="1" w:styleId="WW8Num319z1">
    <w:name w:val="WW8Num31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19z2">
    <w:name w:val="WW8Num31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25z1">
    <w:name w:val="WW8Num325z1"/>
    <w:rsid w:val="00BB77FC"/>
    <w:rPr>
      <w:rFonts w:ascii="Courier New" w:hAnsi="Courier New" w:cs="Courier New"/>
    </w:rPr>
  </w:style>
  <w:style w:type="character" w:customStyle="1" w:styleId="WW8Num325z2">
    <w:name w:val="WW8Num325z2"/>
    <w:rsid w:val="00BB77FC"/>
    <w:rPr>
      <w:rFonts w:ascii="Wingdings" w:hAnsi="Wingdings"/>
    </w:rPr>
  </w:style>
  <w:style w:type="character" w:customStyle="1" w:styleId="WW8Num327z1">
    <w:name w:val="WW8Num327z1"/>
    <w:rsid w:val="00BB77FC"/>
    <w:rPr>
      <w:rFonts w:ascii="Courier New" w:hAnsi="Courier New"/>
      <w:sz w:val="20"/>
    </w:rPr>
  </w:style>
  <w:style w:type="character" w:customStyle="1" w:styleId="WW8Num327z2">
    <w:name w:val="WW8Num327z2"/>
    <w:rsid w:val="00BB77FC"/>
    <w:rPr>
      <w:rFonts w:ascii="Wingdings" w:hAnsi="Wingdings"/>
      <w:sz w:val="20"/>
    </w:rPr>
  </w:style>
  <w:style w:type="character" w:customStyle="1" w:styleId="WW8Num335z1">
    <w:name w:val="WW8Num335z1"/>
    <w:rsid w:val="00BB77FC"/>
    <w:rPr>
      <w:rFonts w:ascii="Courier New" w:hAnsi="Courier New" w:cs="Courier New"/>
    </w:rPr>
  </w:style>
  <w:style w:type="character" w:customStyle="1" w:styleId="WW8Num335z2">
    <w:name w:val="WW8Num335z2"/>
    <w:rsid w:val="00BB77FC"/>
    <w:rPr>
      <w:rFonts w:ascii="Wingdings" w:hAnsi="Wingdings"/>
    </w:rPr>
  </w:style>
  <w:style w:type="character" w:customStyle="1" w:styleId="WW8Num337z1">
    <w:name w:val="WW8Num337z1"/>
    <w:rsid w:val="00BB77FC"/>
    <w:rPr>
      <w:rFonts w:ascii="Courier New" w:hAnsi="Courier New" w:cs="Courier New"/>
    </w:rPr>
  </w:style>
  <w:style w:type="character" w:customStyle="1" w:styleId="WW8Num337z2">
    <w:name w:val="WW8Num337z2"/>
    <w:rsid w:val="00BB77FC"/>
    <w:rPr>
      <w:rFonts w:ascii="Wingdings" w:hAnsi="Wingdings"/>
    </w:rPr>
  </w:style>
  <w:style w:type="character" w:customStyle="1" w:styleId="WW8Num338z1">
    <w:name w:val="WW8Num338z1"/>
    <w:rsid w:val="00BB77FC"/>
    <w:rPr>
      <w:rFonts w:ascii="Courier New" w:hAnsi="Courier New" w:cs="Courier New"/>
    </w:rPr>
  </w:style>
  <w:style w:type="character" w:customStyle="1" w:styleId="WW8Num338z2">
    <w:name w:val="WW8Num338z2"/>
    <w:rsid w:val="00BB77FC"/>
    <w:rPr>
      <w:rFonts w:ascii="Wingdings" w:hAnsi="Wingdings"/>
    </w:rPr>
  </w:style>
  <w:style w:type="character" w:customStyle="1" w:styleId="WW8Num342z1">
    <w:name w:val="WW8Num342z1"/>
    <w:rsid w:val="00BB77FC"/>
    <w:rPr>
      <w:rFonts w:ascii="Courier New" w:hAnsi="Courier New" w:cs="Courier New"/>
    </w:rPr>
  </w:style>
  <w:style w:type="character" w:customStyle="1" w:styleId="WW8Num342z2">
    <w:name w:val="WW8Num342z2"/>
    <w:rsid w:val="00BB77FC"/>
    <w:rPr>
      <w:rFonts w:ascii="Wingdings" w:hAnsi="Wingdings"/>
    </w:rPr>
  </w:style>
  <w:style w:type="character" w:customStyle="1" w:styleId="WW8Num346z1">
    <w:name w:val="WW8Num346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46z2">
    <w:name w:val="WW8Num346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52z1">
    <w:name w:val="WW8Num352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52z2">
    <w:name w:val="WW8Num352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53z1">
    <w:name w:val="WW8Num353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353z2">
    <w:name w:val="WW8Num353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356z3">
    <w:name w:val="WW8Num356z3"/>
    <w:rsid w:val="00BB77FC"/>
    <w:rPr>
      <w:rFonts w:ascii="Symbol" w:hAnsi="Symbol"/>
    </w:rPr>
  </w:style>
  <w:style w:type="character" w:customStyle="1" w:styleId="WW8Num357z1">
    <w:name w:val="WW8Num357z1"/>
    <w:rsid w:val="00BB77FC"/>
    <w:rPr>
      <w:rFonts w:ascii="Courier New" w:hAnsi="Courier New" w:cs="Courier New"/>
    </w:rPr>
  </w:style>
  <w:style w:type="character" w:customStyle="1" w:styleId="WW8Num357z2">
    <w:name w:val="WW8Num357z2"/>
    <w:rsid w:val="00BB77FC"/>
    <w:rPr>
      <w:rFonts w:ascii="Wingdings" w:hAnsi="Wingdings"/>
    </w:rPr>
  </w:style>
  <w:style w:type="character" w:customStyle="1" w:styleId="WW8Num366z1">
    <w:name w:val="WW8Num366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66z2">
    <w:name w:val="WW8Num366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67z1">
    <w:name w:val="WW8Num367z1"/>
    <w:rsid w:val="00BB77FC"/>
    <w:rPr>
      <w:rFonts w:ascii="Courier New" w:hAnsi="Courier New"/>
    </w:rPr>
  </w:style>
  <w:style w:type="character" w:customStyle="1" w:styleId="WW8Num367z2">
    <w:name w:val="WW8Num367z2"/>
    <w:rsid w:val="00BB77FC"/>
    <w:rPr>
      <w:rFonts w:ascii="Wingdings" w:hAnsi="Wingdings"/>
    </w:rPr>
  </w:style>
  <w:style w:type="character" w:customStyle="1" w:styleId="WW8Num369z1">
    <w:name w:val="WW8Num369z1"/>
    <w:rsid w:val="00BB77FC"/>
    <w:rPr>
      <w:rFonts w:ascii="Courier New" w:hAnsi="Courier New" w:cs="Courier New"/>
    </w:rPr>
  </w:style>
  <w:style w:type="character" w:customStyle="1" w:styleId="WW8Num369z2">
    <w:name w:val="WW8Num369z2"/>
    <w:rsid w:val="00BB77FC"/>
    <w:rPr>
      <w:rFonts w:ascii="Wingdings" w:hAnsi="Wingdings"/>
    </w:rPr>
  </w:style>
  <w:style w:type="character" w:customStyle="1" w:styleId="WW8Num373z1">
    <w:name w:val="WW8Num373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73z2">
    <w:name w:val="WW8Num373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374z1">
    <w:name w:val="WW8Num374z1"/>
    <w:rsid w:val="00BB77FC"/>
    <w:rPr>
      <w:rFonts w:ascii="Courier New" w:hAnsi="Courier New"/>
    </w:rPr>
  </w:style>
  <w:style w:type="character" w:customStyle="1" w:styleId="WW8Num374z2">
    <w:name w:val="WW8Num374z2"/>
    <w:rsid w:val="00BB77FC"/>
    <w:rPr>
      <w:rFonts w:ascii="Wingdings" w:hAnsi="Wingdings"/>
    </w:rPr>
  </w:style>
  <w:style w:type="character" w:customStyle="1" w:styleId="WW8Num387z1">
    <w:name w:val="WW8Num387z1"/>
    <w:rsid w:val="00BB77FC"/>
    <w:rPr>
      <w:rFonts w:ascii="Courier New" w:hAnsi="Courier New"/>
    </w:rPr>
  </w:style>
  <w:style w:type="character" w:customStyle="1" w:styleId="WW8Num387z2">
    <w:name w:val="WW8Num387z2"/>
    <w:rsid w:val="00BB77FC"/>
    <w:rPr>
      <w:rFonts w:ascii="Wingdings" w:hAnsi="Wingdings"/>
    </w:rPr>
  </w:style>
  <w:style w:type="character" w:customStyle="1" w:styleId="WW8Num392z0">
    <w:name w:val="WW8Num392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392z1">
    <w:name w:val="WW8Num392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392z2">
    <w:name w:val="WW8Num392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396z0">
    <w:name w:val="WW8Num396z0"/>
    <w:rsid w:val="00BB77FC"/>
    <w:rPr>
      <w:rFonts w:ascii="Symbol" w:hAnsi="Symbol"/>
    </w:rPr>
  </w:style>
  <w:style w:type="character" w:customStyle="1" w:styleId="WW8Num396z1">
    <w:name w:val="WW8Num396z1"/>
    <w:rsid w:val="00BB77FC"/>
    <w:rPr>
      <w:rFonts w:ascii="Courier New" w:hAnsi="Courier New"/>
    </w:rPr>
  </w:style>
  <w:style w:type="character" w:customStyle="1" w:styleId="WW8Num396z2">
    <w:name w:val="WW8Num396z2"/>
    <w:rsid w:val="00BB77FC"/>
    <w:rPr>
      <w:rFonts w:ascii="Wingdings" w:hAnsi="Wingdings"/>
    </w:rPr>
  </w:style>
  <w:style w:type="character" w:customStyle="1" w:styleId="WW8Num398z0">
    <w:name w:val="WW8Num398z0"/>
    <w:rsid w:val="00BB77FC"/>
    <w:rPr>
      <w:rFonts w:ascii="Wingdings" w:hAnsi="Wingdings"/>
      <w:sz w:val="16"/>
    </w:rPr>
  </w:style>
  <w:style w:type="character" w:customStyle="1" w:styleId="WW8Num399z0">
    <w:name w:val="WW8Num399z0"/>
    <w:rsid w:val="00BB77FC"/>
    <w:rPr>
      <w:rFonts w:ascii="Symbol" w:hAnsi="Symbol"/>
    </w:rPr>
  </w:style>
  <w:style w:type="character" w:customStyle="1" w:styleId="WW8Num399z1">
    <w:name w:val="WW8Num399z1"/>
    <w:rsid w:val="00BB77FC"/>
    <w:rPr>
      <w:rFonts w:ascii="Courier New" w:hAnsi="Courier New"/>
    </w:rPr>
  </w:style>
  <w:style w:type="character" w:customStyle="1" w:styleId="WW8Num399z2">
    <w:name w:val="WW8Num399z2"/>
    <w:rsid w:val="00BB77FC"/>
    <w:rPr>
      <w:rFonts w:ascii="Wingdings" w:hAnsi="Wingdings"/>
    </w:rPr>
  </w:style>
  <w:style w:type="character" w:customStyle="1" w:styleId="WW8Num402z0">
    <w:name w:val="WW8Num402z0"/>
    <w:rsid w:val="00BB77FC"/>
    <w:rPr>
      <w:rFonts w:ascii="Symbol" w:hAnsi="Symbol"/>
    </w:rPr>
  </w:style>
  <w:style w:type="character" w:customStyle="1" w:styleId="WW8Num402z1">
    <w:name w:val="WW8Num402z1"/>
    <w:rsid w:val="00BB77FC"/>
    <w:rPr>
      <w:rFonts w:ascii="Courier New" w:hAnsi="Courier New"/>
    </w:rPr>
  </w:style>
  <w:style w:type="character" w:customStyle="1" w:styleId="WW8Num402z2">
    <w:name w:val="WW8Num402z2"/>
    <w:rsid w:val="00BB77FC"/>
    <w:rPr>
      <w:rFonts w:ascii="Wingdings" w:hAnsi="Wingdings"/>
    </w:rPr>
  </w:style>
  <w:style w:type="character" w:customStyle="1" w:styleId="WW8Num403z0">
    <w:name w:val="WW8Num40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4z0">
    <w:name w:val="WW8Num404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05z0">
    <w:name w:val="WW8Num405z0"/>
    <w:rsid w:val="00BB77FC"/>
    <w:rPr>
      <w:rFonts w:ascii="Symbol" w:hAnsi="Symbol"/>
    </w:rPr>
  </w:style>
  <w:style w:type="character" w:customStyle="1" w:styleId="WW8Num405z1">
    <w:name w:val="WW8Num405z1"/>
    <w:rsid w:val="00BB77FC"/>
    <w:rPr>
      <w:rFonts w:ascii="Courier New" w:hAnsi="Courier New" w:cs="Courier New"/>
    </w:rPr>
  </w:style>
  <w:style w:type="character" w:customStyle="1" w:styleId="WW8Num405z2">
    <w:name w:val="WW8Num405z2"/>
    <w:rsid w:val="00BB77FC"/>
    <w:rPr>
      <w:rFonts w:ascii="Wingdings" w:hAnsi="Wingdings"/>
    </w:rPr>
  </w:style>
  <w:style w:type="character" w:customStyle="1" w:styleId="WW8Num408z0">
    <w:name w:val="WW8Num408z0"/>
    <w:rsid w:val="00BB77FC"/>
    <w:rPr>
      <w:rFonts w:ascii="Symbol" w:hAnsi="Symbol"/>
    </w:rPr>
  </w:style>
  <w:style w:type="character" w:customStyle="1" w:styleId="WW8Num408z1">
    <w:name w:val="WW8Num408z1"/>
    <w:rsid w:val="00BB77FC"/>
    <w:rPr>
      <w:rFonts w:ascii="Courier New" w:hAnsi="Courier New"/>
    </w:rPr>
  </w:style>
  <w:style w:type="character" w:customStyle="1" w:styleId="WW8Num408z2">
    <w:name w:val="WW8Num408z2"/>
    <w:rsid w:val="00BB77FC"/>
    <w:rPr>
      <w:rFonts w:ascii="Wingdings" w:hAnsi="Wingdings"/>
    </w:rPr>
  </w:style>
  <w:style w:type="character" w:customStyle="1" w:styleId="WW8Num409z0">
    <w:name w:val="WW8Num409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15z0">
    <w:name w:val="WW8Num415z0"/>
    <w:rsid w:val="00BB77FC"/>
    <w:rPr>
      <w:rFonts w:ascii="Symbol" w:hAnsi="Symbol"/>
    </w:rPr>
  </w:style>
  <w:style w:type="character" w:customStyle="1" w:styleId="WW8Num415z1">
    <w:name w:val="WW8Num415z1"/>
    <w:rsid w:val="00BB77FC"/>
    <w:rPr>
      <w:rFonts w:ascii="Courier New" w:hAnsi="Courier New" w:cs="Courier New"/>
    </w:rPr>
  </w:style>
  <w:style w:type="character" w:customStyle="1" w:styleId="WW8Num415z2">
    <w:name w:val="WW8Num415z2"/>
    <w:rsid w:val="00BB77FC"/>
    <w:rPr>
      <w:rFonts w:ascii="Wingdings" w:hAnsi="Wingdings"/>
    </w:rPr>
  </w:style>
  <w:style w:type="character" w:customStyle="1" w:styleId="WW8Num416z0">
    <w:name w:val="WW8Num416z0"/>
    <w:rsid w:val="00BB77FC"/>
    <w:rPr>
      <w:rFonts w:ascii="Symbol" w:hAnsi="Symbol"/>
    </w:rPr>
  </w:style>
  <w:style w:type="character" w:customStyle="1" w:styleId="WW8Num419z0">
    <w:name w:val="WW8Num419z0"/>
    <w:rsid w:val="00BB77FC"/>
    <w:rPr>
      <w:rFonts w:ascii="Symbol" w:hAnsi="Symbol" w:cs="Symbol"/>
      <w:color w:val="000000"/>
    </w:rPr>
  </w:style>
  <w:style w:type="character" w:customStyle="1" w:styleId="WW8Num419z1">
    <w:name w:val="WW8Num419z1"/>
    <w:rsid w:val="00BB77FC"/>
    <w:rPr>
      <w:rFonts w:ascii="Courier New" w:hAnsi="Courier New" w:cs="Courier New"/>
    </w:rPr>
  </w:style>
  <w:style w:type="character" w:customStyle="1" w:styleId="WW8Num419z2">
    <w:name w:val="WW8Num419z2"/>
    <w:rsid w:val="00BB77FC"/>
    <w:rPr>
      <w:rFonts w:ascii="Wingdings" w:hAnsi="Wingdings" w:cs="Wingdings"/>
    </w:rPr>
  </w:style>
  <w:style w:type="character" w:customStyle="1" w:styleId="WW8Num419z3">
    <w:name w:val="WW8Num419z3"/>
    <w:rsid w:val="00BB77FC"/>
    <w:rPr>
      <w:rFonts w:ascii="Symbol" w:hAnsi="Symbol" w:cs="Symbol"/>
    </w:rPr>
  </w:style>
  <w:style w:type="character" w:customStyle="1" w:styleId="WW8Num421z0">
    <w:name w:val="WW8Num421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25z0">
    <w:name w:val="WW8Num425z0"/>
    <w:rsid w:val="00BB77FC"/>
    <w:rPr>
      <w:rFonts w:ascii="Symbol" w:hAnsi="Symbol"/>
    </w:rPr>
  </w:style>
  <w:style w:type="character" w:customStyle="1" w:styleId="WW8Num432z0">
    <w:name w:val="WW8Num43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32z1">
    <w:name w:val="WW8Num432z1"/>
    <w:rsid w:val="00BB77FC"/>
    <w:rPr>
      <w:rFonts w:ascii="Symbol" w:hAnsi="Symbol" w:cs="Symbol"/>
      <w:color w:val="000000"/>
    </w:rPr>
  </w:style>
  <w:style w:type="character" w:customStyle="1" w:styleId="WW8Num438z0">
    <w:name w:val="WW8Num438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40z0">
    <w:name w:val="WW8Num440z0"/>
    <w:rsid w:val="00BB77FC"/>
    <w:rPr>
      <w:rFonts w:ascii="Symbol" w:hAnsi="Symbol"/>
    </w:rPr>
  </w:style>
  <w:style w:type="character" w:customStyle="1" w:styleId="WW8Num440z1">
    <w:name w:val="WW8Num440z1"/>
    <w:rsid w:val="00BB77FC"/>
    <w:rPr>
      <w:rFonts w:ascii="Courier New" w:hAnsi="Courier New" w:cs="Courier New"/>
    </w:rPr>
  </w:style>
  <w:style w:type="character" w:customStyle="1" w:styleId="WW8Num440z2">
    <w:name w:val="WW8Num440z2"/>
    <w:rsid w:val="00BB77FC"/>
    <w:rPr>
      <w:rFonts w:ascii="Wingdings" w:hAnsi="Wingdings"/>
    </w:rPr>
  </w:style>
  <w:style w:type="character" w:customStyle="1" w:styleId="WW8Num442z0">
    <w:name w:val="WW8Num442z0"/>
    <w:rsid w:val="00BB77FC"/>
    <w:rPr>
      <w:rFonts w:ascii="Symbol" w:hAnsi="Symbol"/>
    </w:rPr>
  </w:style>
  <w:style w:type="character" w:customStyle="1" w:styleId="WW8Num442z1">
    <w:name w:val="WW8Num442z1"/>
    <w:rsid w:val="00BB77FC"/>
    <w:rPr>
      <w:rFonts w:ascii="Courier New" w:hAnsi="Courier New" w:cs="Courier New"/>
    </w:rPr>
  </w:style>
  <w:style w:type="character" w:customStyle="1" w:styleId="WW8Num442z2">
    <w:name w:val="WW8Num442z2"/>
    <w:rsid w:val="00BB77FC"/>
    <w:rPr>
      <w:rFonts w:ascii="Wingdings" w:hAnsi="Wingdings"/>
    </w:rPr>
  </w:style>
  <w:style w:type="character" w:customStyle="1" w:styleId="WW8Num445z0">
    <w:name w:val="WW8Num445z0"/>
    <w:rsid w:val="00BB77FC"/>
    <w:rPr>
      <w:rFonts w:ascii="Symbol" w:hAnsi="Symbol"/>
    </w:rPr>
  </w:style>
  <w:style w:type="character" w:customStyle="1" w:styleId="WW8Num445z1">
    <w:name w:val="WW8Num445z1"/>
    <w:rsid w:val="00BB77FC"/>
    <w:rPr>
      <w:rFonts w:ascii="Courier New" w:hAnsi="Courier New"/>
    </w:rPr>
  </w:style>
  <w:style w:type="character" w:customStyle="1" w:styleId="WW8Num445z2">
    <w:name w:val="WW8Num445z2"/>
    <w:rsid w:val="00BB77FC"/>
    <w:rPr>
      <w:rFonts w:ascii="Wingdings" w:hAnsi="Wingdings"/>
    </w:rPr>
  </w:style>
  <w:style w:type="character" w:customStyle="1" w:styleId="WW8Num446z0">
    <w:name w:val="WW8Num446z0"/>
    <w:rsid w:val="00BB77FC"/>
    <w:rPr>
      <w:rFonts w:ascii="Symbol" w:hAnsi="Symbol" w:cs="Symbol"/>
      <w:color w:val="000000"/>
    </w:rPr>
  </w:style>
  <w:style w:type="character" w:customStyle="1" w:styleId="WW8Num447z0">
    <w:name w:val="WW8Num447z0"/>
    <w:rsid w:val="00BB77FC"/>
    <w:rPr>
      <w:rFonts w:ascii="Symbol" w:hAnsi="Symbol"/>
    </w:rPr>
  </w:style>
  <w:style w:type="character" w:customStyle="1" w:styleId="WW8Num447z1">
    <w:name w:val="WW8Num447z1"/>
    <w:rsid w:val="00BB77FC"/>
    <w:rPr>
      <w:rFonts w:ascii="Courier New" w:hAnsi="Courier New" w:cs="Courier New"/>
    </w:rPr>
  </w:style>
  <w:style w:type="character" w:customStyle="1" w:styleId="WW8Num447z2">
    <w:name w:val="WW8Num447z2"/>
    <w:rsid w:val="00BB77FC"/>
    <w:rPr>
      <w:rFonts w:ascii="Wingdings" w:hAnsi="Wingdings"/>
    </w:rPr>
  </w:style>
  <w:style w:type="character" w:customStyle="1" w:styleId="WW8Num451z0">
    <w:name w:val="WW8Num451z0"/>
    <w:rsid w:val="00BB77FC"/>
    <w:rPr>
      <w:rFonts w:ascii="Times New Roman" w:hAnsi="Times New Roman"/>
      <w:sz w:val="36"/>
    </w:rPr>
  </w:style>
  <w:style w:type="character" w:customStyle="1" w:styleId="WW8Num454z0">
    <w:name w:val="WW8Num454z0"/>
    <w:rsid w:val="00BB77FC"/>
    <w:rPr>
      <w:rFonts w:ascii="Symbol" w:hAnsi="Symbol"/>
    </w:rPr>
  </w:style>
  <w:style w:type="character" w:customStyle="1" w:styleId="WW8Num457z0">
    <w:name w:val="WW8Num457z0"/>
    <w:rsid w:val="00BB77FC"/>
    <w:rPr>
      <w:rFonts w:ascii="Symbol" w:hAnsi="Symbol"/>
    </w:rPr>
  </w:style>
  <w:style w:type="character" w:customStyle="1" w:styleId="WW8Num457z1">
    <w:name w:val="WW8Num457z1"/>
    <w:rsid w:val="00BB77FC"/>
    <w:rPr>
      <w:rFonts w:ascii="Courier New" w:hAnsi="Courier New"/>
    </w:rPr>
  </w:style>
  <w:style w:type="character" w:customStyle="1" w:styleId="WW8Num457z2">
    <w:name w:val="WW8Num457z2"/>
    <w:rsid w:val="00BB77FC"/>
    <w:rPr>
      <w:rFonts w:ascii="Wingdings" w:hAnsi="Wingdings"/>
    </w:rPr>
  </w:style>
  <w:style w:type="character" w:customStyle="1" w:styleId="WW8Num465z0">
    <w:name w:val="WW8Num465z0"/>
    <w:rsid w:val="00BB77FC"/>
    <w:rPr>
      <w:rFonts w:ascii="Symbol" w:hAnsi="Symbol"/>
    </w:rPr>
  </w:style>
  <w:style w:type="character" w:customStyle="1" w:styleId="WW8Num465z1">
    <w:name w:val="WW8Num465z1"/>
    <w:rsid w:val="00BB77FC"/>
    <w:rPr>
      <w:rFonts w:ascii="Courier New" w:hAnsi="Courier New" w:cs="Courier New"/>
    </w:rPr>
  </w:style>
  <w:style w:type="character" w:customStyle="1" w:styleId="WW8Num465z2">
    <w:name w:val="WW8Num465z2"/>
    <w:rsid w:val="00BB77FC"/>
    <w:rPr>
      <w:rFonts w:ascii="Wingdings" w:hAnsi="Wingdings"/>
    </w:rPr>
  </w:style>
  <w:style w:type="character" w:customStyle="1" w:styleId="WW8Num473z0">
    <w:name w:val="WW8Num473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76z0">
    <w:name w:val="WW8Num47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477z0">
    <w:name w:val="WW8Num477z0"/>
    <w:rsid w:val="00BB77FC"/>
    <w:rPr>
      <w:rFonts w:ascii="Symbol" w:hAnsi="Symbol"/>
    </w:rPr>
  </w:style>
  <w:style w:type="character" w:customStyle="1" w:styleId="WW8Num477z1">
    <w:name w:val="WW8Num477z1"/>
    <w:rsid w:val="00BB77FC"/>
    <w:rPr>
      <w:rFonts w:ascii="Courier New" w:hAnsi="Courier New"/>
    </w:rPr>
  </w:style>
  <w:style w:type="character" w:customStyle="1" w:styleId="WW8Num477z2">
    <w:name w:val="WW8Num477z2"/>
    <w:rsid w:val="00BB77FC"/>
    <w:rPr>
      <w:rFonts w:ascii="Wingdings" w:hAnsi="Wingdings"/>
    </w:rPr>
  </w:style>
  <w:style w:type="character" w:customStyle="1" w:styleId="WW8Num489z0">
    <w:name w:val="WW8Num489z0"/>
    <w:rsid w:val="00BB77FC"/>
    <w:rPr>
      <w:rFonts w:ascii="Times New Roman" w:hAnsi="Times New Roman"/>
    </w:rPr>
  </w:style>
  <w:style w:type="character" w:customStyle="1" w:styleId="WW8Num490z0">
    <w:name w:val="WW8Num490z0"/>
    <w:rsid w:val="00BB77FC"/>
    <w:rPr>
      <w:rFonts w:ascii="Wingdings" w:hAnsi="Wingdings"/>
    </w:rPr>
  </w:style>
  <w:style w:type="character" w:customStyle="1" w:styleId="WW8Num491z0">
    <w:name w:val="WW8Num491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492z0">
    <w:name w:val="WW8Num492z0"/>
    <w:rsid w:val="00BB77FC"/>
    <w:rPr>
      <w:rFonts w:ascii="Symbol" w:hAnsi="Symbol"/>
    </w:rPr>
  </w:style>
  <w:style w:type="character" w:customStyle="1" w:styleId="WW8Num492z1">
    <w:name w:val="WW8Num492z1"/>
    <w:rsid w:val="00BB77FC"/>
    <w:rPr>
      <w:rFonts w:ascii="Courier New" w:hAnsi="Courier New" w:cs="Courier New"/>
    </w:rPr>
  </w:style>
  <w:style w:type="character" w:customStyle="1" w:styleId="WW8Num492z2">
    <w:name w:val="WW8Num492z2"/>
    <w:rsid w:val="00BB77FC"/>
    <w:rPr>
      <w:rFonts w:ascii="Wingdings" w:hAnsi="Wingdings"/>
    </w:rPr>
  </w:style>
  <w:style w:type="character" w:customStyle="1" w:styleId="WW8Num502z0">
    <w:name w:val="WW8Num50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07z0">
    <w:name w:val="WW8Num507z0"/>
    <w:rsid w:val="00BB77FC"/>
    <w:rPr>
      <w:rFonts w:ascii="Symbol" w:hAnsi="Symbol"/>
    </w:rPr>
  </w:style>
  <w:style w:type="character" w:customStyle="1" w:styleId="WW8Num507z1">
    <w:name w:val="WW8Num507z1"/>
    <w:rsid w:val="00BB77FC"/>
    <w:rPr>
      <w:rFonts w:ascii="Courier New" w:hAnsi="Courier New" w:cs="Courier New"/>
    </w:rPr>
  </w:style>
  <w:style w:type="character" w:customStyle="1" w:styleId="WW8Num507z2">
    <w:name w:val="WW8Num507z2"/>
    <w:rsid w:val="00BB77FC"/>
    <w:rPr>
      <w:rFonts w:ascii="Wingdings" w:hAnsi="Wingdings"/>
    </w:rPr>
  </w:style>
  <w:style w:type="character" w:customStyle="1" w:styleId="WW8Num508z0">
    <w:name w:val="WW8Num508z0"/>
    <w:rsid w:val="00BB77FC"/>
    <w:rPr>
      <w:rFonts w:ascii="Wingdings" w:hAnsi="Wingdings"/>
    </w:rPr>
  </w:style>
  <w:style w:type="character" w:customStyle="1" w:styleId="WW8Num508z3">
    <w:name w:val="WW8Num508z3"/>
    <w:rsid w:val="00BB77FC"/>
    <w:rPr>
      <w:rFonts w:ascii="Symbol" w:hAnsi="Symbol"/>
    </w:rPr>
  </w:style>
  <w:style w:type="character" w:customStyle="1" w:styleId="WW8Num516z0">
    <w:name w:val="WW8Num516z0"/>
    <w:rsid w:val="00BB77FC"/>
    <w:rPr>
      <w:rFonts w:ascii="Symbol" w:hAnsi="Symbol"/>
    </w:rPr>
  </w:style>
  <w:style w:type="character" w:customStyle="1" w:styleId="WW8Num516z1">
    <w:name w:val="WW8Num516z1"/>
    <w:rsid w:val="00BB77FC"/>
    <w:rPr>
      <w:rFonts w:ascii="Courier New" w:hAnsi="Courier New"/>
    </w:rPr>
  </w:style>
  <w:style w:type="character" w:customStyle="1" w:styleId="WW8Num516z2">
    <w:name w:val="WW8Num516z2"/>
    <w:rsid w:val="00BB77FC"/>
    <w:rPr>
      <w:rFonts w:ascii="Wingdings" w:hAnsi="Wingdings"/>
    </w:rPr>
  </w:style>
  <w:style w:type="character" w:customStyle="1" w:styleId="WW8Num518z0">
    <w:name w:val="WW8Num518z0"/>
    <w:rsid w:val="00BB77FC"/>
    <w:rPr>
      <w:rFonts w:ascii="Times New Roman" w:eastAsia="Times New Roman" w:hAnsi="Times New Roman" w:cs="Times New Roman"/>
    </w:rPr>
  </w:style>
  <w:style w:type="character" w:customStyle="1" w:styleId="WW8Num518z1">
    <w:name w:val="WW8Num518z1"/>
    <w:rsid w:val="00BB77FC"/>
    <w:rPr>
      <w:rFonts w:ascii="Courier New" w:hAnsi="Courier New"/>
    </w:rPr>
  </w:style>
  <w:style w:type="character" w:customStyle="1" w:styleId="WW8Num518z2">
    <w:name w:val="WW8Num518z2"/>
    <w:rsid w:val="00BB77FC"/>
    <w:rPr>
      <w:rFonts w:ascii="Wingdings" w:hAnsi="Wingdings"/>
    </w:rPr>
  </w:style>
  <w:style w:type="character" w:customStyle="1" w:styleId="WW8Num518z3">
    <w:name w:val="WW8Num518z3"/>
    <w:rsid w:val="00BB77FC"/>
    <w:rPr>
      <w:rFonts w:ascii="Symbol" w:hAnsi="Symbol"/>
    </w:rPr>
  </w:style>
  <w:style w:type="character" w:customStyle="1" w:styleId="WW8Num519z0">
    <w:name w:val="WW8Num51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19z1">
    <w:name w:val="WW8Num519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19z2">
    <w:name w:val="WW8Num519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21z0">
    <w:name w:val="WW8Num52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22z0">
    <w:name w:val="WW8Num522z0"/>
    <w:rsid w:val="00BB77FC"/>
    <w:rPr>
      <w:rFonts w:ascii="Symbol" w:hAnsi="Symbol"/>
    </w:rPr>
  </w:style>
  <w:style w:type="character" w:customStyle="1" w:styleId="WW8Num522z1">
    <w:name w:val="WW8Num522z1"/>
    <w:rsid w:val="00BB77FC"/>
    <w:rPr>
      <w:rFonts w:ascii="Courier New" w:hAnsi="Courier New"/>
    </w:rPr>
  </w:style>
  <w:style w:type="character" w:customStyle="1" w:styleId="WW8Num522z2">
    <w:name w:val="WW8Num522z2"/>
    <w:rsid w:val="00BB77FC"/>
    <w:rPr>
      <w:rFonts w:ascii="Wingdings" w:hAnsi="Wingdings"/>
    </w:rPr>
  </w:style>
  <w:style w:type="character" w:customStyle="1" w:styleId="WW8Num524z0">
    <w:name w:val="WW8Num524z0"/>
    <w:rsid w:val="00BB77FC"/>
    <w:rPr>
      <w:color w:val="000000"/>
    </w:rPr>
  </w:style>
  <w:style w:type="character" w:customStyle="1" w:styleId="WW8Num526z0">
    <w:name w:val="WW8Num526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26z1">
    <w:name w:val="WW8Num526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26z2">
    <w:name w:val="WW8Num526z2"/>
    <w:rsid w:val="00BB77FC"/>
    <w:rPr>
      <w:rFonts w:ascii="ZapfEllipt BT" w:hAnsi="ZapfEllipt BT" w:cs="ZapfEllipt BT"/>
      <w:b w:val="0"/>
      <w:bCs w:val="0"/>
      <w:i w:val="0"/>
      <w:iCs w:val="0"/>
      <w:sz w:val="22"/>
      <w:szCs w:val="22"/>
    </w:rPr>
  </w:style>
  <w:style w:type="character" w:customStyle="1" w:styleId="WW8Num537z0">
    <w:name w:val="WW8Num537z0"/>
    <w:rsid w:val="00BB77FC"/>
    <w:rPr>
      <w:rFonts w:ascii="Symbol" w:hAnsi="Symbol"/>
    </w:rPr>
  </w:style>
  <w:style w:type="character" w:customStyle="1" w:styleId="WW8Num539z0">
    <w:name w:val="WW8Num539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39z1">
    <w:name w:val="WW8Num539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39z2">
    <w:name w:val="WW8Num539z2"/>
    <w:rsid w:val="00BB77FC"/>
    <w:rPr>
      <w:rFonts w:ascii="Century Gothic" w:hAnsi="Century Gothic" w:cs="Century Gothic"/>
      <w:b/>
      <w:bCs/>
      <w:i w:val="0"/>
      <w:iCs w:val="0"/>
      <w:sz w:val="20"/>
      <w:szCs w:val="20"/>
    </w:rPr>
  </w:style>
  <w:style w:type="character" w:customStyle="1" w:styleId="WW8Num541z0">
    <w:name w:val="WW8Num541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43z0">
    <w:name w:val="WW8Num543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49z0">
    <w:name w:val="WW8Num549z0"/>
    <w:rsid w:val="00BB77FC"/>
    <w:rPr>
      <w:rFonts w:ascii="Arial" w:hAnsi="Arial"/>
      <w:b w:val="0"/>
      <w:i w:val="0"/>
      <w:sz w:val="20"/>
      <w:u w:val="none"/>
    </w:rPr>
  </w:style>
  <w:style w:type="character" w:customStyle="1" w:styleId="WW8Num550z0">
    <w:name w:val="WW8Num550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51z0">
    <w:name w:val="WW8Num551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51z1">
    <w:name w:val="WW8Num551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51z2">
    <w:name w:val="WW8Num551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552z0">
    <w:name w:val="WW8Num552z0"/>
    <w:rsid w:val="00BB77FC"/>
    <w:rPr>
      <w:rFonts w:ascii="Symbol" w:hAnsi="Symbol"/>
    </w:rPr>
  </w:style>
  <w:style w:type="character" w:customStyle="1" w:styleId="WW8Num554z0">
    <w:name w:val="WW8Num554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54z1">
    <w:name w:val="WW8Num554z1"/>
    <w:rsid w:val="00BB77FC"/>
    <w:rPr>
      <w:rFonts w:ascii="ZapfHumnst BT" w:hAnsi="ZapfHumnst BT" w:cs="ZapfHumnst BT"/>
      <w:b w:val="0"/>
      <w:bCs w:val="0"/>
      <w:i w:val="0"/>
      <w:iCs w:val="0"/>
      <w:sz w:val="22"/>
      <w:szCs w:val="22"/>
    </w:rPr>
  </w:style>
  <w:style w:type="character" w:customStyle="1" w:styleId="WW8Num554z2">
    <w:name w:val="WW8Num554z2"/>
    <w:rsid w:val="00BB77FC"/>
    <w:rPr>
      <w:rFonts w:ascii="ZapfHumnst BT" w:hAnsi="ZapfHumnst BT" w:cs="ZapfHumnst BT"/>
      <w:b w:val="0"/>
      <w:bCs w:val="0"/>
      <w:i w:val="0"/>
      <w:iCs w:val="0"/>
      <w:sz w:val="20"/>
      <w:szCs w:val="20"/>
    </w:rPr>
  </w:style>
  <w:style w:type="character" w:customStyle="1" w:styleId="WW8Num555z0">
    <w:name w:val="WW8Num555z0"/>
    <w:rsid w:val="00BB77FC"/>
    <w:rPr>
      <w:rFonts w:ascii="Symbol" w:hAnsi="Symbol"/>
    </w:rPr>
  </w:style>
  <w:style w:type="character" w:customStyle="1" w:styleId="WW8Num555z1">
    <w:name w:val="WW8Num555z1"/>
    <w:rsid w:val="00BB77FC"/>
    <w:rPr>
      <w:rFonts w:ascii="Courier New" w:hAnsi="Courier New"/>
    </w:rPr>
  </w:style>
  <w:style w:type="character" w:customStyle="1" w:styleId="WW8Num555z2">
    <w:name w:val="WW8Num555z2"/>
    <w:rsid w:val="00BB77FC"/>
    <w:rPr>
      <w:rFonts w:ascii="Wingdings" w:hAnsi="Wingdings"/>
    </w:rPr>
  </w:style>
  <w:style w:type="character" w:customStyle="1" w:styleId="WW8Num565z0">
    <w:name w:val="WW8Num565z0"/>
    <w:rsid w:val="00BB77FC"/>
    <w:rPr>
      <w:rFonts w:ascii="Symbol" w:hAnsi="Symbol" w:cs="Symbol"/>
    </w:rPr>
  </w:style>
  <w:style w:type="character" w:customStyle="1" w:styleId="WW8Num573z0">
    <w:name w:val="WW8Num573z0"/>
    <w:rsid w:val="00BB77FC"/>
    <w:rPr>
      <w:rFonts w:ascii="Symbol" w:hAnsi="Symbol"/>
    </w:rPr>
  </w:style>
  <w:style w:type="character" w:customStyle="1" w:styleId="WW8Num573z1">
    <w:name w:val="WW8Num573z1"/>
    <w:rsid w:val="00BB77FC"/>
    <w:rPr>
      <w:rFonts w:ascii="Courier New" w:hAnsi="Courier New" w:cs="Courier New"/>
    </w:rPr>
  </w:style>
  <w:style w:type="character" w:customStyle="1" w:styleId="WW8Num573z2">
    <w:name w:val="WW8Num573z2"/>
    <w:rsid w:val="00BB77FC"/>
    <w:rPr>
      <w:rFonts w:ascii="Wingdings" w:hAnsi="Wingdings"/>
    </w:rPr>
  </w:style>
  <w:style w:type="character" w:customStyle="1" w:styleId="WW8Num578z0">
    <w:name w:val="WW8Num578z0"/>
    <w:rsid w:val="00BB77FC"/>
    <w:rPr>
      <w:rFonts w:ascii="Symbol" w:hAnsi="Symbol"/>
    </w:rPr>
  </w:style>
  <w:style w:type="character" w:customStyle="1" w:styleId="WW8Num578z1">
    <w:name w:val="WW8Num578z1"/>
    <w:rsid w:val="00BB77FC"/>
    <w:rPr>
      <w:rFonts w:ascii="Courier New" w:hAnsi="Courier New" w:cs="Courier New"/>
    </w:rPr>
  </w:style>
  <w:style w:type="character" w:customStyle="1" w:styleId="WW8Num578z2">
    <w:name w:val="WW8Num578z2"/>
    <w:rsid w:val="00BB77FC"/>
    <w:rPr>
      <w:rFonts w:ascii="Wingdings" w:hAnsi="Wingdings"/>
    </w:rPr>
  </w:style>
  <w:style w:type="character" w:customStyle="1" w:styleId="WW8Num585z0">
    <w:name w:val="WW8Num585z0"/>
    <w:rsid w:val="00BB77FC"/>
    <w:rPr>
      <w:rFonts w:ascii="Century Gothic" w:hAnsi="Century Gothic" w:cs="Century Gothic"/>
      <w:b/>
      <w:bCs/>
      <w:i w:val="0"/>
      <w:iCs w:val="0"/>
      <w:sz w:val="22"/>
      <w:szCs w:val="22"/>
    </w:rPr>
  </w:style>
  <w:style w:type="character" w:customStyle="1" w:styleId="WW8Num585z1">
    <w:name w:val="WW8Num585z1"/>
    <w:rsid w:val="00BB77FC"/>
    <w:rPr>
      <w:rFonts w:ascii="Century Gothic" w:hAnsi="Century Gothic" w:cs="Century Gothic"/>
      <w:b w:val="0"/>
      <w:bCs w:val="0"/>
      <w:i w:val="0"/>
      <w:iCs w:val="0"/>
      <w:sz w:val="22"/>
      <w:szCs w:val="22"/>
    </w:rPr>
  </w:style>
  <w:style w:type="character" w:customStyle="1" w:styleId="WW8Num585z2">
    <w:name w:val="WW8Num585z2"/>
    <w:rsid w:val="00BB77FC"/>
    <w:rPr>
      <w:rFonts w:ascii="Century Gothic" w:hAnsi="Century Gothic" w:cs="Century Gothic"/>
      <w:b w:val="0"/>
      <w:bCs w:val="0"/>
      <w:i w:val="0"/>
      <w:iCs w:val="0"/>
      <w:sz w:val="20"/>
      <w:szCs w:val="20"/>
    </w:rPr>
  </w:style>
  <w:style w:type="character" w:customStyle="1" w:styleId="WW8Num586z0">
    <w:name w:val="WW8Num586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591z1">
    <w:name w:val="WW8Num591z1"/>
    <w:rsid w:val="00BB77FC"/>
    <w:rPr>
      <w:rFonts w:ascii="Times New Roman" w:eastAsia="Times New Roman" w:hAnsi="Times New Roman" w:cs="Times New Roman"/>
    </w:rPr>
  </w:style>
  <w:style w:type="character" w:customStyle="1" w:styleId="WW8Num592z0">
    <w:name w:val="WW8Num592z0"/>
    <w:rsid w:val="00BB77FC"/>
    <w:rPr>
      <w:rFonts w:ascii="Wingdings" w:hAnsi="Wingdings" w:cs="Wingdings"/>
    </w:rPr>
  </w:style>
  <w:style w:type="character" w:customStyle="1" w:styleId="WW8Num593z0">
    <w:name w:val="WW8Num593z0"/>
    <w:rsid w:val="00BB77FC"/>
    <w:rPr>
      <w:rFonts w:ascii="Symbol" w:hAnsi="Symbol"/>
    </w:rPr>
  </w:style>
  <w:style w:type="character" w:customStyle="1" w:styleId="WW8Num593z1">
    <w:name w:val="WW8Num593z1"/>
    <w:rsid w:val="00BB77FC"/>
    <w:rPr>
      <w:rFonts w:ascii="Courier New" w:hAnsi="Courier New"/>
    </w:rPr>
  </w:style>
  <w:style w:type="character" w:customStyle="1" w:styleId="WW8Num593z2">
    <w:name w:val="WW8Num593z2"/>
    <w:rsid w:val="00BB77FC"/>
    <w:rPr>
      <w:rFonts w:ascii="Wingdings" w:hAnsi="Wingdings"/>
    </w:rPr>
  </w:style>
  <w:style w:type="character" w:customStyle="1" w:styleId="WW8Num596z0">
    <w:name w:val="WW8Num596z0"/>
    <w:rsid w:val="00BB77FC"/>
    <w:rPr>
      <w:rFonts w:ascii="Wingdings" w:hAnsi="Wingdings"/>
    </w:rPr>
  </w:style>
  <w:style w:type="character" w:customStyle="1" w:styleId="WW8Num600z0">
    <w:name w:val="WW8Num600z0"/>
    <w:rsid w:val="00BB77FC"/>
    <w:rPr>
      <w:rFonts w:ascii="Symbol" w:hAnsi="Symbol"/>
    </w:rPr>
  </w:style>
  <w:style w:type="character" w:customStyle="1" w:styleId="WW8Num600z1">
    <w:name w:val="WW8Num600z1"/>
    <w:rsid w:val="00BB77FC"/>
    <w:rPr>
      <w:rFonts w:ascii="Courier New" w:hAnsi="Courier New" w:cs="Courier New"/>
    </w:rPr>
  </w:style>
  <w:style w:type="character" w:customStyle="1" w:styleId="WW8Num600z2">
    <w:name w:val="WW8Num600z2"/>
    <w:rsid w:val="00BB77FC"/>
    <w:rPr>
      <w:rFonts w:ascii="Wingdings" w:hAnsi="Wingdings"/>
    </w:rPr>
  </w:style>
  <w:style w:type="character" w:customStyle="1" w:styleId="WW8Num602z0">
    <w:name w:val="WW8Num602z0"/>
    <w:rsid w:val="00BB77FC"/>
    <w:rPr>
      <w:rFonts w:ascii="Century Gothic" w:hAnsi="Century Gothic" w:cs="Century Gothic"/>
      <w:sz w:val="20"/>
      <w:szCs w:val="20"/>
    </w:rPr>
  </w:style>
  <w:style w:type="character" w:customStyle="1" w:styleId="WW8Num611z0">
    <w:name w:val="WW8Num611z0"/>
    <w:rsid w:val="00BB77FC"/>
    <w:rPr>
      <w:rFonts w:ascii="Times New Roman" w:hAnsi="Times New Roman"/>
    </w:rPr>
  </w:style>
  <w:style w:type="character" w:customStyle="1" w:styleId="WW8NumSt31z0">
    <w:name w:val="WW8NumSt31z0"/>
    <w:rsid w:val="00BB77FC"/>
    <w:rPr>
      <w:rFonts w:ascii="Times New Roman" w:hAnsi="Times New Roman"/>
    </w:rPr>
  </w:style>
  <w:style w:type="character" w:customStyle="1" w:styleId="WW8NumSt59z0">
    <w:name w:val="WW8NumSt59z0"/>
    <w:rsid w:val="00BB77FC"/>
    <w:rPr>
      <w:rFonts w:ascii="Symbol" w:hAnsi="Symbol"/>
    </w:rPr>
  </w:style>
  <w:style w:type="character" w:customStyle="1" w:styleId="WW8NumSt91z0">
    <w:name w:val="WW8NumSt91z0"/>
    <w:rsid w:val="00BB77FC"/>
    <w:rPr>
      <w:rFonts w:ascii="Symbol" w:hAnsi="Symbol"/>
    </w:rPr>
  </w:style>
  <w:style w:type="character" w:customStyle="1" w:styleId="WW8NumSt106z0">
    <w:name w:val="WW8NumSt106z0"/>
    <w:rsid w:val="00BB77FC"/>
    <w:rPr>
      <w:rFonts w:ascii="Symbol" w:hAnsi="Symbol"/>
    </w:rPr>
  </w:style>
  <w:style w:type="character" w:customStyle="1" w:styleId="WW8NumSt107z0">
    <w:name w:val="WW8NumSt107z0"/>
    <w:rsid w:val="00BB77FC"/>
    <w:rPr>
      <w:rFonts w:ascii="Symbol" w:hAnsi="Symbol"/>
    </w:rPr>
  </w:style>
  <w:style w:type="character" w:customStyle="1" w:styleId="WW8NumSt568z0">
    <w:name w:val="WW8NumSt568z0"/>
    <w:rsid w:val="00BB77FC"/>
    <w:rPr>
      <w:rFonts w:ascii="Symbol" w:hAnsi="Symbol"/>
    </w:rPr>
  </w:style>
  <w:style w:type="character" w:customStyle="1" w:styleId="Fontepargpadro1">
    <w:name w:val="Fonte parág. padrão1"/>
    <w:rsid w:val="00BB77FC"/>
  </w:style>
  <w:style w:type="paragraph" w:styleId="Lista">
    <w:name w:val="List"/>
    <w:basedOn w:val="Corpodetexto"/>
    <w:rsid w:val="00BB77FC"/>
    <w:pPr>
      <w:suppressAutoHyphens/>
    </w:pPr>
    <w:rPr>
      <w:rFonts w:cs="Tahoma"/>
      <w:lang w:eastAsia="ar-SA"/>
    </w:rPr>
  </w:style>
  <w:style w:type="paragraph" w:customStyle="1" w:styleId="ndice">
    <w:name w:val="Índice"/>
    <w:basedOn w:val="Normal"/>
    <w:rsid w:val="00BB77FC"/>
    <w:pPr>
      <w:suppressLineNumbers/>
      <w:tabs>
        <w:tab w:val="clear" w:pos="708"/>
      </w:tabs>
      <w:suppressAutoHyphens/>
    </w:pPr>
    <w:rPr>
      <w:rFonts w:cs="Tahoma"/>
      <w:lang w:eastAsia="ar-SA"/>
    </w:rPr>
  </w:style>
  <w:style w:type="paragraph" w:styleId="Ttulo">
    <w:name w:val="Title"/>
    <w:basedOn w:val="Normal"/>
    <w:next w:val="Corpodetexto"/>
    <w:qFormat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ubttulo">
    <w:name w:val="Subtitle"/>
    <w:basedOn w:val="Heading"/>
    <w:next w:val="Corpodetexto"/>
    <w:qFormat/>
    <w:rsid w:val="00BB77FC"/>
    <w:pPr>
      <w:jc w:val="center"/>
    </w:pPr>
    <w:rPr>
      <w:i/>
      <w:iCs/>
    </w:rPr>
  </w:style>
  <w:style w:type="paragraph" w:customStyle="1" w:styleId="Heading">
    <w:name w:val="Heading"/>
    <w:basedOn w:val="Normal"/>
    <w:next w:val="Corpodetexto"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tedodatabela">
    <w:name w:val="Conteúdo da tabela"/>
    <w:basedOn w:val="Normal"/>
    <w:rsid w:val="00BB77FC"/>
    <w:pPr>
      <w:suppressLineNumbers/>
      <w:tabs>
        <w:tab w:val="clear" w:pos="708"/>
      </w:tabs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BB77FC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BB77FC"/>
    <w:pPr>
      <w:suppressAutoHyphens/>
    </w:pPr>
    <w:rPr>
      <w:lang w:eastAsia="ar-SA"/>
    </w:rPr>
  </w:style>
  <w:style w:type="paragraph" w:customStyle="1" w:styleId="Legenda1">
    <w:name w:val="Legenda1"/>
    <w:basedOn w:val="Normal"/>
    <w:next w:val="Normal"/>
    <w:rsid w:val="00BB77FC"/>
    <w:pPr>
      <w:tabs>
        <w:tab w:val="clear" w:pos="708"/>
        <w:tab w:val="left" w:pos="5812"/>
      </w:tabs>
      <w:suppressAutoHyphens/>
      <w:ind w:right="711"/>
      <w:jc w:val="center"/>
    </w:pPr>
    <w:rPr>
      <w:rFonts w:ascii="Arial Narrow" w:hAnsi="Arial Narrow"/>
      <w:b/>
      <w:bCs/>
      <w:color w:val="000000"/>
      <w:kern w:val="1"/>
      <w:sz w:val="26"/>
      <w:szCs w:val="20"/>
      <w:lang w:eastAsia="ar-SA"/>
    </w:rPr>
  </w:style>
  <w:style w:type="paragraph" w:customStyle="1" w:styleId="Ttulo10">
    <w:name w:val="Título1"/>
    <w:basedOn w:val="Normal"/>
    <w:next w:val="Corpodetexto"/>
    <w:rsid w:val="00BB77FC"/>
    <w:pPr>
      <w:keepNext/>
      <w:tabs>
        <w:tab w:val="clear" w:pos="708"/>
      </w:tabs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2">
    <w:name w:val="Legenda2"/>
    <w:basedOn w:val="Normal"/>
    <w:rsid w:val="00BB77FC"/>
    <w:pPr>
      <w:suppressLineNumbers/>
      <w:tabs>
        <w:tab w:val="clear" w:pos="708"/>
      </w:tabs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Index">
    <w:name w:val="Index"/>
    <w:basedOn w:val="Normal"/>
    <w:rsid w:val="00BB77FC"/>
    <w:pPr>
      <w:suppressLineNumbers/>
      <w:tabs>
        <w:tab w:val="clear" w:pos="708"/>
      </w:tabs>
      <w:suppressAutoHyphens/>
    </w:pPr>
    <w:rPr>
      <w:rFonts w:cs="Tahoma"/>
      <w:lang w:eastAsia="ar-SA"/>
    </w:rPr>
  </w:style>
  <w:style w:type="paragraph" w:customStyle="1" w:styleId="M4-31B5">
    <w:name w:val="M4-31B5"/>
    <w:basedOn w:val="Normal"/>
    <w:rsid w:val="00BB77FC"/>
    <w:pPr>
      <w:tabs>
        <w:tab w:val="clear" w:pos="708"/>
        <w:tab w:val="left" w:pos="142"/>
        <w:tab w:val="left" w:pos="284"/>
        <w:tab w:val="right" w:pos="10104"/>
      </w:tabs>
      <w:suppressAutoHyphens/>
      <w:jc w:val="center"/>
    </w:pPr>
    <w:rPr>
      <w:b/>
      <w:bCs/>
      <w:sz w:val="28"/>
      <w:szCs w:val="20"/>
      <w:lang w:eastAsia="ar-SA"/>
    </w:rPr>
  </w:style>
  <w:style w:type="paragraph" w:customStyle="1" w:styleId="Data1">
    <w:name w:val="Data1"/>
    <w:basedOn w:val="Normal"/>
    <w:rsid w:val="00BB77FC"/>
    <w:pPr>
      <w:tabs>
        <w:tab w:val="clear" w:pos="708"/>
        <w:tab w:val="left" w:pos="2304"/>
      </w:tabs>
      <w:suppressAutoHyphens/>
      <w:overflowPunct w:val="0"/>
      <w:autoSpaceDE w:val="0"/>
      <w:spacing w:before="360"/>
      <w:jc w:val="center"/>
    </w:pPr>
    <w:rPr>
      <w:rFonts w:ascii="Arial" w:hAnsi="Arial"/>
      <w:szCs w:val="20"/>
      <w:lang w:eastAsia="ar-SA"/>
    </w:rPr>
  </w:style>
  <w:style w:type="paragraph" w:customStyle="1" w:styleId="Recuodecorpodetexto21">
    <w:name w:val="Recuo de corpo de texto 2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240" w:lineRule="atLeast"/>
      <w:ind w:left="4253" w:hanging="4253"/>
      <w:jc w:val="both"/>
    </w:pPr>
    <w:rPr>
      <w:rFonts w:ascii="Arial" w:hAnsi="Arial"/>
      <w:spacing w:val="-3"/>
      <w:szCs w:val="20"/>
      <w:lang w:eastAsia="ar-SA"/>
    </w:rPr>
  </w:style>
  <w:style w:type="paragraph" w:customStyle="1" w:styleId="Recuodecorpodetexto31">
    <w:name w:val="Recuo de corpo de texto 3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ind w:left="-540"/>
      <w:jc w:val="both"/>
    </w:pPr>
    <w:rPr>
      <w:rFonts w:ascii="Arial" w:hAnsi="Arial" w:cs="Arial"/>
      <w:spacing w:val="-3"/>
      <w:szCs w:val="20"/>
      <w:lang w:eastAsia="ar-SA"/>
    </w:rPr>
  </w:style>
  <w:style w:type="paragraph" w:customStyle="1" w:styleId="Corpodetexto31">
    <w:name w:val="Corpo de texto 31"/>
    <w:basedOn w:val="Normal"/>
    <w:rsid w:val="00BB77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uppressAutoHyphens/>
      <w:spacing w:line="240" w:lineRule="atLeast"/>
      <w:jc w:val="both"/>
    </w:pPr>
    <w:rPr>
      <w:rFonts w:ascii="Arial" w:hAnsi="Arial"/>
      <w:spacing w:val="-3"/>
      <w:szCs w:val="20"/>
      <w:lang w:eastAsia="ar-SA"/>
    </w:rPr>
  </w:style>
  <w:style w:type="paragraph" w:customStyle="1" w:styleId="Corpodetexto21">
    <w:name w:val="Corpo de texto 21"/>
    <w:basedOn w:val="Normal"/>
    <w:rsid w:val="00BB77FC"/>
    <w:pPr>
      <w:tabs>
        <w:tab w:val="clear" w:pos="708"/>
      </w:tabs>
      <w:suppressAutoHyphens/>
    </w:pPr>
    <w:rPr>
      <w:sz w:val="28"/>
      <w:szCs w:val="20"/>
      <w:lang w:eastAsia="ar-SA"/>
    </w:rPr>
  </w:style>
  <w:style w:type="paragraph" w:customStyle="1" w:styleId="p51">
    <w:name w:val="p51"/>
    <w:basedOn w:val="Normal"/>
    <w:rsid w:val="00BB77FC"/>
    <w:pPr>
      <w:widowControl w:val="0"/>
      <w:tabs>
        <w:tab w:val="clear" w:pos="708"/>
        <w:tab w:val="left" w:pos="600"/>
      </w:tabs>
      <w:suppressAutoHyphens/>
      <w:spacing w:line="580" w:lineRule="atLeast"/>
      <w:ind w:left="864" w:hanging="576"/>
      <w:jc w:val="both"/>
    </w:pPr>
    <w:rPr>
      <w:szCs w:val="20"/>
      <w:lang w:eastAsia="ar-SA"/>
    </w:rPr>
  </w:style>
  <w:style w:type="paragraph" w:customStyle="1" w:styleId="xl24">
    <w:name w:val="xl24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25">
    <w:name w:val="xl25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6">
    <w:name w:val="xl26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7">
    <w:name w:val="xl27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28">
    <w:name w:val="xl28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339933"/>
      <w:lang w:eastAsia="ar-SA"/>
    </w:rPr>
  </w:style>
  <w:style w:type="paragraph" w:customStyle="1" w:styleId="xl29">
    <w:name w:val="xl29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FFFFFF"/>
      <w:lang w:eastAsia="ar-SA"/>
    </w:rPr>
  </w:style>
  <w:style w:type="paragraph" w:customStyle="1" w:styleId="xl30">
    <w:name w:val="xl30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1">
    <w:name w:val="xl31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32">
    <w:name w:val="xl32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33">
    <w:name w:val="xl33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4">
    <w:name w:val="xl34"/>
    <w:basedOn w:val="Normal"/>
    <w:rsid w:val="00BB77FC"/>
    <w:pPr>
      <w:pBdr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35">
    <w:name w:val="xl35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6">
    <w:name w:val="xl36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7">
    <w:name w:val="xl37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xl38">
    <w:name w:val="xl38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339933"/>
      <w:lang w:eastAsia="ar-SA"/>
    </w:rPr>
  </w:style>
  <w:style w:type="paragraph" w:customStyle="1" w:styleId="xl39">
    <w:name w:val="xl39"/>
    <w:basedOn w:val="Normal"/>
    <w:rsid w:val="00BB77FC"/>
    <w:pPr>
      <w:pBdr>
        <w:left w:val="single" w:sz="4" w:space="0" w:color="000000"/>
        <w:bottom w:val="single" w:sz="4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color w:val="FFFFFF"/>
      <w:lang w:eastAsia="ar-SA"/>
    </w:rPr>
  </w:style>
  <w:style w:type="paragraph" w:customStyle="1" w:styleId="xl40">
    <w:name w:val="xl40"/>
    <w:basedOn w:val="Normal"/>
    <w:rsid w:val="00BB77F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41">
    <w:name w:val="xl41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sz w:val="28"/>
      <w:szCs w:val="28"/>
      <w:lang w:eastAsia="ar-SA"/>
    </w:rPr>
  </w:style>
  <w:style w:type="paragraph" w:customStyle="1" w:styleId="xl42">
    <w:name w:val="xl42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sz w:val="28"/>
      <w:szCs w:val="28"/>
      <w:lang w:eastAsia="ar-SA"/>
    </w:rPr>
  </w:style>
  <w:style w:type="paragraph" w:customStyle="1" w:styleId="xl43">
    <w:name w:val="xl43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b/>
      <w:bCs/>
      <w:color w:val="339933"/>
      <w:sz w:val="28"/>
      <w:szCs w:val="28"/>
      <w:lang w:eastAsia="ar-SA"/>
    </w:rPr>
  </w:style>
  <w:style w:type="paragraph" w:customStyle="1" w:styleId="xl44">
    <w:name w:val="xl44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45">
    <w:name w:val="xl45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6">
    <w:name w:val="xl46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7">
    <w:name w:val="xl47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48">
    <w:name w:val="xl48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49">
    <w:name w:val="xl49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50">
    <w:name w:val="xl50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1">
    <w:name w:val="xl51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2">
    <w:name w:val="xl52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3">
    <w:name w:val="xl53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right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4">
    <w:name w:val="xl54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56">
    <w:name w:val="xl56"/>
    <w:basedOn w:val="Normal"/>
    <w:rsid w:val="00BB77FC"/>
    <w:pPr>
      <w:pBdr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"/>
    <w:rsid w:val="00BB77FC"/>
    <w:pPr>
      <w:pBdr>
        <w:left w:val="single" w:sz="4" w:space="0" w:color="000000"/>
        <w:bottom w:val="single" w:sz="8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58">
    <w:name w:val="xl58"/>
    <w:basedOn w:val="Normal"/>
    <w:rsid w:val="00BB77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59">
    <w:name w:val="xl59"/>
    <w:basedOn w:val="Normal"/>
    <w:rsid w:val="00BB77FC"/>
    <w:pPr>
      <w:pBdr>
        <w:right w:val="double" w:sz="1" w:space="0" w:color="000000"/>
      </w:pBd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color w:val="0080C0"/>
      <w:sz w:val="32"/>
      <w:szCs w:val="32"/>
      <w:lang w:eastAsia="ar-SA"/>
    </w:rPr>
  </w:style>
  <w:style w:type="paragraph" w:customStyle="1" w:styleId="xl60">
    <w:name w:val="xl60"/>
    <w:basedOn w:val="Normal"/>
    <w:rsid w:val="00BB77F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lang w:eastAsia="ar-SA"/>
    </w:rPr>
  </w:style>
  <w:style w:type="paragraph" w:customStyle="1" w:styleId="xl61">
    <w:name w:val="xl61"/>
    <w:basedOn w:val="Normal"/>
    <w:rsid w:val="00BB77F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C0C0C0"/>
      <w:tabs>
        <w:tab w:val="clear" w:pos="708"/>
      </w:tabs>
      <w:suppressAutoHyphens/>
      <w:spacing w:before="280" w:after="280"/>
      <w:jc w:val="both"/>
      <w:textAlignment w:val="center"/>
    </w:pPr>
    <w:rPr>
      <w:rFonts w:ascii="MS Sans Serif" w:eastAsia="Arial Unicode MS" w:hAnsi="MS Sans Serif" w:cs="Arial Unicode MS"/>
      <w:b/>
      <w:bCs/>
      <w:sz w:val="28"/>
      <w:szCs w:val="28"/>
      <w:lang w:eastAsia="ar-SA"/>
    </w:rPr>
  </w:style>
  <w:style w:type="paragraph" w:customStyle="1" w:styleId="xl62">
    <w:name w:val="xl62"/>
    <w:basedOn w:val="Normal"/>
    <w:rsid w:val="00BB77FC"/>
    <w:pPr>
      <w:pBdr>
        <w:left w:val="double" w:sz="1" w:space="0" w:color="000000"/>
      </w:pBd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3">
    <w:name w:val="xl63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4">
    <w:name w:val="xl64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5">
    <w:name w:val="xl65"/>
    <w:basedOn w:val="Normal"/>
    <w:rsid w:val="00BB77FC"/>
    <w:pPr>
      <w:tabs>
        <w:tab w:val="clear" w:pos="708"/>
      </w:tabs>
      <w:suppressAutoHyphens/>
      <w:spacing w:before="280" w:after="280"/>
      <w:textAlignment w:val="center"/>
    </w:pPr>
    <w:rPr>
      <w:rFonts w:ascii="Arial" w:eastAsia="Arial Unicode MS" w:hAnsi="Arial" w:cs="Arial"/>
      <w:lang w:eastAsia="ar-SA"/>
    </w:rPr>
  </w:style>
  <w:style w:type="paragraph" w:customStyle="1" w:styleId="xl66">
    <w:name w:val="xl66"/>
    <w:basedOn w:val="Normal"/>
    <w:rsid w:val="00BB77FC"/>
    <w:pPr>
      <w:pBdr>
        <w:bottom w:val="single" w:sz="8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67">
    <w:name w:val="xl67"/>
    <w:basedOn w:val="Normal"/>
    <w:rsid w:val="00BB77FC"/>
    <w:pPr>
      <w:pBdr>
        <w:left w:val="double" w:sz="1" w:space="0" w:color="000000"/>
        <w:bottom w:val="single" w:sz="8" w:space="0" w:color="000000"/>
      </w:pBdr>
      <w:tabs>
        <w:tab w:val="clear" w:pos="708"/>
      </w:tabs>
      <w:suppressAutoHyphens/>
      <w:spacing w:before="280" w:after="280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68">
    <w:name w:val="xl68"/>
    <w:basedOn w:val="Normal"/>
    <w:rsid w:val="00BB77FC"/>
    <w:pPr>
      <w:pBdr>
        <w:left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69">
    <w:name w:val="xl69"/>
    <w:basedOn w:val="Normal"/>
    <w:rsid w:val="00BB77FC"/>
    <w:pPr>
      <w:tabs>
        <w:tab w:val="clear" w:pos="708"/>
      </w:tabs>
      <w:suppressAutoHyphens/>
      <w:spacing w:before="280" w:after="28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0">
    <w:name w:val="xl70"/>
    <w:basedOn w:val="Normal"/>
    <w:rsid w:val="00BB77FC"/>
    <w:pPr>
      <w:pBdr>
        <w:top w:val="single" w:sz="8" w:space="0" w:color="000000"/>
        <w:left w:val="double" w:sz="1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1">
    <w:name w:val="xl71"/>
    <w:basedOn w:val="Normal"/>
    <w:rsid w:val="00BB77FC"/>
    <w:pPr>
      <w:pBdr>
        <w:top w:val="single" w:sz="4" w:space="0" w:color="000000"/>
        <w:left w:val="double" w:sz="1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2">
    <w:name w:val="xl72"/>
    <w:basedOn w:val="Normal"/>
    <w:rsid w:val="00BB77FC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3">
    <w:name w:val="xl73"/>
    <w:basedOn w:val="Normal"/>
    <w:rsid w:val="00BB77F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MS Sans Serif" w:eastAsia="Arial Unicode MS" w:hAnsi="MS Sans Serif" w:cs="Arial Unicode MS"/>
      <w:b/>
      <w:bCs/>
      <w:sz w:val="22"/>
      <w:szCs w:val="22"/>
      <w:lang w:eastAsia="ar-SA"/>
    </w:rPr>
  </w:style>
  <w:style w:type="paragraph" w:customStyle="1" w:styleId="xl74">
    <w:name w:val="xl74"/>
    <w:basedOn w:val="Normal"/>
    <w:rsid w:val="00BB77FC"/>
    <w:pPr>
      <w:pBdr>
        <w:top w:val="double" w:sz="1" w:space="0" w:color="000000"/>
        <w:lef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5">
    <w:name w:val="xl75"/>
    <w:basedOn w:val="Normal"/>
    <w:rsid w:val="00BB77FC"/>
    <w:pPr>
      <w:pBdr>
        <w:top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6">
    <w:name w:val="xl76"/>
    <w:basedOn w:val="Normal"/>
    <w:rsid w:val="00BB77FC"/>
    <w:pPr>
      <w:pBdr>
        <w:top w:val="double" w:sz="1" w:space="0" w:color="000000"/>
        <w:right w:val="double" w:sz="1" w:space="0" w:color="000000"/>
      </w:pBdr>
      <w:tabs>
        <w:tab w:val="clear" w:pos="708"/>
      </w:tabs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lang w:eastAsia="ar-SA"/>
    </w:rPr>
  </w:style>
  <w:style w:type="paragraph" w:customStyle="1" w:styleId="xl77">
    <w:name w:val="xl77"/>
    <w:basedOn w:val="Normal"/>
    <w:rsid w:val="00BB77FC"/>
    <w:pPr>
      <w:pBdr>
        <w:bottom w:val="single" w:sz="8" w:space="0" w:color="000000"/>
      </w:pBdr>
      <w:tabs>
        <w:tab w:val="clear" w:pos="708"/>
      </w:tabs>
      <w:suppressAutoHyphens/>
      <w:spacing w:before="280" w:after="280"/>
      <w:jc w:val="both"/>
      <w:textAlignment w:val="center"/>
    </w:pPr>
    <w:rPr>
      <w:rFonts w:ascii="Arial" w:eastAsia="Arial Unicode MS" w:hAnsi="Arial" w:cs="Arial"/>
      <w:b/>
      <w:bCs/>
      <w:sz w:val="18"/>
      <w:szCs w:val="18"/>
      <w:lang w:eastAsia="ar-SA"/>
    </w:rPr>
  </w:style>
  <w:style w:type="paragraph" w:customStyle="1" w:styleId="TableContents">
    <w:name w:val="Table Contents"/>
    <w:basedOn w:val="Normal"/>
    <w:rsid w:val="00BB77FC"/>
    <w:pPr>
      <w:suppressLineNumbers/>
      <w:tabs>
        <w:tab w:val="clear" w:pos="708"/>
      </w:tabs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BB77FC"/>
    <w:pPr>
      <w:jc w:val="center"/>
    </w:pPr>
    <w:rPr>
      <w:b/>
      <w:bCs/>
      <w:i/>
      <w:iCs/>
    </w:rPr>
  </w:style>
  <w:style w:type="character" w:styleId="HiperlinkVisitado">
    <w:name w:val="FollowedHyperlink"/>
    <w:basedOn w:val="Fontepargpadro"/>
    <w:rsid w:val="00BB77FC"/>
    <w:rPr>
      <w:color w:val="800080"/>
      <w:u w:val="single"/>
    </w:rPr>
  </w:style>
  <w:style w:type="character" w:styleId="Nmerodepgina">
    <w:name w:val="page number"/>
    <w:basedOn w:val="Fontepargpadro"/>
    <w:rsid w:val="00F2798B"/>
  </w:style>
  <w:style w:type="paragraph" w:customStyle="1" w:styleId="texto2">
    <w:name w:val="texto2"/>
    <w:basedOn w:val="Normal"/>
    <w:rsid w:val="001D6210"/>
    <w:pPr>
      <w:numPr>
        <w:ilvl w:val="1"/>
        <w:numId w:val="1"/>
      </w:numPr>
      <w:tabs>
        <w:tab w:val="clear" w:pos="708"/>
      </w:tabs>
      <w:spacing w:line="360" w:lineRule="auto"/>
      <w:jc w:val="both"/>
    </w:pPr>
    <w:rPr>
      <w:rFonts w:ascii="Arial" w:hAnsi="Arial" w:cs="Arial"/>
    </w:rPr>
  </w:style>
  <w:style w:type="paragraph" w:customStyle="1" w:styleId="texto3">
    <w:name w:val="texto3"/>
    <w:basedOn w:val="Normal"/>
    <w:rsid w:val="001D6210"/>
    <w:pPr>
      <w:numPr>
        <w:ilvl w:val="2"/>
        <w:numId w:val="1"/>
      </w:numPr>
      <w:tabs>
        <w:tab w:val="left" w:pos="900"/>
      </w:tabs>
      <w:spacing w:before="120" w:line="360" w:lineRule="auto"/>
      <w:jc w:val="both"/>
    </w:pPr>
    <w:rPr>
      <w:rFonts w:ascii="Arial" w:hAnsi="Arial" w:cs="Arial"/>
    </w:rPr>
  </w:style>
  <w:style w:type="paragraph" w:styleId="Textodebalo">
    <w:name w:val="Balloon Text"/>
    <w:basedOn w:val="Normal"/>
    <w:semiHidden/>
    <w:rsid w:val="0019329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C4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C31CF"/>
    <w:pPr>
      <w:ind w:left="708"/>
    </w:pPr>
  </w:style>
  <w:style w:type="paragraph" w:styleId="Corpodetexto2">
    <w:name w:val="Body Text 2"/>
    <w:basedOn w:val="Normal"/>
    <w:link w:val="Corpodetexto2Char"/>
    <w:rsid w:val="00A9674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A9674B"/>
    <w:rPr>
      <w:sz w:val="24"/>
      <w:szCs w:val="24"/>
    </w:rPr>
  </w:style>
  <w:style w:type="paragraph" w:customStyle="1" w:styleId="p30">
    <w:name w:val="p30"/>
    <w:basedOn w:val="Normal"/>
    <w:rsid w:val="00A9674B"/>
    <w:pPr>
      <w:tabs>
        <w:tab w:val="clear" w:pos="708"/>
      </w:tabs>
      <w:spacing w:before="100" w:beforeAutospacing="1" w:after="100" w:afterAutospacing="1"/>
    </w:pPr>
    <w:rPr>
      <w:color w:val="000000"/>
    </w:rPr>
  </w:style>
  <w:style w:type="paragraph" w:styleId="Legenda">
    <w:name w:val="caption"/>
    <w:basedOn w:val="Normal"/>
    <w:next w:val="Normal"/>
    <w:qFormat/>
    <w:rsid w:val="00A9674B"/>
    <w:pPr>
      <w:tabs>
        <w:tab w:val="clear" w:pos="708"/>
      </w:tabs>
      <w:jc w:val="center"/>
    </w:pPr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036CCE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517ABD"/>
    <w:rPr>
      <w:sz w:val="24"/>
      <w:szCs w:val="24"/>
    </w:rPr>
  </w:style>
  <w:style w:type="character" w:customStyle="1" w:styleId="Ttulo1Char">
    <w:name w:val="Título 1 Char"/>
    <w:basedOn w:val="Fontepargpadro"/>
    <w:link w:val="Ttulo1"/>
    <w:rsid w:val="001E7C1B"/>
    <w:rPr>
      <w:rFonts w:ascii="Arial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1E7C1B"/>
    <w:rPr>
      <w:rFonts w:ascii="Arial" w:hAnsi="Arial" w:cs="Arial"/>
      <w:b/>
      <w:bCs/>
      <w:i/>
      <w:iCs/>
      <w:sz w:val="28"/>
      <w:szCs w:val="28"/>
    </w:rPr>
  </w:style>
  <w:style w:type="paragraph" w:customStyle="1" w:styleId="Normal2">
    <w:name w:val="Normal2"/>
    <w:basedOn w:val="Normal"/>
    <w:rsid w:val="004B64FC"/>
    <w:pPr>
      <w:widowControl w:val="0"/>
      <w:tabs>
        <w:tab w:val="clear" w:pos="708"/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18997-1D92-4752-BD0C-36E4D841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2348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Polícia Federal</Company>
  <LinksUpToDate>false</LinksUpToDate>
  <CharactersWithSpaces>15230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rafael.rcs</dc:creator>
  <cp:lastModifiedBy>costa.fcs</cp:lastModifiedBy>
  <cp:revision>2</cp:revision>
  <cp:lastPrinted>2014-08-18T13:53:00Z</cp:lastPrinted>
  <dcterms:created xsi:type="dcterms:W3CDTF">2014-08-25T18:14:00Z</dcterms:created>
  <dcterms:modified xsi:type="dcterms:W3CDTF">2014-08-25T18:14:00Z</dcterms:modified>
</cp:coreProperties>
</file>